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6D5" w:rsidRPr="00CA4DA2" w:rsidRDefault="00074380" w:rsidP="0027417B">
      <w:pPr>
        <w:widowControl w:val="0"/>
        <w:shd w:val="clear" w:color="auto" w:fill="FFFFFF"/>
        <w:spacing w:after="0" w:line="240" w:lineRule="auto"/>
        <w:ind w:right="559" w:firstLine="709"/>
        <w:contextualSpacing/>
        <w:jc w:val="center"/>
        <w:rPr>
          <w:rFonts w:ascii="Times New Roman" w:hAnsi="Times New Roman" w:cs="Times New Roman"/>
          <w:sz w:val="24"/>
          <w:szCs w:val="24"/>
        </w:rPr>
      </w:pPr>
      <w:r w:rsidRPr="00CA4DA2">
        <w:rPr>
          <w:rFonts w:ascii="Times New Roman" w:hAnsi="Times New Roman" w:cs="Times New Roman"/>
          <w:b/>
          <w:bCs/>
          <w:sz w:val="24"/>
          <w:szCs w:val="24"/>
        </w:rPr>
        <w:t xml:space="preserve">ДОГОВОР </w:t>
      </w:r>
      <w:r w:rsidR="002D06D5" w:rsidRPr="00CA4DA2">
        <w:rPr>
          <w:rFonts w:ascii="Times New Roman" w:hAnsi="Times New Roman" w:cs="Times New Roman"/>
          <w:b/>
          <w:bCs/>
          <w:sz w:val="24"/>
          <w:szCs w:val="24"/>
        </w:rPr>
        <w:t xml:space="preserve">№ </w:t>
      </w:r>
      <w:r w:rsidR="002D06D5" w:rsidRPr="00CA4DA2">
        <w:rPr>
          <w:rFonts w:ascii="Times New Roman" w:hAnsi="Times New Roman" w:cs="Times New Roman"/>
          <w:sz w:val="24"/>
          <w:szCs w:val="24"/>
        </w:rPr>
        <w:t>__________</w:t>
      </w:r>
    </w:p>
    <w:p w:rsidR="00074380" w:rsidRPr="00CA4DA2" w:rsidRDefault="002D06D5" w:rsidP="0027417B">
      <w:pPr>
        <w:widowControl w:val="0"/>
        <w:shd w:val="clear" w:color="auto" w:fill="FFFFFF"/>
        <w:spacing w:after="0" w:line="240" w:lineRule="auto"/>
        <w:ind w:right="559" w:firstLine="709"/>
        <w:contextualSpacing/>
        <w:jc w:val="center"/>
        <w:rPr>
          <w:rFonts w:ascii="Times New Roman" w:hAnsi="Times New Roman" w:cs="Times New Roman"/>
          <w:b/>
          <w:bCs/>
          <w:sz w:val="24"/>
          <w:szCs w:val="24"/>
        </w:rPr>
      </w:pPr>
      <w:r w:rsidRPr="00CA4DA2">
        <w:rPr>
          <w:rFonts w:ascii="Times New Roman" w:hAnsi="Times New Roman" w:cs="Times New Roman"/>
          <w:b/>
          <w:bCs/>
          <w:sz w:val="24"/>
          <w:szCs w:val="24"/>
        </w:rPr>
        <w:t xml:space="preserve">ВЫПОЛНЕНИЕ СТРОИТЕЛЬНО-МОНТАЖНЫХ РАБОТ </w:t>
      </w:r>
    </w:p>
    <w:p w:rsidR="00E85603" w:rsidRPr="00CA4DA2" w:rsidRDefault="00E85603" w:rsidP="0027417B">
      <w:pPr>
        <w:widowControl w:val="0"/>
        <w:shd w:val="clear" w:color="auto" w:fill="FFFFFF"/>
        <w:spacing w:after="0" w:line="240" w:lineRule="auto"/>
        <w:ind w:right="559" w:firstLine="709"/>
        <w:contextualSpacing/>
        <w:jc w:val="both"/>
        <w:rPr>
          <w:rFonts w:ascii="Times New Roman" w:hAnsi="Times New Roman" w:cs="Times New Roman"/>
          <w:sz w:val="24"/>
          <w:szCs w:val="24"/>
        </w:rPr>
      </w:pPr>
    </w:p>
    <w:p w:rsidR="00E85603" w:rsidRPr="008D4DDB" w:rsidRDefault="008D4DDB" w:rsidP="008D4DDB">
      <w:pPr>
        <w:widowControl w:val="0"/>
        <w:shd w:val="clear" w:color="auto" w:fill="FFFFFF"/>
        <w:spacing w:after="0" w:line="240" w:lineRule="auto"/>
        <w:ind w:right="559"/>
        <w:contextualSpacing/>
        <w:rPr>
          <w:rFonts w:ascii="Times New Roman" w:hAnsi="Times New Roman" w:cs="Times New Roman"/>
          <w:sz w:val="24"/>
          <w:szCs w:val="24"/>
        </w:rPr>
      </w:pPr>
      <w:r>
        <w:rPr>
          <w:rFonts w:ascii="Times New Roman" w:hAnsi="Times New Roman" w:cs="Times New Roman"/>
          <w:sz w:val="24"/>
          <w:szCs w:val="24"/>
        </w:rPr>
        <w:t>г. Смоленск</w:t>
      </w:r>
    </w:p>
    <w:p w:rsidR="008D4DDB" w:rsidRPr="00CA4DA2" w:rsidRDefault="008D4DDB" w:rsidP="008D4DDB">
      <w:pPr>
        <w:widowControl w:val="0"/>
        <w:shd w:val="clear" w:color="auto" w:fill="FFFFFF"/>
        <w:spacing w:after="0" w:line="240" w:lineRule="auto"/>
        <w:ind w:right="559"/>
        <w:contextualSpacing/>
        <w:rPr>
          <w:rFonts w:ascii="Times New Roman" w:hAnsi="Times New Roman" w:cs="Times New Roman"/>
          <w:sz w:val="24"/>
          <w:szCs w:val="24"/>
        </w:rPr>
      </w:pPr>
    </w:p>
    <w:p w:rsidR="00C301B0" w:rsidRPr="00C301B0" w:rsidRDefault="0025068D" w:rsidP="00C301B0">
      <w:pPr>
        <w:widowControl w:val="0"/>
        <w:suppressAutoHyphens/>
        <w:spacing w:after="0" w:line="240" w:lineRule="auto"/>
        <w:ind w:firstLine="709"/>
        <w:jc w:val="both"/>
        <w:rPr>
          <w:rFonts w:ascii="Times New Roman" w:hAnsi="Times New Roman" w:cs="Times New Roman"/>
          <w:sz w:val="24"/>
          <w:szCs w:val="24"/>
        </w:rPr>
      </w:pPr>
      <w:r w:rsidRPr="00C301B0">
        <w:rPr>
          <w:rFonts w:ascii="Times New Roman" w:hAnsi="Times New Roman" w:cs="Times New Roman"/>
          <w:sz w:val="24"/>
          <w:szCs w:val="24"/>
        </w:rPr>
        <w:t>Публичное акционерное общество «Россети Центр» - «Смоленскэнерго»</w:t>
      </w:r>
      <w:r w:rsidRPr="00762DD7">
        <w:rPr>
          <w:rFonts w:ascii="Times New Roman" w:hAnsi="Times New Roman" w:cs="Times New Roman"/>
          <w:sz w:val="24"/>
          <w:szCs w:val="24"/>
        </w:rPr>
        <w:t xml:space="preserve">, именуемое в дальнейшем «Заказчик» в лице Заместителя директора по инвестиционной деятельности </w:t>
      </w:r>
      <w:r w:rsidRPr="00C301B0">
        <w:rPr>
          <w:bCs/>
        </w:rPr>
        <w:t>филиал ПАО «Россети Центр» - «Смоленскэнерго»</w:t>
      </w:r>
      <w:r w:rsidRPr="00762DD7">
        <w:rPr>
          <w:rFonts w:ascii="Times New Roman" w:hAnsi="Times New Roman" w:cs="Times New Roman"/>
          <w:sz w:val="24"/>
          <w:szCs w:val="24"/>
        </w:rPr>
        <w:t xml:space="preserve"> – Широкова Олега Анатольевича, действующего</w:t>
      </w:r>
      <w:r w:rsidR="00C15823" w:rsidRPr="00762DD7">
        <w:rPr>
          <w:rFonts w:ascii="Times New Roman" w:hAnsi="Times New Roman" w:cs="Times New Roman"/>
          <w:sz w:val="24"/>
          <w:szCs w:val="24"/>
        </w:rPr>
        <w:t xml:space="preserve"> на основании доверенности от 18.10</w:t>
      </w:r>
      <w:r w:rsidRPr="00762DD7">
        <w:rPr>
          <w:rFonts w:ascii="Times New Roman" w:hAnsi="Times New Roman" w:cs="Times New Roman"/>
          <w:sz w:val="24"/>
          <w:szCs w:val="24"/>
        </w:rPr>
        <w:t>.2022 года реестров</w:t>
      </w:r>
      <w:r w:rsidR="00C15823" w:rsidRPr="00762DD7">
        <w:rPr>
          <w:rFonts w:ascii="Times New Roman" w:hAnsi="Times New Roman" w:cs="Times New Roman"/>
          <w:sz w:val="24"/>
          <w:szCs w:val="24"/>
        </w:rPr>
        <w:t>ый №Д-СМ/210, с одной стороны</w:t>
      </w:r>
      <w:r w:rsidR="00767F0D">
        <w:rPr>
          <w:rFonts w:ascii="Times New Roman" w:hAnsi="Times New Roman" w:cs="Times New Roman"/>
          <w:sz w:val="24"/>
          <w:szCs w:val="24"/>
        </w:rPr>
        <w:t xml:space="preserve">           </w:t>
      </w:r>
      <w:r w:rsidRPr="00762DD7">
        <w:rPr>
          <w:rFonts w:ascii="Times New Roman" w:hAnsi="Times New Roman" w:cs="Times New Roman"/>
          <w:sz w:val="24"/>
          <w:szCs w:val="24"/>
        </w:rPr>
        <w:t xml:space="preserve">, именуемые далее Сторонами, по результатам конкурентного предварительного отбора на право заключения Договора </w:t>
      </w:r>
      <w:r w:rsidRPr="00C301B0">
        <w:rPr>
          <w:rFonts w:ascii="Times New Roman" w:hAnsi="Times New Roman" w:cs="Times New Roman"/>
          <w:sz w:val="24"/>
          <w:szCs w:val="24"/>
        </w:rPr>
        <w:t>на</w:t>
      </w:r>
      <w:r w:rsidR="00767F0D" w:rsidRPr="00C301B0">
        <w:rPr>
          <w:rFonts w:ascii="Times New Roman" w:hAnsi="Times New Roman" w:cs="Times New Roman"/>
          <w:sz w:val="24"/>
          <w:szCs w:val="24"/>
        </w:rPr>
        <w:t xml:space="preserve"> </w:t>
      </w:r>
      <w:r w:rsidR="00C301B0" w:rsidRPr="00C301B0">
        <w:rPr>
          <w:rFonts w:ascii="Times New Roman" w:hAnsi="Times New Roman" w:cs="Times New Roman"/>
          <w:sz w:val="24"/>
          <w:szCs w:val="24"/>
        </w:rPr>
        <w:t>СМР с поставкой оборудования для выполнения работ по объекту: Технологическое присоединение потребителей по лотам 8500012562, 8500012879</w:t>
      </w:r>
      <w:r w:rsidR="00C301B0">
        <w:rPr>
          <w:rFonts w:ascii="Times New Roman" w:hAnsi="Times New Roman" w:cs="Times New Roman"/>
          <w:sz w:val="24"/>
          <w:szCs w:val="24"/>
        </w:rPr>
        <w:t>,</w:t>
      </w:r>
      <w:r w:rsidR="00C301B0" w:rsidRPr="00C301B0">
        <w:rPr>
          <w:rFonts w:ascii="Times New Roman" w:hAnsi="Times New Roman" w:cs="Times New Roman"/>
          <w:sz w:val="24"/>
          <w:szCs w:val="24"/>
        </w:rPr>
        <w:t xml:space="preserve"> </w:t>
      </w:r>
    </w:p>
    <w:p w:rsidR="0025068D" w:rsidRPr="00762DD7" w:rsidRDefault="00767F0D" w:rsidP="00C301B0">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25068D" w:rsidRPr="00762DD7">
        <w:rPr>
          <w:rFonts w:ascii="Times New Roman" w:hAnsi="Times New Roman" w:cs="Times New Roman"/>
          <w:sz w:val="24"/>
          <w:szCs w:val="24"/>
        </w:rPr>
        <w:t xml:space="preserve">объявленной извещением </w:t>
      </w:r>
      <w:proofErr w:type="gramStart"/>
      <w:r w:rsidR="0025068D" w:rsidRPr="00762DD7">
        <w:rPr>
          <w:rFonts w:ascii="Times New Roman" w:hAnsi="Times New Roman" w:cs="Times New Roman"/>
          <w:sz w:val="24"/>
          <w:szCs w:val="24"/>
        </w:rPr>
        <w:t>№</w:t>
      </w:r>
      <w:r>
        <w:rPr>
          <w:rFonts w:ascii="Times New Roman" w:hAnsi="Times New Roman" w:cs="Times New Roman"/>
          <w:sz w:val="24"/>
          <w:szCs w:val="24"/>
        </w:rPr>
        <w:t xml:space="preserve">  </w:t>
      </w:r>
      <w:r w:rsidR="0025068D" w:rsidRPr="00762DD7">
        <w:rPr>
          <w:rFonts w:ascii="Times New Roman" w:hAnsi="Times New Roman" w:cs="Times New Roman"/>
          <w:sz w:val="24"/>
          <w:szCs w:val="24"/>
        </w:rPr>
        <w:t>на</w:t>
      </w:r>
      <w:proofErr w:type="gramEnd"/>
      <w:r w:rsidR="0025068D" w:rsidRPr="00762DD7">
        <w:rPr>
          <w:rFonts w:ascii="Times New Roman" w:hAnsi="Times New Roman" w:cs="Times New Roman"/>
          <w:sz w:val="24"/>
          <w:szCs w:val="24"/>
        </w:rPr>
        <w:t xml:space="preserve"> основании протокола о результатах закупочной процедуры на право заключения договора подряда от</w:t>
      </w:r>
      <w:r>
        <w:rPr>
          <w:rFonts w:ascii="Times New Roman" w:hAnsi="Times New Roman" w:cs="Times New Roman"/>
          <w:sz w:val="24"/>
          <w:szCs w:val="24"/>
        </w:rPr>
        <w:t xml:space="preserve">       </w:t>
      </w:r>
      <w:r w:rsidR="00E35591">
        <w:rPr>
          <w:rFonts w:ascii="Times New Roman" w:hAnsi="Times New Roman" w:cs="Times New Roman"/>
          <w:sz w:val="24"/>
          <w:szCs w:val="24"/>
        </w:rPr>
        <w:t xml:space="preserve"> </w:t>
      </w:r>
      <w:r w:rsidR="0025068D" w:rsidRPr="00762DD7">
        <w:rPr>
          <w:rFonts w:ascii="Times New Roman" w:hAnsi="Times New Roman" w:cs="Times New Roman"/>
          <w:sz w:val="24"/>
          <w:szCs w:val="24"/>
        </w:rPr>
        <w:t>, заключили настоящий Договор о нижеследующем:</w:t>
      </w:r>
    </w:p>
    <w:p w:rsidR="00E85603" w:rsidRPr="004E35CE"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p>
    <w:p w:rsidR="00E85603" w:rsidRPr="00CA4DA2" w:rsidRDefault="00E85603" w:rsidP="0027417B">
      <w:pPr>
        <w:pStyle w:val="1b"/>
        <w:widowControl w:val="0"/>
        <w:spacing w:after="0" w:line="240" w:lineRule="auto"/>
        <w:ind w:firstLine="709"/>
        <w:contextualSpacing/>
        <w:jc w:val="both"/>
        <w:rPr>
          <w:rFonts w:ascii="Times New Roman" w:eastAsia="Times New Roman" w:hAnsi="Times New Roman" w:cs="Times New Roman"/>
          <w:b/>
          <w:bCs/>
          <w:color w:val="auto"/>
          <w:kern w:val="32"/>
          <w:sz w:val="24"/>
          <w:szCs w:val="24"/>
          <w:lang w:val="ru-RU"/>
        </w:rPr>
      </w:pPr>
      <w:r w:rsidRPr="00CA4DA2">
        <w:rPr>
          <w:rFonts w:ascii="Times New Roman" w:hAnsi="Times New Roman" w:cs="Times New Roman"/>
          <w:b/>
          <w:bCs/>
          <w:color w:val="auto"/>
          <w:kern w:val="32"/>
          <w:sz w:val="24"/>
          <w:szCs w:val="24"/>
          <w:lang w:val="ru-RU"/>
        </w:rPr>
        <w:t xml:space="preserve">РАЗДЕЛ </w:t>
      </w:r>
      <w:r w:rsidRPr="00CA4DA2">
        <w:rPr>
          <w:rFonts w:ascii="Times New Roman" w:hAnsi="Times New Roman" w:cs="Times New Roman"/>
          <w:b/>
          <w:bCs/>
          <w:color w:val="auto"/>
          <w:kern w:val="32"/>
          <w:sz w:val="24"/>
          <w:szCs w:val="24"/>
        </w:rPr>
        <w:t>I</w:t>
      </w:r>
      <w:r w:rsidRPr="00CA4DA2">
        <w:rPr>
          <w:rFonts w:ascii="Times New Roman" w:hAnsi="Times New Roman" w:cs="Times New Roman"/>
          <w:b/>
          <w:bCs/>
          <w:color w:val="auto"/>
          <w:kern w:val="32"/>
          <w:sz w:val="24"/>
          <w:szCs w:val="24"/>
          <w:lang w:val="ru-RU"/>
        </w:rPr>
        <w:t>. ОСНОВНЫЕ ПОЛОЖЕНИЯ ДОГОВОРА</w:t>
      </w:r>
    </w:p>
    <w:p w:rsidR="00E85603" w:rsidRPr="00CA4DA2" w:rsidRDefault="00E85603" w:rsidP="0027417B">
      <w:pPr>
        <w:pStyle w:val="1b"/>
        <w:widowControl w:val="0"/>
        <w:spacing w:after="0" w:line="240" w:lineRule="auto"/>
        <w:ind w:firstLine="709"/>
        <w:contextualSpacing/>
        <w:jc w:val="both"/>
        <w:rPr>
          <w:rFonts w:ascii="Times New Roman" w:eastAsia="Times New Roman" w:hAnsi="Times New Roman" w:cs="Times New Roman"/>
          <w:b/>
          <w:bCs/>
          <w:color w:val="auto"/>
          <w:sz w:val="24"/>
          <w:szCs w:val="24"/>
          <w:lang w:val="ru-RU"/>
        </w:rPr>
      </w:pPr>
      <w:r w:rsidRPr="00CA4DA2">
        <w:rPr>
          <w:rFonts w:ascii="Times New Roman" w:hAnsi="Times New Roman" w:cs="Times New Roman"/>
          <w:b/>
          <w:bCs/>
          <w:color w:val="auto"/>
          <w:sz w:val="24"/>
          <w:szCs w:val="24"/>
          <w:lang w:val="ru-RU"/>
        </w:rPr>
        <w:t>Статья 1. Основные понятия и определения</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85603" w:rsidRPr="00CA4DA2" w:rsidRDefault="00E85603" w:rsidP="0027417B">
      <w:pPr>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1.1. </w:t>
      </w:r>
      <w:r w:rsidRPr="00CA4DA2">
        <w:rPr>
          <w:rFonts w:ascii="Times New Roman" w:hAnsi="Times New Roman" w:cs="Times New Roman"/>
          <w:b/>
          <w:sz w:val="24"/>
          <w:szCs w:val="24"/>
        </w:rPr>
        <w:t>«Акт о приемке выполненных работ»</w:t>
      </w:r>
      <w:r w:rsidRPr="00CA4DA2">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CA4DA2">
        <w:rPr>
          <w:rFonts w:ascii="Times New Roman" w:hAnsi="Times New Roman" w:cs="Times New Roman"/>
          <w:sz w:val="24"/>
          <w:szCs w:val="24"/>
        </w:rPr>
        <w:t>чиком и подписывается Сторонами.</w:t>
      </w:r>
    </w:p>
    <w:p w:rsidR="00E85603" w:rsidRPr="00CA4DA2" w:rsidRDefault="00E85603"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bCs/>
          <w:sz w:val="24"/>
          <w:szCs w:val="24"/>
        </w:rPr>
        <w:t>1.</w:t>
      </w:r>
      <w:r w:rsidR="00EC71AF" w:rsidRPr="00CA4DA2">
        <w:rPr>
          <w:rFonts w:ascii="Times New Roman" w:hAnsi="Times New Roman" w:cs="Times New Roman"/>
          <w:bCs/>
          <w:sz w:val="24"/>
          <w:szCs w:val="24"/>
        </w:rPr>
        <w:t>2</w:t>
      </w:r>
      <w:r w:rsidRPr="00CA4DA2">
        <w:rPr>
          <w:rFonts w:ascii="Times New Roman" w:hAnsi="Times New Roman" w:cs="Times New Roman"/>
          <w:bCs/>
          <w:sz w:val="24"/>
          <w:szCs w:val="24"/>
        </w:rPr>
        <w:t>.</w:t>
      </w:r>
      <w:r w:rsidRPr="00CA4DA2">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CA4DA2">
        <w:rPr>
          <w:rFonts w:ascii="Times New Roman" w:hAnsi="Times New Roman" w:cs="Times New Roman"/>
          <w:sz w:val="24"/>
          <w:szCs w:val="24"/>
        </w:rPr>
        <w:t>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w:t>
      </w:r>
      <w:r w:rsidR="00EC71AF" w:rsidRPr="00CA4DA2">
        <w:rPr>
          <w:rFonts w:ascii="Times New Roman" w:hAnsi="Times New Roman" w:cs="Times New Roman"/>
          <w:sz w:val="24"/>
          <w:szCs w:val="24"/>
        </w:rPr>
        <w:t>й части закупочной документации</w:t>
      </w:r>
      <w:r w:rsidRPr="00CA4DA2">
        <w:rPr>
          <w:rFonts w:ascii="Times New Roman" w:hAnsi="Times New Roman" w:cs="Times New Roman"/>
          <w:sz w:val="24"/>
          <w:szCs w:val="24"/>
        </w:rPr>
        <w:t xml:space="preserve">. </w:t>
      </w:r>
    </w:p>
    <w:p w:rsidR="00390536" w:rsidRPr="00CA4DA2" w:rsidRDefault="000923A5" w:rsidP="0027417B">
      <w:pPr>
        <w:pStyle w:val="3b"/>
        <w:spacing w:after="0"/>
        <w:ind w:left="0" w:firstLine="709"/>
        <w:contextualSpacing/>
        <w:jc w:val="both"/>
        <w:rPr>
          <w:rFonts w:ascii="Times New Roman" w:hAnsi="Times New Roman" w:cs="Times New Roman"/>
          <w:color w:val="auto"/>
          <w:sz w:val="24"/>
          <w:szCs w:val="24"/>
        </w:rPr>
      </w:pPr>
      <w:r w:rsidRPr="00CA4DA2">
        <w:rPr>
          <w:rFonts w:ascii="Times New Roman" w:hAnsi="Times New Roman" w:cs="Times New Roman"/>
          <w:bCs/>
          <w:color w:val="auto"/>
          <w:sz w:val="24"/>
          <w:szCs w:val="24"/>
        </w:rPr>
        <w:t>1.3</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«Акт рабочей комиссии о приёмке оборудования после индивидуального испытания» - </w:t>
      </w:r>
      <w:r w:rsidR="00E85603" w:rsidRPr="00CA4DA2">
        <w:rPr>
          <w:rFonts w:ascii="Times New Roman" w:hAnsi="Times New Roman" w:cs="Times New Roman"/>
          <w:color w:val="auto"/>
          <w:sz w:val="24"/>
          <w:szCs w:val="24"/>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w:t>
      </w:r>
    </w:p>
    <w:p w:rsidR="00E85603" w:rsidRPr="00CA4DA2" w:rsidRDefault="000923A5" w:rsidP="0027417B">
      <w:pPr>
        <w:pStyle w:val="3b"/>
        <w:spacing w:after="0"/>
        <w:ind w:left="0" w:firstLine="709"/>
        <w:contextualSpacing/>
        <w:jc w:val="both"/>
        <w:rPr>
          <w:rFonts w:ascii="Times New Roman" w:hAnsi="Times New Roman" w:cs="Times New Roman"/>
          <w:color w:val="auto"/>
          <w:sz w:val="24"/>
          <w:szCs w:val="24"/>
        </w:rPr>
      </w:pPr>
      <w:r w:rsidRPr="00CA4DA2">
        <w:rPr>
          <w:rFonts w:ascii="Times New Roman" w:hAnsi="Times New Roman" w:cs="Times New Roman"/>
          <w:bCs/>
          <w:color w:val="auto"/>
          <w:sz w:val="24"/>
          <w:szCs w:val="24"/>
        </w:rPr>
        <w:t>1.4</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«Акт рабочей комиссии о приёмке оборудования после комплексного опробования» - </w:t>
      </w:r>
      <w:r w:rsidR="00E85603" w:rsidRPr="00CA4DA2">
        <w:rPr>
          <w:rFonts w:ascii="Times New Roman" w:hAnsi="Times New Roman" w:cs="Times New Roman"/>
          <w:color w:val="auto"/>
          <w:sz w:val="24"/>
          <w:szCs w:val="24"/>
        </w:rPr>
        <w:t xml:space="preserve">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bCs/>
          <w:sz w:val="24"/>
          <w:szCs w:val="24"/>
        </w:rPr>
        <w:t>1.</w:t>
      </w:r>
      <w:r w:rsidR="000923A5" w:rsidRPr="00CA4DA2">
        <w:rPr>
          <w:rFonts w:ascii="Times New Roman" w:hAnsi="Times New Roman" w:cs="Times New Roman"/>
          <w:bCs/>
          <w:sz w:val="24"/>
          <w:szCs w:val="24"/>
        </w:rPr>
        <w:t>5</w:t>
      </w:r>
      <w:r w:rsidRPr="00CA4DA2">
        <w:rPr>
          <w:rFonts w:ascii="Times New Roman" w:hAnsi="Times New Roman" w:cs="Times New Roman"/>
          <w:bCs/>
          <w:sz w:val="24"/>
          <w:szCs w:val="24"/>
        </w:rPr>
        <w:t>.</w:t>
      </w:r>
      <w:r w:rsidRPr="00CA4DA2">
        <w:rPr>
          <w:rFonts w:ascii="Times New Roman" w:hAnsi="Times New Roman" w:cs="Times New Roman"/>
          <w:b/>
          <w:bCs/>
          <w:sz w:val="24"/>
          <w:szCs w:val="24"/>
        </w:rPr>
        <w:t xml:space="preserve"> «Акт сверки расчетов»</w:t>
      </w:r>
      <w:r w:rsidRPr="00CA4DA2">
        <w:rPr>
          <w:rFonts w:ascii="Times New Roman" w:hAnsi="Times New Roman" w:cs="Times New Roman"/>
          <w:sz w:val="24"/>
          <w:szCs w:val="24"/>
        </w:rPr>
        <w:t xml:space="preserve"> - документ о ежеквартальной сверке расчетов между Сторонами. </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0923A5" w:rsidRPr="00CA4DA2">
        <w:rPr>
          <w:rFonts w:ascii="Times New Roman" w:hAnsi="Times New Roman" w:cs="Times New Roman"/>
          <w:sz w:val="24"/>
          <w:szCs w:val="24"/>
        </w:rPr>
        <w:t>6</w:t>
      </w:r>
      <w:r w:rsidRPr="00CA4DA2">
        <w:rPr>
          <w:rFonts w:ascii="Times New Roman" w:hAnsi="Times New Roman" w:cs="Times New Roman"/>
          <w:sz w:val="24"/>
          <w:szCs w:val="24"/>
        </w:rPr>
        <w:t xml:space="preserve">. </w:t>
      </w:r>
      <w:r w:rsidRPr="00CA4DA2">
        <w:rPr>
          <w:rFonts w:ascii="Times New Roman" w:hAnsi="Times New Roman" w:cs="Times New Roman"/>
          <w:b/>
          <w:sz w:val="24"/>
          <w:szCs w:val="24"/>
        </w:rPr>
        <w:t>«</w:t>
      </w:r>
      <w:r w:rsidR="0011469F" w:rsidRPr="00CA4DA2">
        <w:rPr>
          <w:rFonts w:ascii="Times New Roman" w:hAnsi="Times New Roman" w:cs="Times New Roman"/>
          <w:b/>
          <w:sz w:val="24"/>
          <w:szCs w:val="24"/>
        </w:rPr>
        <w:t>Приемка</w:t>
      </w:r>
      <w:r w:rsidRPr="00CA4DA2">
        <w:rPr>
          <w:rFonts w:ascii="Times New Roman" w:hAnsi="Times New Roman" w:cs="Times New Roman"/>
          <w:b/>
          <w:sz w:val="24"/>
          <w:szCs w:val="24"/>
        </w:rPr>
        <w:t xml:space="preserve"> в эксплуатацию»</w:t>
      </w:r>
      <w:r w:rsidRPr="00CA4DA2">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rsidR="00E85603" w:rsidRPr="00CA4DA2" w:rsidRDefault="000923A5"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bCs/>
          <w:sz w:val="24"/>
          <w:szCs w:val="24"/>
        </w:rPr>
        <w:t>1.7</w:t>
      </w:r>
      <w:r w:rsidR="00E85603" w:rsidRPr="00CA4DA2">
        <w:rPr>
          <w:rFonts w:ascii="Times New Roman" w:hAnsi="Times New Roman" w:cs="Times New Roman"/>
          <w:bCs/>
          <w:sz w:val="24"/>
          <w:szCs w:val="24"/>
        </w:rPr>
        <w:t>.</w:t>
      </w:r>
      <w:r w:rsidR="00E85603" w:rsidRPr="00CA4DA2">
        <w:rPr>
          <w:rFonts w:ascii="Times New Roman" w:hAnsi="Times New Roman" w:cs="Times New Roman"/>
          <w:b/>
          <w:bCs/>
          <w:sz w:val="24"/>
          <w:szCs w:val="24"/>
        </w:rPr>
        <w:t xml:space="preserve"> «Гарантийный срок»</w:t>
      </w:r>
      <w:r w:rsidR="00E85603" w:rsidRPr="00CA4DA2">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rsidR="00E85603" w:rsidRPr="00CA4DA2" w:rsidRDefault="000923A5" w:rsidP="0027417B">
      <w:pPr>
        <w:widowControl w:val="0"/>
        <w:spacing w:after="0" w:line="240" w:lineRule="auto"/>
        <w:ind w:firstLine="708"/>
        <w:contextualSpacing/>
        <w:jc w:val="both"/>
        <w:rPr>
          <w:rFonts w:ascii="Times New Roman" w:hAnsi="Times New Roman" w:cs="Times New Roman"/>
          <w:sz w:val="24"/>
          <w:szCs w:val="24"/>
        </w:rPr>
      </w:pPr>
      <w:r w:rsidRPr="00CA4DA2">
        <w:rPr>
          <w:rFonts w:ascii="Times New Roman" w:hAnsi="Times New Roman" w:cs="Times New Roman"/>
          <w:sz w:val="24"/>
          <w:szCs w:val="24"/>
        </w:rPr>
        <w:t>1.8</w:t>
      </w:r>
      <w:r w:rsidR="00E85603" w:rsidRPr="00CA4DA2">
        <w:rPr>
          <w:rFonts w:ascii="Times New Roman" w:hAnsi="Times New Roman" w:cs="Times New Roman"/>
          <w:sz w:val="24"/>
          <w:szCs w:val="24"/>
        </w:rPr>
        <w:t xml:space="preserve">. </w:t>
      </w:r>
      <w:r w:rsidR="00E85603" w:rsidRPr="00CA4DA2">
        <w:rPr>
          <w:rFonts w:ascii="Times New Roman" w:hAnsi="Times New Roman" w:cs="Times New Roman"/>
          <w:b/>
          <w:sz w:val="24"/>
          <w:szCs w:val="24"/>
        </w:rPr>
        <w:t>«Исполнитель по строительному контролю» -</w:t>
      </w:r>
    </w:p>
    <w:p w:rsidR="00E85603" w:rsidRPr="00CA4DA2" w:rsidRDefault="00E85603"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rsidR="00E85603" w:rsidRPr="00CA4DA2" w:rsidRDefault="00E85603"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lastRenderedPageBreak/>
        <w:t>б) Специализированная служба</w:t>
      </w:r>
      <w:r w:rsidR="001C3DD3" w:rsidRPr="00CA4DA2">
        <w:rPr>
          <w:rFonts w:ascii="Times New Roman" w:hAnsi="Times New Roman" w:cs="Times New Roman"/>
          <w:sz w:val="24"/>
          <w:szCs w:val="24"/>
        </w:rPr>
        <w:t>/работники</w:t>
      </w:r>
      <w:r w:rsidRPr="00CA4DA2">
        <w:rPr>
          <w:rFonts w:ascii="Times New Roman" w:hAnsi="Times New Roman" w:cs="Times New Roman"/>
          <w:sz w:val="24"/>
          <w:szCs w:val="24"/>
        </w:rPr>
        <w:t xml:space="preserve"> Заказчика, обладающ</w:t>
      </w:r>
      <w:r w:rsidR="001C3DD3" w:rsidRPr="00CA4DA2">
        <w:rPr>
          <w:rFonts w:ascii="Times New Roman" w:hAnsi="Times New Roman" w:cs="Times New Roman"/>
          <w:sz w:val="24"/>
          <w:szCs w:val="24"/>
        </w:rPr>
        <w:t>ие</w:t>
      </w:r>
      <w:r w:rsidRPr="00CA4DA2">
        <w:rPr>
          <w:rFonts w:ascii="Times New Roman" w:hAnsi="Times New Roman" w:cs="Times New Roman"/>
          <w:sz w:val="24"/>
          <w:szCs w:val="24"/>
        </w:rPr>
        <w:t xml:space="preserve"> соответствующим опытом, оборудованием </w:t>
      </w:r>
      <w:r w:rsidR="001C3DD3" w:rsidRPr="00CA4DA2">
        <w:rPr>
          <w:rFonts w:ascii="Times New Roman" w:hAnsi="Times New Roman" w:cs="Times New Roman"/>
          <w:sz w:val="24"/>
          <w:szCs w:val="24"/>
        </w:rPr>
        <w:t>и квалификацией для надзора за качеством капитального строительства</w:t>
      </w:r>
      <w:r w:rsidRPr="00CA4DA2">
        <w:rPr>
          <w:rFonts w:ascii="Times New Roman" w:hAnsi="Times New Roman" w:cs="Times New Roman"/>
          <w:sz w:val="24"/>
          <w:szCs w:val="24"/>
        </w:rPr>
        <w:t>, действующ</w:t>
      </w:r>
      <w:r w:rsidR="001C3DD3" w:rsidRPr="00CA4DA2">
        <w:rPr>
          <w:rFonts w:ascii="Times New Roman" w:hAnsi="Times New Roman" w:cs="Times New Roman"/>
          <w:sz w:val="24"/>
          <w:szCs w:val="24"/>
        </w:rPr>
        <w:t>ие</w:t>
      </w:r>
      <w:r w:rsidRPr="00CA4DA2">
        <w:rPr>
          <w:rFonts w:ascii="Times New Roman" w:hAnsi="Times New Roman" w:cs="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rsidR="00E85603" w:rsidRPr="00CA4DA2" w:rsidRDefault="000923A5" w:rsidP="0027417B">
      <w:pPr>
        <w:pStyle w:val="3b"/>
        <w:spacing w:after="0"/>
        <w:ind w:left="0" w:firstLine="709"/>
        <w:contextualSpacing/>
        <w:jc w:val="both"/>
        <w:rPr>
          <w:rFonts w:ascii="Times New Roman" w:hAnsi="Times New Roman" w:cs="Times New Roman"/>
          <w:color w:val="auto"/>
          <w:sz w:val="24"/>
          <w:szCs w:val="24"/>
        </w:rPr>
      </w:pPr>
      <w:r w:rsidRPr="00CA4DA2">
        <w:rPr>
          <w:rFonts w:ascii="Times New Roman" w:hAnsi="Times New Roman" w:cs="Times New Roman"/>
          <w:bCs/>
          <w:color w:val="auto"/>
          <w:sz w:val="24"/>
          <w:szCs w:val="24"/>
        </w:rPr>
        <w:t>1.9</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«Исполнительная документация» </w:t>
      </w:r>
      <w:r w:rsidR="00E85603" w:rsidRPr="00CA4DA2">
        <w:rPr>
          <w:rFonts w:ascii="Times New Roman" w:hAnsi="Times New Roman" w:cs="Times New Roman"/>
          <w:color w:val="auto"/>
          <w:sz w:val="24"/>
          <w:szCs w:val="24"/>
        </w:rPr>
        <w:t>-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CA4DA2">
        <w:rPr>
          <w:rFonts w:ascii="Times New Roman" w:hAnsi="Times New Roman" w:cs="Times New Roman"/>
          <w:color w:val="auto"/>
          <w:sz w:val="24"/>
          <w:szCs w:val="24"/>
        </w:rPr>
        <w:t xml:space="preserve"> и </w:t>
      </w:r>
      <w:r w:rsidR="00565B55" w:rsidRPr="00CA4DA2">
        <w:rPr>
          <w:rFonts w:ascii="Times New Roman" w:hAnsi="Times New Roman" w:cs="Times New Roman"/>
          <w:color w:val="auto"/>
          <w:sz w:val="24"/>
          <w:szCs w:val="24"/>
        </w:rPr>
        <w:t>Приказом ПАО «</w:t>
      </w:r>
      <w:r w:rsidR="00A31C7E">
        <w:rPr>
          <w:rFonts w:ascii="Times New Roman" w:hAnsi="Times New Roman" w:cs="Times New Roman"/>
          <w:kern w:val="28"/>
          <w:sz w:val="24"/>
          <w:szCs w:val="24"/>
        </w:rPr>
        <w:t>МРСК Центра</w:t>
      </w:r>
      <w:r w:rsidR="00565B55" w:rsidRPr="00CA4DA2">
        <w:rPr>
          <w:rFonts w:ascii="Times New Roman" w:hAnsi="Times New Roman" w:cs="Times New Roman"/>
          <w:color w:val="auto"/>
          <w:sz w:val="24"/>
          <w:szCs w:val="24"/>
        </w:rPr>
        <w:t>» от 28.04.2018 № 219-ЦА</w:t>
      </w:r>
      <w:r w:rsidR="00E85603" w:rsidRPr="00CA4DA2">
        <w:rPr>
          <w:rFonts w:ascii="Times New Roman" w:hAnsi="Times New Roman" w:cs="Times New Roman"/>
          <w:color w:val="auto"/>
          <w:sz w:val="24"/>
          <w:szCs w:val="24"/>
        </w:rPr>
        <w:t>.</w:t>
      </w:r>
    </w:p>
    <w:p w:rsidR="00E85603" w:rsidRPr="00CA4DA2" w:rsidRDefault="000923A5" w:rsidP="0027417B">
      <w:pPr>
        <w:pStyle w:val="3b"/>
        <w:spacing w:after="0"/>
        <w:ind w:left="0" w:firstLine="709"/>
        <w:contextualSpacing/>
        <w:jc w:val="both"/>
        <w:rPr>
          <w:rFonts w:ascii="Times New Roman" w:eastAsia="Times New Roman" w:hAnsi="Times New Roman" w:cs="Times New Roman"/>
          <w:b/>
          <w:bCs/>
          <w:color w:val="auto"/>
          <w:sz w:val="24"/>
          <w:szCs w:val="24"/>
        </w:rPr>
      </w:pPr>
      <w:r w:rsidRPr="00CA4DA2">
        <w:rPr>
          <w:rFonts w:ascii="Times New Roman" w:eastAsia="Times New Roman" w:hAnsi="Times New Roman" w:cs="Times New Roman"/>
          <w:b/>
          <w:bCs/>
          <w:color w:val="auto"/>
          <w:sz w:val="24"/>
          <w:szCs w:val="24"/>
        </w:rPr>
        <w:t xml:space="preserve"> </w:t>
      </w:r>
      <w:r w:rsidR="00E85603" w:rsidRPr="00CA4DA2">
        <w:rPr>
          <w:rFonts w:ascii="Times New Roman" w:eastAsia="Times New Roman" w:hAnsi="Times New Roman" w:cs="Times New Roman"/>
          <w:b/>
          <w:bCs/>
          <w:color w:val="auto"/>
          <w:sz w:val="24"/>
          <w:szCs w:val="24"/>
        </w:rPr>
        <w:t xml:space="preserve">«Исходно-разрешительная документация» - </w:t>
      </w:r>
      <w:r w:rsidR="00E85603" w:rsidRPr="00CA4DA2">
        <w:rPr>
          <w:rFonts w:ascii="Times New Roman" w:eastAsia="Times New Roman" w:hAnsi="Times New Roman" w:cs="Times New Roman"/>
          <w:bCs/>
          <w:color w:val="auto"/>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00712790">
        <w:rPr>
          <w:rFonts w:ascii="Times New Roman" w:eastAsia="Times New Roman" w:hAnsi="Times New Roman" w:cs="Times New Roman"/>
          <w:b/>
          <w:bCs/>
          <w:color w:val="auto"/>
          <w:sz w:val="24"/>
          <w:szCs w:val="24"/>
        </w:rPr>
        <w:t xml:space="preserve"> </w:t>
      </w:r>
    </w:p>
    <w:p w:rsidR="00E85603" w:rsidRPr="00CA4DA2" w:rsidRDefault="000923A5" w:rsidP="0027417B">
      <w:pPr>
        <w:pStyle w:val="3b"/>
        <w:spacing w:after="0"/>
        <w:ind w:left="0"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bCs/>
          <w:color w:val="auto"/>
          <w:sz w:val="24"/>
          <w:szCs w:val="24"/>
        </w:rPr>
        <w:t>1.10</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«Консервация Объекта» </w:t>
      </w:r>
      <w:r w:rsidR="00E85603" w:rsidRPr="00CA4DA2">
        <w:rPr>
          <w:rFonts w:ascii="Times New Roman" w:hAnsi="Times New Roman" w:cs="Times New Roman"/>
          <w:color w:val="auto"/>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r w:rsidR="00712790">
        <w:rPr>
          <w:rFonts w:ascii="Times New Roman" w:hAnsi="Times New Roman" w:cs="Times New Roman"/>
          <w:color w:val="auto"/>
          <w:sz w:val="24"/>
          <w:szCs w:val="24"/>
        </w:rPr>
        <w:t xml:space="preserve"> </w:t>
      </w:r>
      <w:r w:rsidR="00E85603" w:rsidRPr="00CA4DA2">
        <w:rPr>
          <w:rFonts w:ascii="Times New Roman" w:hAnsi="Times New Roman" w:cs="Times New Roman"/>
          <w:color w:val="auto"/>
          <w:sz w:val="24"/>
          <w:szCs w:val="24"/>
        </w:rPr>
        <w:t>(Постановление Правительства РФ от 30.09.2011г № 802).</w:t>
      </w:r>
    </w:p>
    <w:p w:rsidR="00E85603" w:rsidRPr="00CA4DA2" w:rsidRDefault="00316918" w:rsidP="0027417B">
      <w:pPr>
        <w:pStyle w:val="3b"/>
        <w:spacing w:after="0"/>
        <w:ind w:left="0" w:firstLine="709"/>
        <w:contextualSpacing/>
        <w:jc w:val="both"/>
        <w:rPr>
          <w:rFonts w:ascii="Times New Roman" w:hAnsi="Times New Roman" w:cs="Times New Roman"/>
          <w:color w:val="auto"/>
          <w:sz w:val="24"/>
          <w:szCs w:val="24"/>
        </w:rPr>
      </w:pPr>
      <w:r w:rsidRPr="00CA4DA2">
        <w:rPr>
          <w:rFonts w:ascii="Times New Roman" w:hAnsi="Times New Roman" w:cs="Times New Roman"/>
          <w:bCs/>
          <w:color w:val="auto"/>
          <w:sz w:val="24"/>
          <w:szCs w:val="24"/>
        </w:rPr>
        <w:t>1.11</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«Материалы и оборудование</w:t>
      </w:r>
      <w:r w:rsidR="00E85603" w:rsidRPr="00CA4DA2">
        <w:rPr>
          <w:rFonts w:ascii="Times New Roman" w:hAnsi="Times New Roman" w:cs="Times New Roman"/>
          <w:color w:val="auto"/>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rsidR="00E85603" w:rsidRPr="00CA4DA2" w:rsidRDefault="00316918" w:rsidP="0027417B">
      <w:pPr>
        <w:pStyle w:val="3b"/>
        <w:spacing w:after="0"/>
        <w:ind w:left="0" w:firstLine="709"/>
        <w:contextualSpacing/>
        <w:jc w:val="both"/>
        <w:rPr>
          <w:rFonts w:ascii="Times New Roman" w:hAnsi="Times New Roman" w:cs="Times New Roman"/>
          <w:color w:val="auto"/>
          <w:sz w:val="24"/>
          <w:szCs w:val="24"/>
        </w:rPr>
      </w:pPr>
      <w:r w:rsidRPr="00CA4DA2">
        <w:rPr>
          <w:rFonts w:ascii="Times New Roman" w:hAnsi="Times New Roman" w:cs="Times New Roman"/>
          <w:bCs/>
          <w:color w:val="auto"/>
          <w:sz w:val="24"/>
          <w:szCs w:val="24"/>
        </w:rPr>
        <w:t>1.12</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«Нормативные акты в области проектирования и строительства» - </w:t>
      </w:r>
      <w:r w:rsidR="00E85603" w:rsidRPr="00CA4DA2">
        <w:rPr>
          <w:rFonts w:ascii="Times New Roman" w:hAnsi="Times New Roman" w:cs="Times New Roman"/>
          <w:color w:val="auto"/>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E85603" w:rsidRPr="009516DD" w:rsidRDefault="00E85603" w:rsidP="009516DD">
      <w:pPr>
        <w:pStyle w:val="3b"/>
        <w:spacing w:after="0"/>
        <w:ind w:left="0" w:firstLine="709"/>
        <w:contextualSpacing/>
        <w:jc w:val="both"/>
        <w:rPr>
          <w:rFonts w:ascii="Times New Roman" w:eastAsia="Times New Roman" w:hAnsi="Times New Roman" w:cs="Times New Roman"/>
          <w:b/>
          <w:bCs/>
          <w:color w:val="auto"/>
          <w:sz w:val="24"/>
          <w:szCs w:val="24"/>
        </w:rPr>
      </w:pPr>
      <w:r w:rsidRPr="00CA4DA2">
        <w:rPr>
          <w:rFonts w:ascii="Times New Roman" w:hAnsi="Times New Roman" w:cs="Times New Roman"/>
          <w:bCs/>
          <w:color w:val="auto"/>
          <w:sz w:val="24"/>
          <w:szCs w:val="24"/>
        </w:rPr>
        <w:t>1.1</w:t>
      </w:r>
      <w:r w:rsidR="00DC4386" w:rsidRPr="00CA4DA2">
        <w:rPr>
          <w:rFonts w:ascii="Times New Roman" w:hAnsi="Times New Roman" w:cs="Times New Roman"/>
          <w:bCs/>
          <w:color w:val="auto"/>
          <w:sz w:val="24"/>
          <w:szCs w:val="24"/>
        </w:rPr>
        <w:t>3</w:t>
      </w:r>
      <w:r w:rsidRPr="00CA4DA2">
        <w:rPr>
          <w:rFonts w:ascii="Times New Roman" w:hAnsi="Times New Roman" w:cs="Times New Roman"/>
          <w:bCs/>
          <w:color w:val="auto"/>
          <w:sz w:val="24"/>
          <w:szCs w:val="24"/>
        </w:rPr>
        <w:t>.</w:t>
      </w:r>
      <w:r w:rsidRPr="00CA4DA2">
        <w:rPr>
          <w:rFonts w:ascii="Times New Roman" w:hAnsi="Times New Roman" w:cs="Times New Roman"/>
          <w:b/>
          <w:bCs/>
          <w:color w:val="auto"/>
          <w:sz w:val="24"/>
          <w:szCs w:val="24"/>
        </w:rPr>
        <w:t xml:space="preserve"> </w:t>
      </w:r>
      <w:r w:rsidRPr="00CA4DA2">
        <w:rPr>
          <w:rFonts w:ascii="Times New Roman" w:eastAsia="Times New Roman" w:hAnsi="Times New Roman" w:cs="Times New Roman"/>
          <w:b/>
          <w:bCs/>
          <w:color w:val="auto"/>
          <w:sz w:val="24"/>
          <w:szCs w:val="24"/>
        </w:rPr>
        <w:t xml:space="preserve">Объект капитального строительства - </w:t>
      </w:r>
      <w:r w:rsidRPr="00CA4DA2">
        <w:rPr>
          <w:rFonts w:ascii="Times New Roman" w:eastAsia="Times New Roman" w:hAnsi="Times New Roman" w:cs="Times New Roman"/>
          <w:bCs/>
          <w:color w:val="auto"/>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85603" w:rsidRPr="00CA4DA2" w:rsidRDefault="00DC4386" w:rsidP="0027417B">
      <w:pPr>
        <w:pStyle w:val="3b"/>
        <w:spacing w:after="0"/>
        <w:ind w:left="0"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bCs/>
          <w:color w:val="auto"/>
          <w:sz w:val="24"/>
          <w:szCs w:val="24"/>
        </w:rPr>
        <w:t>1.14</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w:t>
      </w:r>
      <w:r w:rsidR="00510596" w:rsidRPr="00CA4DA2">
        <w:rPr>
          <w:rFonts w:ascii="Times New Roman" w:hAnsi="Times New Roman" w:cs="Times New Roman"/>
          <w:b/>
          <w:bCs/>
          <w:color w:val="auto"/>
          <w:sz w:val="24"/>
          <w:szCs w:val="24"/>
        </w:rPr>
        <w:t>«</w:t>
      </w:r>
      <w:r w:rsidR="00E85603" w:rsidRPr="00CA4DA2">
        <w:rPr>
          <w:rFonts w:ascii="Times New Roman" w:hAnsi="Times New Roman" w:cs="Times New Roman"/>
          <w:b/>
          <w:bCs/>
          <w:color w:val="auto"/>
          <w:sz w:val="24"/>
          <w:szCs w:val="24"/>
        </w:rPr>
        <w:t>Срок</w:t>
      </w:r>
      <w:r w:rsidR="00510596" w:rsidRPr="00CA4DA2">
        <w:rPr>
          <w:rFonts w:ascii="Times New Roman" w:hAnsi="Times New Roman" w:cs="Times New Roman"/>
          <w:b/>
          <w:bCs/>
          <w:color w:val="auto"/>
          <w:sz w:val="24"/>
          <w:szCs w:val="24"/>
        </w:rPr>
        <w:t>»</w:t>
      </w:r>
      <w:r w:rsidR="00E85603" w:rsidRPr="00CA4DA2">
        <w:rPr>
          <w:rFonts w:ascii="Times New Roman" w:hAnsi="Times New Roman" w:cs="Times New Roman"/>
          <w:b/>
          <w:bCs/>
          <w:color w:val="auto"/>
          <w:sz w:val="24"/>
          <w:szCs w:val="24"/>
        </w:rPr>
        <w:t xml:space="preserve"> - </w:t>
      </w:r>
      <w:r w:rsidR="00E85603" w:rsidRPr="00CA4DA2">
        <w:rPr>
          <w:rFonts w:ascii="Times New Roman" w:hAnsi="Times New Roman" w:cs="Times New Roman"/>
          <w:color w:val="auto"/>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CA4DA2">
        <w:rPr>
          <w:rFonts w:ascii="Times New Roman" w:hAnsi="Times New Roman" w:cs="Times New Roman"/>
          <w:color w:val="auto"/>
          <w:sz w:val="24"/>
          <w:szCs w:val="24"/>
        </w:rPr>
        <w:t xml:space="preserve"> либо дата исполнения Договора</w:t>
      </w:r>
      <w:r w:rsidR="00E85603" w:rsidRPr="00CA4DA2">
        <w:rPr>
          <w:rFonts w:ascii="Times New Roman" w:hAnsi="Times New Roman" w:cs="Times New Roman"/>
          <w:color w:val="auto"/>
          <w:sz w:val="24"/>
          <w:szCs w:val="24"/>
        </w:rPr>
        <w:t xml:space="preserve"> </w:t>
      </w:r>
    </w:p>
    <w:p w:rsidR="00E85603" w:rsidRPr="00CA4DA2" w:rsidRDefault="00DC4386" w:rsidP="0027417B">
      <w:pPr>
        <w:pStyle w:val="3b"/>
        <w:spacing w:after="0"/>
        <w:ind w:left="0"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bCs/>
          <w:color w:val="auto"/>
          <w:sz w:val="24"/>
          <w:szCs w:val="24"/>
        </w:rPr>
        <w:lastRenderedPageBreak/>
        <w:t>1.15</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«Работы» </w:t>
      </w:r>
      <w:r w:rsidR="00E85603" w:rsidRPr="00CA4DA2">
        <w:rPr>
          <w:rFonts w:ascii="Times New Roman" w:hAnsi="Times New Roman" w:cs="Times New Roman"/>
          <w:color w:val="auto"/>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CA4DA2">
        <w:rPr>
          <w:rFonts w:ascii="Times New Roman" w:hAnsi="Times New Roman" w:cs="Times New Roman"/>
          <w:color w:val="auto"/>
          <w:sz w:val="24"/>
          <w:szCs w:val="24"/>
        </w:rPr>
        <w:t>комиссией,</w:t>
      </w:r>
      <w:r w:rsidR="00E85603" w:rsidRPr="00CA4DA2">
        <w:rPr>
          <w:rFonts w:ascii="Times New Roman" w:hAnsi="Times New Roman" w:cs="Times New Roman"/>
          <w:color w:val="auto"/>
          <w:sz w:val="24"/>
          <w:szCs w:val="24"/>
        </w:rPr>
        <w:t xml:space="preserve"> а также устранение выявленных в течение Гарантийного срока недостатков.</w:t>
      </w:r>
    </w:p>
    <w:p w:rsidR="00E85603" w:rsidRDefault="00DC4386" w:rsidP="0027417B">
      <w:pPr>
        <w:pStyle w:val="3b"/>
        <w:spacing w:after="0"/>
        <w:ind w:left="0" w:firstLine="709"/>
        <w:contextualSpacing/>
        <w:jc w:val="both"/>
        <w:rPr>
          <w:rFonts w:ascii="Times New Roman" w:hAnsi="Times New Roman" w:cs="Times New Roman"/>
          <w:color w:val="auto"/>
          <w:sz w:val="24"/>
          <w:szCs w:val="24"/>
        </w:rPr>
      </w:pPr>
      <w:r w:rsidRPr="00CA4DA2">
        <w:rPr>
          <w:rFonts w:ascii="Times New Roman" w:hAnsi="Times New Roman" w:cs="Times New Roman"/>
          <w:bCs/>
          <w:color w:val="auto"/>
          <w:sz w:val="24"/>
          <w:szCs w:val="24"/>
        </w:rPr>
        <w:t>1.16</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«Скрытые работы» - </w:t>
      </w:r>
      <w:r w:rsidR="00E85603" w:rsidRPr="00CA4DA2">
        <w:rPr>
          <w:rFonts w:ascii="Times New Roman" w:hAnsi="Times New Roman" w:cs="Times New Roman"/>
          <w:color w:val="auto"/>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E85603" w:rsidRPr="00CA4DA2" w:rsidRDefault="00DC4386" w:rsidP="0027417B">
      <w:pPr>
        <w:pStyle w:val="3b"/>
        <w:spacing w:after="0"/>
        <w:ind w:left="0"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bCs/>
          <w:color w:val="auto"/>
          <w:sz w:val="24"/>
          <w:szCs w:val="24"/>
        </w:rPr>
        <w:t>1.1</w:t>
      </w:r>
      <w:r w:rsidR="00DF799E">
        <w:rPr>
          <w:rFonts w:ascii="Times New Roman" w:hAnsi="Times New Roman" w:cs="Times New Roman"/>
          <w:bCs/>
          <w:color w:val="auto"/>
          <w:sz w:val="24"/>
          <w:szCs w:val="24"/>
        </w:rPr>
        <w:t>7</w:t>
      </w:r>
      <w:r w:rsidR="00E85603" w:rsidRPr="00CA4DA2">
        <w:rPr>
          <w:rFonts w:ascii="Times New Roman" w:hAnsi="Times New Roman" w:cs="Times New Roman"/>
          <w:bCs/>
          <w:color w:val="auto"/>
          <w:sz w:val="24"/>
          <w:szCs w:val="24"/>
        </w:rPr>
        <w:t>.</w:t>
      </w:r>
      <w:r w:rsidR="00E85603" w:rsidRPr="00CA4DA2">
        <w:rPr>
          <w:rFonts w:ascii="Times New Roman" w:hAnsi="Times New Roman" w:cs="Times New Roman"/>
          <w:b/>
          <w:bCs/>
          <w:color w:val="auto"/>
          <w:sz w:val="24"/>
          <w:szCs w:val="24"/>
        </w:rPr>
        <w:t xml:space="preserve"> «Справка о стоимости выполненных работ и затрат» </w:t>
      </w:r>
      <w:r w:rsidR="00E85603" w:rsidRPr="00CA4DA2">
        <w:rPr>
          <w:rFonts w:ascii="Times New Roman" w:hAnsi="Times New Roman" w:cs="Times New Roman"/>
          <w:color w:val="auto"/>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rsidR="00E85603" w:rsidRPr="009F3716" w:rsidRDefault="00DF799E" w:rsidP="0027417B">
      <w:pPr>
        <w:pStyle w:val="3b"/>
        <w:spacing w:after="0"/>
        <w:ind w:left="0" w:firstLine="709"/>
        <w:contextualSpacing/>
        <w:jc w:val="both"/>
        <w:rPr>
          <w:rFonts w:ascii="Times New Roman" w:hAnsi="Times New Roman" w:cs="Times New Roman"/>
          <w:bCs/>
          <w:color w:val="auto"/>
          <w:sz w:val="24"/>
          <w:szCs w:val="24"/>
        </w:rPr>
      </w:pPr>
      <w:r>
        <w:rPr>
          <w:rFonts w:ascii="Times New Roman" w:hAnsi="Times New Roman" w:cs="Times New Roman"/>
          <w:bCs/>
          <w:color w:val="auto"/>
          <w:sz w:val="24"/>
          <w:szCs w:val="24"/>
        </w:rPr>
        <w:t>1.18</w:t>
      </w:r>
      <w:r w:rsidR="004F33AD">
        <w:rPr>
          <w:rFonts w:ascii="Times New Roman" w:hAnsi="Times New Roman" w:cs="Times New Roman"/>
          <w:bCs/>
          <w:color w:val="auto"/>
          <w:sz w:val="24"/>
          <w:szCs w:val="24"/>
        </w:rPr>
        <w:t>.</w:t>
      </w:r>
      <w:r w:rsidR="00E85603" w:rsidRPr="009F3716">
        <w:rPr>
          <w:rFonts w:ascii="Times New Roman" w:hAnsi="Times New Roman" w:cs="Times New Roman"/>
          <w:bCs/>
          <w:color w:val="auto"/>
          <w:sz w:val="24"/>
          <w:szCs w:val="24"/>
        </w:rPr>
        <w:t xml:space="preserve"> </w:t>
      </w:r>
      <w:r w:rsidR="00E85603" w:rsidRPr="009F3716">
        <w:rPr>
          <w:rFonts w:ascii="Times New Roman" w:hAnsi="Times New Roman" w:cs="Times New Roman"/>
          <w:b/>
          <w:bCs/>
          <w:color w:val="auto"/>
          <w:sz w:val="24"/>
          <w:szCs w:val="24"/>
        </w:rPr>
        <w:t>«Специализированные организации»</w:t>
      </w:r>
      <w:r w:rsidR="00E85603" w:rsidRPr="009F3716">
        <w:rPr>
          <w:rFonts w:ascii="Times New Roman" w:hAnsi="Times New Roman" w:cs="Times New Roman"/>
          <w:bCs/>
          <w:color w:val="auto"/>
          <w:sz w:val="24"/>
          <w:szCs w:val="24"/>
        </w:rPr>
        <w:t xml:space="preserve"> - 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3949D1" w:rsidRPr="00CA4DA2" w:rsidRDefault="00DF799E" w:rsidP="0027417B">
      <w:pPr>
        <w:widowControl w:val="0"/>
        <w:spacing w:line="240" w:lineRule="auto"/>
        <w:ind w:firstLine="708"/>
        <w:contextualSpacing/>
        <w:jc w:val="both"/>
        <w:rPr>
          <w:rFonts w:ascii="Times New Roman" w:hAnsi="Times New Roman" w:cs="Times New Roman"/>
          <w:kern w:val="28"/>
          <w:sz w:val="24"/>
          <w:szCs w:val="24"/>
        </w:rPr>
      </w:pPr>
      <w:r>
        <w:rPr>
          <w:rFonts w:ascii="Times New Roman" w:hAnsi="Times New Roman" w:cs="Times New Roman"/>
          <w:sz w:val="24"/>
          <w:szCs w:val="24"/>
        </w:rPr>
        <w:t>1.19</w:t>
      </w:r>
      <w:r w:rsidR="00E85603" w:rsidRPr="00CA4DA2">
        <w:rPr>
          <w:rFonts w:ascii="Times New Roman" w:hAnsi="Times New Roman" w:cs="Times New Roman"/>
          <w:sz w:val="24"/>
          <w:szCs w:val="24"/>
        </w:rPr>
        <w:t>.</w:t>
      </w:r>
      <w:r w:rsidR="00E85603" w:rsidRPr="00CA4DA2">
        <w:rPr>
          <w:rFonts w:ascii="Times New Roman" w:hAnsi="Times New Roman" w:cs="Times New Roman"/>
          <w:b/>
          <w:sz w:val="24"/>
          <w:szCs w:val="24"/>
        </w:rPr>
        <w:t xml:space="preserve"> «Строительный контроль»</w:t>
      </w:r>
      <w:r w:rsidR="00E85603" w:rsidRPr="00CA4DA2">
        <w:rPr>
          <w:rFonts w:ascii="Times New Roman" w:hAnsi="Times New Roman" w:cs="Times New Roman"/>
          <w:sz w:val="24"/>
          <w:szCs w:val="24"/>
        </w:rPr>
        <w:t xml:space="preserve"> - к</w:t>
      </w:r>
      <w:r w:rsidR="00E85603" w:rsidRPr="00CA4DA2">
        <w:rPr>
          <w:rFonts w:ascii="Times New Roman" w:hAnsi="Times New Roman" w:cs="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CA4DA2">
        <w:rPr>
          <w:rFonts w:ascii="Times New Roman" w:hAnsi="Times New Roman" w:cs="Times New Roman"/>
          <w:kern w:val="28"/>
          <w:sz w:val="24"/>
          <w:szCs w:val="24"/>
        </w:rPr>
        <w:t xml:space="preserve">, </w:t>
      </w:r>
      <w:r w:rsidR="003949D1" w:rsidRPr="00CA4DA2">
        <w:rPr>
          <w:rFonts w:ascii="Times New Roman" w:hAnsi="Times New Roman" w:cs="Times New Roman"/>
          <w:kern w:val="28"/>
          <w:sz w:val="24"/>
          <w:szCs w:val="24"/>
        </w:rPr>
        <w:t>«Порядок осуществления строительного контроля на объе</w:t>
      </w:r>
      <w:r w:rsidR="00B12DB1">
        <w:rPr>
          <w:rFonts w:ascii="Times New Roman" w:hAnsi="Times New Roman" w:cs="Times New Roman"/>
          <w:kern w:val="28"/>
          <w:sz w:val="24"/>
          <w:szCs w:val="24"/>
        </w:rPr>
        <w:t xml:space="preserve">ктах электросетевого комплекса </w:t>
      </w:r>
      <w:r w:rsidR="003949D1" w:rsidRPr="00CA4DA2">
        <w:rPr>
          <w:rFonts w:ascii="Times New Roman" w:hAnsi="Times New Roman" w:cs="Times New Roman"/>
          <w:kern w:val="28"/>
          <w:sz w:val="24"/>
          <w:szCs w:val="24"/>
        </w:rPr>
        <w:t>ПАО «</w:t>
      </w:r>
      <w:r w:rsidR="00A31C7E">
        <w:rPr>
          <w:rFonts w:ascii="Times New Roman" w:hAnsi="Times New Roman" w:cs="Times New Roman"/>
          <w:kern w:val="28"/>
          <w:sz w:val="24"/>
          <w:szCs w:val="24"/>
        </w:rPr>
        <w:t>Россети Центр</w:t>
      </w:r>
      <w:r w:rsidR="003949D1" w:rsidRPr="00CA4DA2">
        <w:rPr>
          <w:rFonts w:ascii="Times New Roman" w:hAnsi="Times New Roman" w:cs="Times New Roman"/>
          <w:kern w:val="28"/>
          <w:sz w:val="24"/>
          <w:szCs w:val="24"/>
        </w:rPr>
        <w:t>» и ПАО «</w:t>
      </w:r>
      <w:r w:rsidR="00A31C7E">
        <w:rPr>
          <w:rFonts w:ascii="Times New Roman" w:hAnsi="Times New Roman" w:cs="Times New Roman"/>
          <w:kern w:val="28"/>
          <w:sz w:val="24"/>
          <w:szCs w:val="24"/>
        </w:rPr>
        <w:t>МРСК Центра</w:t>
      </w:r>
      <w:r w:rsidR="00B12DB1" w:rsidRPr="00B12DB1">
        <w:rPr>
          <w:rFonts w:ascii="Times New Roman" w:hAnsi="Times New Roman" w:cs="Times New Roman"/>
          <w:kern w:val="28"/>
          <w:sz w:val="24"/>
          <w:szCs w:val="24"/>
        </w:rPr>
        <w:t xml:space="preserve"> </w:t>
      </w:r>
      <w:r w:rsidR="003949D1" w:rsidRPr="00CA4DA2">
        <w:rPr>
          <w:rFonts w:ascii="Times New Roman" w:hAnsi="Times New Roman" w:cs="Times New Roman"/>
          <w:kern w:val="28"/>
          <w:sz w:val="24"/>
          <w:szCs w:val="24"/>
        </w:rPr>
        <w:t>и Приволжья» РК БП 20/02-02/2018</w:t>
      </w:r>
    </w:p>
    <w:p w:rsidR="00E85603" w:rsidRPr="00CA4DA2" w:rsidRDefault="00DF799E" w:rsidP="0027417B">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1.20</w:t>
      </w:r>
      <w:r w:rsidR="00E85603" w:rsidRPr="00CA4DA2">
        <w:rPr>
          <w:rFonts w:ascii="Times New Roman" w:hAnsi="Times New Roman" w:cs="Times New Roman"/>
          <w:bCs/>
          <w:sz w:val="24"/>
          <w:szCs w:val="24"/>
        </w:rPr>
        <w:t>.</w:t>
      </w:r>
      <w:r w:rsidR="00E85603" w:rsidRPr="00CA4DA2">
        <w:rPr>
          <w:rFonts w:ascii="Times New Roman" w:hAnsi="Times New Roman" w:cs="Times New Roman"/>
          <w:b/>
          <w:bCs/>
          <w:sz w:val="24"/>
          <w:szCs w:val="24"/>
        </w:rPr>
        <w:t xml:space="preserve"> «Субподрядчик»</w:t>
      </w:r>
      <w:r w:rsidR="00E85603" w:rsidRPr="00CA4DA2">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rsidR="00E85603" w:rsidRPr="00CA4DA2" w:rsidRDefault="00DF799E" w:rsidP="0027417B">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1.21</w:t>
      </w:r>
      <w:r w:rsidR="00E85603" w:rsidRPr="00CA4DA2">
        <w:rPr>
          <w:rFonts w:ascii="Times New Roman" w:hAnsi="Times New Roman" w:cs="Times New Roman"/>
          <w:sz w:val="24"/>
          <w:szCs w:val="24"/>
        </w:rPr>
        <w:t xml:space="preserve">. </w:t>
      </w:r>
      <w:r w:rsidR="00E85603" w:rsidRPr="00CA4DA2">
        <w:rPr>
          <w:rFonts w:ascii="Times New Roman" w:hAnsi="Times New Roman" w:cs="Times New Roman"/>
          <w:b/>
          <w:sz w:val="24"/>
          <w:szCs w:val="24"/>
        </w:rPr>
        <w:t>«Уполномоченный (ответственный) представитель Исполнителя по строительному контролю»</w:t>
      </w:r>
      <w:r w:rsidR="00E85603" w:rsidRPr="00CA4DA2">
        <w:rPr>
          <w:rFonts w:ascii="Times New Roman" w:hAnsi="Times New Roman" w:cs="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rsidR="00E85603" w:rsidRPr="00CA4DA2" w:rsidRDefault="00DF799E"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1.22</w:t>
      </w:r>
      <w:r w:rsidR="00E85603" w:rsidRPr="00CA4DA2">
        <w:rPr>
          <w:rFonts w:ascii="Times New Roman" w:hAnsi="Times New Roman" w:cs="Times New Roman"/>
          <w:bCs/>
          <w:sz w:val="24"/>
          <w:szCs w:val="24"/>
        </w:rPr>
        <w:t>.</w:t>
      </w:r>
      <w:r w:rsidR="00E85603" w:rsidRPr="00CA4DA2">
        <w:rPr>
          <w:rFonts w:ascii="Times New Roman" w:hAnsi="Times New Roman" w:cs="Times New Roman"/>
          <w:b/>
          <w:bCs/>
          <w:sz w:val="24"/>
          <w:szCs w:val="24"/>
        </w:rPr>
        <w:t xml:space="preserve"> «Цена Договора» - </w:t>
      </w:r>
      <w:r w:rsidR="00E85603" w:rsidRPr="00CA4DA2">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rsidR="00E85603" w:rsidRPr="00CA4DA2" w:rsidRDefault="00DF799E"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1.23</w:t>
      </w:r>
      <w:r w:rsidR="00E85603" w:rsidRPr="00CA4DA2">
        <w:rPr>
          <w:rFonts w:ascii="Times New Roman" w:hAnsi="Times New Roman" w:cs="Times New Roman"/>
          <w:sz w:val="24"/>
          <w:szCs w:val="24"/>
        </w:rPr>
        <w:t>.</w:t>
      </w:r>
      <w:r w:rsidR="00E85603" w:rsidRPr="00CA4DA2">
        <w:rPr>
          <w:rFonts w:ascii="Times New Roman" w:hAnsi="Times New Roman" w:cs="Times New Roman"/>
          <w:b/>
          <w:sz w:val="24"/>
          <w:szCs w:val="24"/>
        </w:rPr>
        <w:t xml:space="preserve"> «Этап работ»</w:t>
      </w:r>
      <w:r w:rsidR="00E85603" w:rsidRPr="00CA4DA2">
        <w:rPr>
          <w:rFonts w:ascii="Times New Roman" w:hAnsi="Times New Roman" w:cs="Times New Roman"/>
          <w:sz w:val="24"/>
          <w:szCs w:val="24"/>
        </w:rPr>
        <w:t xml:space="preserve"> -</w:t>
      </w:r>
      <w:r w:rsidR="00712790">
        <w:rPr>
          <w:rFonts w:ascii="Times New Roman" w:hAnsi="Times New Roman" w:cs="Times New Roman"/>
          <w:sz w:val="24"/>
          <w:szCs w:val="24"/>
        </w:rPr>
        <w:t xml:space="preserve"> </w:t>
      </w:r>
      <w:r w:rsidR="00E85603" w:rsidRPr="00CA4DA2">
        <w:rPr>
          <w:rFonts w:ascii="Times New Roman" w:hAnsi="Times New Roman" w:cs="Times New Roman"/>
          <w:sz w:val="24"/>
          <w:szCs w:val="24"/>
        </w:rPr>
        <w:t>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rsidR="00E85603" w:rsidRPr="00CA4DA2" w:rsidRDefault="00DF799E"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1.24</w:t>
      </w:r>
      <w:r w:rsidR="00E85603" w:rsidRPr="00CA4DA2">
        <w:rPr>
          <w:rFonts w:ascii="Times New Roman" w:hAnsi="Times New Roman" w:cs="Times New Roman"/>
          <w:sz w:val="24"/>
          <w:szCs w:val="24"/>
        </w:rPr>
        <w:t>.</w:t>
      </w:r>
      <w:r w:rsidR="00E85603" w:rsidRPr="00CA4DA2">
        <w:rPr>
          <w:rFonts w:ascii="Times New Roman" w:hAnsi="Times New Roman" w:cs="Times New Roman"/>
          <w:b/>
          <w:sz w:val="24"/>
          <w:szCs w:val="24"/>
        </w:rPr>
        <w:t xml:space="preserve"> «Этап строительства»</w:t>
      </w:r>
      <w:r w:rsidR="00E85603" w:rsidRPr="00CA4DA2">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CA4DA2">
        <w:rPr>
          <w:rFonts w:ascii="Times New Roman" w:hAnsi="Times New Roman" w:cs="Times New Roman"/>
          <w:sz w:val="24"/>
          <w:szCs w:val="24"/>
        </w:rPr>
        <w:t xml:space="preserve"> в объеме предусмотренном проектно-сметной документации</w:t>
      </w:r>
      <w:r w:rsidR="00E85603" w:rsidRPr="00CA4DA2">
        <w:rPr>
          <w:rFonts w:ascii="Times New Roman" w:hAnsi="Times New Roman" w:cs="Times New Roman"/>
          <w:sz w:val="24"/>
          <w:szCs w:val="24"/>
        </w:rPr>
        <w:t>).</w:t>
      </w:r>
    </w:p>
    <w:p w:rsidR="00E85603" w:rsidRPr="00CA4DA2" w:rsidRDefault="00DF799E"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1.25</w:t>
      </w:r>
      <w:r w:rsidR="00E85603" w:rsidRPr="00CA4DA2">
        <w:rPr>
          <w:rFonts w:ascii="Times New Roman" w:hAnsi="Times New Roman" w:cs="Times New Roman"/>
          <w:sz w:val="24"/>
          <w:szCs w:val="24"/>
        </w:rPr>
        <w:t xml:space="preserve">. </w:t>
      </w:r>
      <w:r w:rsidR="00E85603" w:rsidRPr="00CA4DA2">
        <w:rPr>
          <w:rFonts w:ascii="Times New Roman" w:hAnsi="Times New Roman" w:cs="Times New Roman"/>
          <w:b/>
          <w:sz w:val="24"/>
          <w:szCs w:val="24"/>
        </w:rPr>
        <w:t>«Переустройство»</w:t>
      </w:r>
      <w:r w:rsidR="00E85603" w:rsidRPr="00CA4DA2">
        <w:rPr>
          <w:rFonts w:ascii="Times New Roman" w:hAnsi="Times New Roman" w:cs="Times New Roman"/>
          <w:sz w:val="24"/>
          <w:szCs w:val="24"/>
        </w:rPr>
        <w:t xml:space="preserve"> - комплекс работ по реконструкции действующих объектов третьих лиц;</w:t>
      </w:r>
    </w:p>
    <w:p w:rsidR="00E85603" w:rsidRPr="00CA4DA2" w:rsidRDefault="00DF799E"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1.26</w:t>
      </w:r>
      <w:r w:rsidR="00E85603" w:rsidRPr="00CA4DA2">
        <w:rPr>
          <w:rFonts w:ascii="Times New Roman" w:hAnsi="Times New Roman" w:cs="Times New Roman"/>
          <w:sz w:val="24"/>
          <w:szCs w:val="24"/>
        </w:rPr>
        <w:t xml:space="preserve">. </w:t>
      </w:r>
      <w:r w:rsidR="00E85603" w:rsidRPr="00CA4DA2">
        <w:rPr>
          <w:rFonts w:ascii="Times New Roman" w:hAnsi="Times New Roman" w:cs="Times New Roman"/>
          <w:b/>
          <w:sz w:val="24"/>
          <w:szCs w:val="24"/>
        </w:rPr>
        <w:t>«Пересечение»</w:t>
      </w:r>
      <w:r w:rsidR="00E85603" w:rsidRPr="00CA4DA2">
        <w:rPr>
          <w:rFonts w:ascii="Times New Roman" w:hAnsi="Times New Roman" w:cs="Times New Roman"/>
          <w:sz w:val="24"/>
          <w:szCs w:val="24"/>
        </w:rPr>
        <w:t xml:space="preserve">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w:t>
      </w:r>
      <w:r w:rsidR="00712790">
        <w:rPr>
          <w:rFonts w:ascii="Times New Roman" w:hAnsi="Times New Roman" w:cs="Times New Roman"/>
          <w:sz w:val="24"/>
          <w:szCs w:val="24"/>
        </w:rPr>
        <w:t xml:space="preserve"> </w:t>
      </w:r>
      <w:r w:rsidR="00E85603" w:rsidRPr="00CA4DA2">
        <w:rPr>
          <w:rFonts w:ascii="Times New Roman" w:hAnsi="Times New Roman" w:cs="Times New Roman"/>
          <w:sz w:val="24"/>
          <w:szCs w:val="24"/>
        </w:rPr>
        <w:t>в границах охранных зон при строительстве данных объектов.</w:t>
      </w:r>
    </w:p>
    <w:p w:rsidR="00E85603" w:rsidRPr="00CA4DA2" w:rsidRDefault="00E85603"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CA4DA2" w:rsidTr="00E85603">
        <w:tc>
          <w:tcPr>
            <w:tcW w:w="9648" w:type="dxa"/>
            <w:gridSpan w:val="2"/>
          </w:tcPr>
          <w:p w:rsidR="00E85603" w:rsidRPr="00CA4DA2" w:rsidRDefault="00E85603" w:rsidP="0027417B">
            <w:pPr>
              <w:widowControl w:val="0"/>
              <w:spacing w:after="0" w:line="240" w:lineRule="auto"/>
              <w:contextualSpacing/>
              <w:jc w:val="center"/>
              <w:rPr>
                <w:rFonts w:ascii="Times New Roman" w:hAnsi="Times New Roman" w:cs="Times New Roman"/>
                <w:sz w:val="24"/>
                <w:szCs w:val="24"/>
              </w:rPr>
            </w:pPr>
            <w:r w:rsidRPr="00CA4DA2">
              <w:rPr>
                <w:rFonts w:ascii="Times New Roman" w:hAnsi="Times New Roman" w:cs="Times New Roman"/>
                <w:b/>
                <w:sz w:val="24"/>
                <w:szCs w:val="24"/>
              </w:rPr>
              <w:t>Принятые сокращения</w:t>
            </w:r>
          </w:p>
        </w:tc>
      </w:tr>
      <w:tr w:rsidR="00E85603" w:rsidRPr="00CA4DA2" w:rsidTr="00E85603">
        <w:tc>
          <w:tcPr>
            <w:tcW w:w="2805" w:type="dxa"/>
          </w:tcPr>
          <w:p w:rsidR="00E85603" w:rsidRPr="00CA4DA2" w:rsidRDefault="00E85603" w:rsidP="0027417B">
            <w:pPr>
              <w:widowControl w:val="0"/>
              <w:spacing w:after="0" w:line="240" w:lineRule="auto"/>
              <w:contextualSpacing/>
              <w:jc w:val="both"/>
              <w:rPr>
                <w:rFonts w:ascii="Times New Roman" w:hAnsi="Times New Roman" w:cs="Times New Roman"/>
                <w:b/>
                <w:sz w:val="24"/>
                <w:szCs w:val="24"/>
              </w:rPr>
            </w:pPr>
            <w:r w:rsidRPr="00CA4DA2">
              <w:rPr>
                <w:rFonts w:ascii="Times New Roman" w:hAnsi="Times New Roman" w:cs="Times New Roman"/>
                <w:b/>
                <w:sz w:val="24"/>
                <w:szCs w:val="24"/>
              </w:rPr>
              <w:lastRenderedPageBreak/>
              <w:t>НД</w:t>
            </w:r>
          </w:p>
        </w:tc>
        <w:tc>
          <w:tcPr>
            <w:tcW w:w="6843" w:type="dxa"/>
          </w:tcPr>
          <w:p w:rsidR="00E85603" w:rsidRPr="00CA4DA2" w:rsidRDefault="00E85603" w:rsidP="0027417B">
            <w:pPr>
              <w:widowControl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Нормативная документация</w:t>
            </w:r>
          </w:p>
        </w:tc>
      </w:tr>
      <w:tr w:rsidR="00E85603" w:rsidRPr="00CA4DA2" w:rsidTr="00E85603">
        <w:tc>
          <w:tcPr>
            <w:tcW w:w="2805" w:type="dxa"/>
          </w:tcPr>
          <w:p w:rsidR="00E85603" w:rsidRPr="00CA4DA2" w:rsidRDefault="00E85603" w:rsidP="0027417B">
            <w:pPr>
              <w:widowControl w:val="0"/>
              <w:spacing w:after="0" w:line="240" w:lineRule="auto"/>
              <w:contextualSpacing/>
              <w:jc w:val="both"/>
              <w:rPr>
                <w:rFonts w:ascii="Times New Roman" w:hAnsi="Times New Roman" w:cs="Times New Roman"/>
                <w:b/>
                <w:sz w:val="24"/>
                <w:szCs w:val="24"/>
              </w:rPr>
            </w:pPr>
            <w:r w:rsidRPr="00CA4DA2">
              <w:rPr>
                <w:rFonts w:ascii="Times New Roman" w:hAnsi="Times New Roman" w:cs="Times New Roman"/>
                <w:b/>
                <w:sz w:val="24"/>
                <w:szCs w:val="24"/>
              </w:rPr>
              <w:t>ПС</w:t>
            </w:r>
          </w:p>
        </w:tc>
        <w:tc>
          <w:tcPr>
            <w:tcW w:w="6843" w:type="dxa"/>
          </w:tcPr>
          <w:p w:rsidR="00E85603" w:rsidRPr="00CA4DA2" w:rsidRDefault="00E85603" w:rsidP="0027417B">
            <w:pPr>
              <w:widowControl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Подстанция</w:t>
            </w:r>
          </w:p>
        </w:tc>
      </w:tr>
      <w:tr w:rsidR="00E85603" w:rsidRPr="00CA4DA2" w:rsidTr="00E85603">
        <w:tc>
          <w:tcPr>
            <w:tcW w:w="2805" w:type="dxa"/>
          </w:tcPr>
          <w:p w:rsidR="00E85603" w:rsidRPr="00CA4DA2" w:rsidRDefault="00E85603" w:rsidP="0027417B">
            <w:pPr>
              <w:widowControl w:val="0"/>
              <w:spacing w:after="0" w:line="240" w:lineRule="auto"/>
              <w:contextualSpacing/>
              <w:jc w:val="both"/>
              <w:rPr>
                <w:rFonts w:ascii="Times New Roman" w:hAnsi="Times New Roman" w:cs="Times New Roman"/>
                <w:b/>
                <w:sz w:val="24"/>
                <w:szCs w:val="24"/>
              </w:rPr>
            </w:pPr>
            <w:r w:rsidRPr="00CA4DA2">
              <w:rPr>
                <w:rFonts w:ascii="Times New Roman" w:hAnsi="Times New Roman" w:cs="Times New Roman"/>
                <w:b/>
                <w:sz w:val="24"/>
                <w:szCs w:val="24"/>
              </w:rPr>
              <w:t>ЛЭП</w:t>
            </w:r>
          </w:p>
        </w:tc>
        <w:tc>
          <w:tcPr>
            <w:tcW w:w="6843" w:type="dxa"/>
          </w:tcPr>
          <w:p w:rsidR="00E85603" w:rsidRPr="00CA4DA2" w:rsidRDefault="00E85603" w:rsidP="0027417B">
            <w:pPr>
              <w:widowControl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Линия электропередачи</w:t>
            </w:r>
          </w:p>
        </w:tc>
      </w:tr>
      <w:tr w:rsidR="00E85603" w:rsidRPr="00CA4DA2" w:rsidTr="00E85603">
        <w:tc>
          <w:tcPr>
            <w:tcW w:w="2805" w:type="dxa"/>
          </w:tcPr>
          <w:p w:rsidR="00E85603" w:rsidRPr="00CA4DA2" w:rsidRDefault="00E85603" w:rsidP="0027417B">
            <w:pPr>
              <w:widowControl w:val="0"/>
              <w:spacing w:after="0" w:line="240" w:lineRule="auto"/>
              <w:contextualSpacing/>
              <w:jc w:val="both"/>
              <w:rPr>
                <w:rFonts w:ascii="Times New Roman" w:hAnsi="Times New Roman" w:cs="Times New Roman"/>
                <w:b/>
                <w:sz w:val="24"/>
                <w:szCs w:val="24"/>
              </w:rPr>
            </w:pPr>
            <w:r w:rsidRPr="00CA4DA2">
              <w:rPr>
                <w:rFonts w:ascii="Times New Roman" w:hAnsi="Times New Roman" w:cs="Times New Roman"/>
                <w:b/>
                <w:sz w:val="24"/>
                <w:szCs w:val="24"/>
              </w:rPr>
              <w:t>ПСИ</w:t>
            </w:r>
          </w:p>
        </w:tc>
        <w:tc>
          <w:tcPr>
            <w:tcW w:w="6843" w:type="dxa"/>
          </w:tcPr>
          <w:p w:rsidR="00E85603" w:rsidRPr="00CA4DA2" w:rsidRDefault="00E85603" w:rsidP="0027417B">
            <w:pPr>
              <w:widowControl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Приемо-сдаточные испытания</w:t>
            </w:r>
          </w:p>
        </w:tc>
      </w:tr>
      <w:tr w:rsidR="00E85603" w:rsidRPr="00CA4DA2" w:rsidTr="00E85603">
        <w:tc>
          <w:tcPr>
            <w:tcW w:w="2805" w:type="dxa"/>
            <w:vAlign w:val="center"/>
          </w:tcPr>
          <w:p w:rsidR="00E85603" w:rsidRPr="00CA4DA2" w:rsidRDefault="00E85603" w:rsidP="0027417B">
            <w:pPr>
              <w:widowControl w:val="0"/>
              <w:spacing w:after="0" w:line="240" w:lineRule="auto"/>
              <w:contextualSpacing/>
              <w:jc w:val="both"/>
              <w:rPr>
                <w:rFonts w:ascii="Times New Roman" w:hAnsi="Times New Roman" w:cs="Times New Roman"/>
                <w:b/>
                <w:sz w:val="24"/>
                <w:szCs w:val="24"/>
              </w:rPr>
            </w:pPr>
            <w:r w:rsidRPr="00CA4DA2">
              <w:rPr>
                <w:rFonts w:ascii="Times New Roman" w:hAnsi="Times New Roman" w:cs="Times New Roman"/>
                <w:b/>
                <w:sz w:val="24"/>
                <w:szCs w:val="24"/>
              </w:rPr>
              <w:t>ППР</w:t>
            </w:r>
          </w:p>
        </w:tc>
        <w:tc>
          <w:tcPr>
            <w:tcW w:w="6843" w:type="dxa"/>
            <w:vAlign w:val="center"/>
          </w:tcPr>
          <w:p w:rsidR="00E85603" w:rsidRPr="00CA4DA2" w:rsidRDefault="00E85603" w:rsidP="0027417B">
            <w:pPr>
              <w:autoSpaceDE w:val="0"/>
              <w:autoSpaceDN w:val="0"/>
              <w:adjustRightInd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Проект производства работ</w:t>
            </w:r>
          </w:p>
        </w:tc>
      </w:tr>
      <w:tr w:rsidR="00E85603" w:rsidRPr="00CA4DA2" w:rsidTr="00E85603">
        <w:tc>
          <w:tcPr>
            <w:tcW w:w="2805" w:type="dxa"/>
            <w:vAlign w:val="center"/>
          </w:tcPr>
          <w:p w:rsidR="00E85603" w:rsidRPr="00CA4DA2" w:rsidRDefault="00E85603" w:rsidP="0027417B">
            <w:pPr>
              <w:widowControl w:val="0"/>
              <w:spacing w:after="0" w:line="240" w:lineRule="auto"/>
              <w:contextualSpacing/>
              <w:jc w:val="both"/>
              <w:rPr>
                <w:rFonts w:ascii="Times New Roman" w:hAnsi="Times New Roman" w:cs="Times New Roman"/>
                <w:b/>
                <w:sz w:val="24"/>
                <w:szCs w:val="24"/>
              </w:rPr>
            </w:pPr>
            <w:r w:rsidRPr="00CA4DA2">
              <w:rPr>
                <w:rFonts w:ascii="Times New Roman" w:hAnsi="Times New Roman" w:cs="Times New Roman"/>
                <w:b/>
                <w:sz w:val="24"/>
                <w:szCs w:val="24"/>
              </w:rPr>
              <w:t>ПД</w:t>
            </w:r>
          </w:p>
        </w:tc>
        <w:tc>
          <w:tcPr>
            <w:tcW w:w="6843" w:type="dxa"/>
            <w:vAlign w:val="center"/>
          </w:tcPr>
          <w:p w:rsidR="00E85603" w:rsidRPr="00CA4DA2" w:rsidRDefault="00E85603" w:rsidP="0027417B">
            <w:pPr>
              <w:autoSpaceDE w:val="0"/>
              <w:autoSpaceDN w:val="0"/>
              <w:adjustRightInd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Проектная документация</w:t>
            </w:r>
          </w:p>
        </w:tc>
      </w:tr>
      <w:tr w:rsidR="00E85603" w:rsidRPr="00CA4DA2" w:rsidTr="00E85603">
        <w:tc>
          <w:tcPr>
            <w:tcW w:w="2805" w:type="dxa"/>
            <w:vAlign w:val="center"/>
          </w:tcPr>
          <w:p w:rsidR="00E85603" w:rsidRPr="00CA4DA2" w:rsidRDefault="00E85603" w:rsidP="0027417B">
            <w:pPr>
              <w:widowControl w:val="0"/>
              <w:spacing w:after="0" w:line="240" w:lineRule="auto"/>
              <w:contextualSpacing/>
              <w:jc w:val="both"/>
              <w:rPr>
                <w:rFonts w:ascii="Times New Roman" w:hAnsi="Times New Roman" w:cs="Times New Roman"/>
                <w:b/>
                <w:sz w:val="24"/>
                <w:szCs w:val="24"/>
              </w:rPr>
            </w:pPr>
            <w:r w:rsidRPr="00CA4DA2">
              <w:rPr>
                <w:rFonts w:ascii="Times New Roman" w:hAnsi="Times New Roman" w:cs="Times New Roman"/>
                <w:b/>
                <w:sz w:val="24"/>
                <w:szCs w:val="24"/>
              </w:rPr>
              <w:t>ОРД</w:t>
            </w:r>
          </w:p>
        </w:tc>
        <w:tc>
          <w:tcPr>
            <w:tcW w:w="6843" w:type="dxa"/>
            <w:vAlign w:val="center"/>
          </w:tcPr>
          <w:p w:rsidR="00E85603" w:rsidRPr="00CA4DA2" w:rsidRDefault="00E85603" w:rsidP="0027417B">
            <w:pPr>
              <w:autoSpaceDE w:val="0"/>
              <w:autoSpaceDN w:val="0"/>
              <w:adjustRightInd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Организационно-распорядительные документы</w:t>
            </w:r>
          </w:p>
        </w:tc>
      </w:tr>
    </w:tbl>
    <w:p w:rsidR="00E85603" w:rsidRPr="00CA4DA2" w:rsidRDefault="00E85603" w:rsidP="0027417B">
      <w:pPr>
        <w:widowControl w:val="0"/>
        <w:tabs>
          <w:tab w:val="left" w:pos="1134"/>
          <w:tab w:val="left" w:pos="1620"/>
          <w:tab w:val="left" w:pos="9840"/>
        </w:tabs>
        <w:spacing w:after="0" w:line="240" w:lineRule="auto"/>
        <w:ind w:firstLine="709"/>
        <w:contextualSpacing/>
        <w:jc w:val="both"/>
        <w:rPr>
          <w:rFonts w:ascii="Times New Roman" w:hAnsi="Times New Roman" w:cs="Times New Roman"/>
          <w:sz w:val="24"/>
          <w:szCs w:val="24"/>
        </w:rPr>
      </w:pPr>
    </w:p>
    <w:p w:rsidR="00E85603" w:rsidRPr="00CA4DA2" w:rsidRDefault="00E85603" w:rsidP="0027417B">
      <w:pPr>
        <w:pStyle w:val="1b"/>
        <w:widowControl w:val="0"/>
        <w:spacing w:after="0" w:line="240" w:lineRule="auto"/>
        <w:ind w:firstLine="709"/>
        <w:contextualSpacing/>
        <w:jc w:val="both"/>
        <w:rPr>
          <w:rFonts w:ascii="Times New Roman" w:eastAsia="Times New Roman" w:hAnsi="Times New Roman" w:cs="Times New Roman"/>
          <w:b/>
          <w:bCs/>
          <w:color w:val="auto"/>
          <w:kern w:val="32"/>
          <w:sz w:val="24"/>
          <w:szCs w:val="24"/>
          <w:lang w:val="ru-RU"/>
        </w:rPr>
      </w:pPr>
      <w:r w:rsidRPr="00CA4DA2">
        <w:rPr>
          <w:rFonts w:ascii="Times New Roman" w:hAnsi="Times New Roman" w:cs="Times New Roman"/>
          <w:b/>
          <w:bCs/>
          <w:color w:val="auto"/>
          <w:kern w:val="32"/>
          <w:sz w:val="24"/>
          <w:szCs w:val="24"/>
          <w:lang w:val="ru-RU"/>
        </w:rPr>
        <w:t>Статья 2. Цели и предмет договора</w:t>
      </w:r>
    </w:p>
    <w:p w:rsidR="00E35591" w:rsidRDefault="00E85603" w:rsidP="0027417B">
      <w:pPr>
        <w:widowControl w:val="0"/>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2.1. По настоящему Договору Подрядчик обязуется выполнить</w:t>
      </w:r>
      <w:r w:rsidR="000449A2">
        <w:rPr>
          <w:rFonts w:ascii="Times New Roman" w:eastAsia="Times New Roman" w:hAnsi="Times New Roman" w:cs="Times New Roman"/>
          <w:sz w:val="24"/>
          <w:szCs w:val="24"/>
          <w:lang w:eastAsia="ru-RU"/>
        </w:rPr>
        <w:t xml:space="preserve"> строительно-монтажные</w:t>
      </w:r>
      <w:r w:rsidRPr="00CA4DA2">
        <w:rPr>
          <w:rFonts w:ascii="Times New Roman" w:eastAsia="Times New Roman" w:hAnsi="Times New Roman" w:cs="Times New Roman"/>
          <w:sz w:val="24"/>
          <w:szCs w:val="24"/>
          <w:lang w:eastAsia="ru-RU"/>
        </w:rPr>
        <w:t xml:space="preserve"> работы </w:t>
      </w:r>
      <w:r w:rsidR="000449A2">
        <w:rPr>
          <w:rFonts w:ascii="Times New Roman" w:eastAsia="Times New Roman" w:hAnsi="Times New Roman" w:cs="Times New Roman"/>
          <w:sz w:val="24"/>
          <w:szCs w:val="24"/>
          <w:lang w:eastAsia="ru-RU"/>
        </w:rPr>
        <w:t>по объекту:</w:t>
      </w:r>
      <w:r w:rsidR="001C2FA3">
        <w:rPr>
          <w:rFonts w:ascii="Times New Roman" w:eastAsia="Times New Roman" w:hAnsi="Times New Roman" w:cs="Times New Roman"/>
          <w:sz w:val="24"/>
          <w:szCs w:val="24"/>
          <w:lang w:eastAsia="ru-RU"/>
        </w:rPr>
        <w:t xml:space="preserve"> </w:t>
      </w:r>
    </w:p>
    <w:p w:rsidR="00E85603" w:rsidRPr="000449A2" w:rsidRDefault="000449A2" w:rsidP="0027417B">
      <w:pPr>
        <w:widowControl w:val="0"/>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701737">
        <w:rPr>
          <w:rFonts w:ascii="Times New Roman" w:hAnsi="Times New Roman" w:cs="Times New Roman"/>
          <w:sz w:val="24"/>
          <w:szCs w:val="24"/>
        </w:rPr>
        <w:t>,</w:t>
      </w:r>
      <w:r w:rsidR="00E85603" w:rsidRPr="00CA4DA2">
        <w:rPr>
          <w:rFonts w:ascii="Times New Roman" w:eastAsia="Times New Roman" w:hAnsi="Times New Roman" w:cs="Times New Roman"/>
          <w:sz w:val="24"/>
          <w:szCs w:val="24"/>
          <w:lang w:eastAsia="ru-RU"/>
        </w:rPr>
        <w:t xml:space="preserve">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w:t>
      </w:r>
      <w:r w:rsidR="00E85603" w:rsidRPr="008524E8">
        <w:rPr>
          <w:rFonts w:ascii="Times New Roman" w:eastAsia="Times New Roman" w:hAnsi="Times New Roman" w:cs="Times New Roman"/>
          <w:sz w:val="24"/>
          <w:szCs w:val="24"/>
          <w:lang w:eastAsia="ru-RU"/>
        </w:rPr>
        <w:t>предусмотренном Договором.</w:t>
      </w:r>
      <w:r w:rsidRPr="000449A2">
        <w:rPr>
          <w:rFonts w:ascii="Times New Roman" w:eastAsia="Times New Roman" w:hAnsi="Times New Roman" w:cs="Times New Roman"/>
          <w:sz w:val="24"/>
          <w:szCs w:val="24"/>
          <w:lang w:eastAsia="ru-RU"/>
        </w:rPr>
        <w:t xml:space="preserve"> </w:t>
      </w:r>
    </w:p>
    <w:p w:rsidR="008755DF" w:rsidRDefault="008755DF" w:rsidP="00586945">
      <w:pPr>
        <w:autoSpaceDE w:val="0"/>
        <w:autoSpaceDN w:val="0"/>
        <w:adjustRightInd w:val="0"/>
        <w:spacing w:after="0" w:line="240" w:lineRule="auto"/>
        <w:ind w:firstLine="284"/>
        <w:jc w:val="both"/>
        <w:rPr>
          <w:rFonts w:ascii="Times New Roman" w:hAnsi="Times New Roman" w:cs="Times New Roman"/>
          <w:bCs/>
          <w:sz w:val="24"/>
          <w:szCs w:val="24"/>
        </w:rPr>
      </w:pPr>
    </w:p>
    <w:p w:rsidR="00E85603" w:rsidRPr="00CA4DA2" w:rsidRDefault="00E85603"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3. Сроки выполнения Работ.</w:t>
      </w:r>
    </w:p>
    <w:p w:rsidR="00797A97" w:rsidRPr="00C301B0" w:rsidRDefault="00E85603" w:rsidP="00C301B0">
      <w:pPr>
        <w:widowControl w:val="0"/>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7A5E62">
        <w:rPr>
          <w:rFonts w:ascii="Times New Roman" w:eastAsia="Times New Roman" w:hAnsi="Times New Roman" w:cs="Times New Roman"/>
          <w:sz w:val="24"/>
          <w:szCs w:val="24"/>
          <w:lang w:eastAsia="ru-RU"/>
        </w:rPr>
        <w:t>3.1.</w:t>
      </w:r>
      <w:r w:rsidR="00C301B0" w:rsidRPr="00C301B0">
        <w:rPr>
          <w:rFonts w:ascii="Times New Roman" w:eastAsia="Times New Roman" w:hAnsi="Times New Roman" w:cs="Times New Roman"/>
          <w:sz w:val="24"/>
          <w:szCs w:val="24"/>
          <w:lang w:eastAsia="ru-RU"/>
        </w:rPr>
        <w:t xml:space="preserve"> 180 календарных дней с даты заключения договора подряда</w:t>
      </w:r>
      <w:r w:rsidR="00C301B0">
        <w:rPr>
          <w:rFonts w:ascii="Times New Roman" w:eastAsia="Times New Roman" w:hAnsi="Times New Roman" w:cs="Times New Roman"/>
          <w:sz w:val="24"/>
          <w:szCs w:val="24"/>
          <w:lang w:eastAsia="ru-RU"/>
        </w:rPr>
        <w:t>.</w:t>
      </w:r>
    </w:p>
    <w:p w:rsidR="00E85603" w:rsidRPr="007A5E62" w:rsidRDefault="007A5E62" w:rsidP="00797A97">
      <w:pPr>
        <w:widowControl w:val="0"/>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w:t>
      </w:r>
      <w:r w:rsidR="00E85603" w:rsidRPr="007A5E62">
        <w:rPr>
          <w:rFonts w:ascii="Times New Roman" w:eastAsia="Times New Roman" w:hAnsi="Times New Roman" w:cs="Times New Roman"/>
          <w:sz w:val="24"/>
          <w:szCs w:val="24"/>
          <w:lang w:eastAsia="ru-RU"/>
        </w:rPr>
        <w:t>Выполнение Работ осуществляется в соответствии с Графиком выполнения Работ (Приложение 2 к настоящему Договору).</w:t>
      </w:r>
    </w:p>
    <w:p w:rsidR="007A5E62" w:rsidRPr="007A5E62" w:rsidRDefault="00E85603" w:rsidP="007A5E62">
      <w:pPr>
        <w:widowControl w:val="0"/>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7A5E62">
        <w:rPr>
          <w:rFonts w:ascii="Times New Roman" w:eastAsia="Times New Roman" w:hAnsi="Times New Roman" w:cs="Times New Roman"/>
          <w:sz w:val="24"/>
          <w:szCs w:val="24"/>
          <w:lang w:eastAsia="ru-RU"/>
        </w:rPr>
        <w:t xml:space="preserve">3.3. </w:t>
      </w:r>
      <w:r w:rsidR="00C301B0" w:rsidRPr="00450B29">
        <w:rPr>
          <w:rFonts w:ascii="Times New Roman" w:hAnsi="Times New Roman" w:cs="Times New Roman"/>
          <w:sz w:val="24"/>
          <w:szCs w:val="24"/>
        </w:rPr>
        <w:t>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00CD6C4E">
        <w:rPr>
          <w:rFonts w:ascii="Times New Roman" w:eastAsia="Times New Roman" w:hAnsi="Times New Roman" w:cs="Times New Roman"/>
          <w:sz w:val="24"/>
          <w:szCs w:val="24"/>
          <w:lang w:eastAsia="ru-RU"/>
        </w:rPr>
        <w:t>.</w:t>
      </w:r>
    </w:p>
    <w:p w:rsidR="00712790" w:rsidRDefault="00712790" w:rsidP="0027417B">
      <w:pPr>
        <w:pStyle w:val="1b"/>
        <w:widowControl w:val="0"/>
        <w:spacing w:after="0" w:line="240" w:lineRule="auto"/>
        <w:ind w:firstLine="709"/>
        <w:contextualSpacing/>
        <w:jc w:val="both"/>
        <w:rPr>
          <w:rFonts w:ascii="Times New Roman" w:hAnsi="Times New Roman" w:cs="Times New Roman"/>
          <w:b/>
          <w:bCs/>
          <w:color w:val="auto"/>
          <w:kern w:val="32"/>
          <w:sz w:val="24"/>
          <w:szCs w:val="24"/>
          <w:lang w:val="ru-RU"/>
        </w:rPr>
      </w:pPr>
    </w:p>
    <w:p w:rsidR="00E85603" w:rsidRPr="00CA4DA2" w:rsidRDefault="00E85603" w:rsidP="0027417B">
      <w:pPr>
        <w:pStyle w:val="1b"/>
        <w:widowControl w:val="0"/>
        <w:spacing w:after="0" w:line="240" w:lineRule="auto"/>
        <w:ind w:firstLine="709"/>
        <w:contextualSpacing/>
        <w:jc w:val="both"/>
        <w:rPr>
          <w:rFonts w:ascii="Times New Roman" w:hAnsi="Times New Roman" w:cs="Times New Roman"/>
          <w:b/>
          <w:bCs/>
          <w:color w:val="auto"/>
          <w:kern w:val="32"/>
          <w:sz w:val="24"/>
          <w:szCs w:val="24"/>
          <w:lang w:val="ru-RU"/>
        </w:rPr>
      </w:pPr>
      <w:r w:rsidRPr="00CA4DA2">
        <w:rPr>
          <w:rFonts w:ascii="Times New Roman" w:hAnsi="Times New Roman" w:cs="Times New Roman"/>
          <w:b/>
          <w:bCs/>
          <w:color w:val="auto"/>
          <w:kern w:val="32"/>
          <w:sz w:val="24"/>
          <w:szCs w:val="24"/>
          <w:lang w:val="ru-RU"/>
        </w:rPr>
        <w:t>Статья 4. Цена Договора. Стоимость работ.</w:t>
      </w:r>
    </w:p>
    <w:p w:rsidR="004E35CE" w:rsidRDefault="00E85603"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5D4EF5">
        <w:rPr>
          <w:rFonts w:ascii="Times New Roman" w:hAnsi="Times New Roman" w:cs="Times New Roman"/>
          <w:sz w:val="24"/>
          <w:szCs w:val="24"/>
        </w:rPr>
        <w:t>4.1.</w:t>
      </w:r>
      <w:r w:rsidR="00702130" w:rsidRPr="005D4EF5">
        <w:rPr>
          <w:rFonts w:ascii="Times New Roman" w:hAnsi="Times New Roman" w:cs="Times New Roman"/>
          <w:sz w:val="24"/>
          <w:szCs w:val="24"/>
        </w:rPr>
        <w:t>1</w:t>
      </w:r>
      <w:r w:rsidRPr="005D4EF5">
        <w:rPr>
          <w:rFonts w:ascii="Times New Roman" w:hAnsi="Times New Roman" w:cs="Times New Roman"/>
          <w:sz w:val="24"/>
          <w:szCs w:val="24"/>
        </w:rPr>
        <w:t xml:space="preserve">. </w:t>
      </w:r>
      <w:r w:rsidR="008E312D" w:rsidRPr="005D4EF5">
        <w:rPr>
          <w:rFonts w:ascii="Times New Roman" w:hAnsi="Times New Roman" w:cs="Times New Roman"/>
          <w:sz w:val="24"/>
          <w:szCs w:val="24"/>
        </w:rPr>
        <w:t xml:space="preserve">Стоимость работ по Договору определяется на основании протокола заседания </w:t>
      </w:r>
      <w:r w:rsidR="00FC0949" w:rsidRPr="005D4EF5">
        <w:rPr>
          <w:rFonts w:ascii="Times New Roman" w:hAnsi="Times New Roman" w:cs="Times New Roman"/>
          <w:sz w:val="24"/>
          <w:szCs w:val="24"/>
        </w:rPr>
        <w:t>закупочной</w:t>
      </w:r>
      <w:r w:rsidR="008E312D" w:rsidRPr="005D4EF5">
        <w:rPr>
          <w:rFonts w:ascii="Times New Roman" w:hAnsi="Times New Roman" w:cs="Times New Roman"/>
          <w:sz w:val="24"/>
          <w:szCs w:val="24"/>
        </w:rPr>
        <w:t xml:space="preserve"> комиссии и в соответствии со сводной таблицей стоимости поставок, работ и услуг, которая составляет</w:t>
      </w:r>
      <w:r w:rsidR="004E35CE">
        <w:rPr>
          <w:rFonts w:ascii="Times New Roman" w:hAnsi="Times New Roman" w:cs="Times New Roman"/>
          <w:sz w:val="24"/>
          <w:szCs w:val="24"/>
        </w:rPr>
        <w:t>:</w:t>
      </w:r>
    </w:p>
    <w:p w:rsidR="00701737" w:rsidRPr="00701737" w:rsidRDefault="00701737" w:rsidP="00701737">
      <w:pPr>
        <w:pStyle w:val="afa"/>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134"/>
          <w:tab w:val="right" w:pos="9360"/>
        </w:tabs>
        <w:spacing w:after="0"/>
        <w:jc w:val="both"/>
        <w:rPr>
          <w:rFonts w:ascii="Times New Roman" w:hAnsi="Times New Roman" w:cs="Times New Roman"/>
          <w:sz w:val="24"/>
          <w:szCs w:val="24"/>
        </w:rPr>
      </w:pPr>
      <w:r w:rsidRPr="00701737">
        <w:rPr>
          <w:rFonts w:ascii="Times New Roman" w:hAnsi="Times New Roman" w:cs="Times New Roman"/>
          <w:sz w:val="24"/>
          <w:szCs w:val="24"/>
        </w:rPr>
        <w:t>руб. без НДС;</w:t>
      </w:r>
    </w:p>
    <w:p w:rsidR="00701737" w:rsidRPr="00701737" w:rsidRDefault="00701737" w:rsidP="00701737">
      <w:pPr>
        <w:pStyle w:val="afa"/>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134"/>
          <w:tab w:val="right" w:pos="9360"/>
        </w:tabs>
        <w:spacing w:after="0"/>
        <w:jc w:val="both"/>
        <w:rPr>
          <w:rFonts w:ascii="Times New Roman" w:hAnsi="Times New Roman" w:cs="Times New Roman"/>
          <w:sz w:val="24"/>
          <w:szCs w:val="24"/>
        </w:rPr>
      </w:pPr>
      <w:r w:rsidRPr="00701737">
        <w:rPr>
          <w:rFonts w:ascii="Times New Roman" w:hAnsi="Times New Roman" w:cs="Times New Roman"/>
          <w:sz w:val="24"/>
          <w:szCs w:val="24"/>
        </w:rPr>
        <w:t>руб. НДС;</w:t>
      </w:r>
    </w:p>
    <w:p w:rsidR="00701737" w:rsidRPr="00701737" w:rsidRDefault="00701737" w:rsidP="00701737">
      <w:pPr>
        <w:pStyle w:val="afa"/>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1134"/>
          <w:tab w:val="right" w:pos="9360"/>
        </w:tabs>
        <w:spacing w:after="0"/>
        <w:jc w:val="both"/>
        <w:rPr>
          <w:rFonts w:ascii="Times New Roman" w:hAnsi="Times New Roman" w:cs="Times New Roman"/>
          <w:sz w:val="24"/>
          <w:szCs w:val="24"/>
        </w:rPr>
      </w:pPr>
      <w:r w:rsidRPr="00701737">
        <w:rPr>
          <w:rFonts w:ascii="Times New Roman" w:hAnsi="Times New Roman" w:cs="Times New Roman"/>
          <w:sz w:val="24"/>
          <w:szCs w:val="24"/>
        </w:rPr>
        <w:t>руб. с учетом НДС;</w:t>
      </w:r>
    </w:p>
    <w:p w:rsidR="00AA4098" w:rsidRDefault="00E85603" w:rsidP="00CD6C4E">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6D11A6">
        <w:rPr>
          <w:rFonts w:ascii="Times New Roman" w:hAnsi="Times New Roman" w:cs="Times New Roman"/>
          <w:sz w:val="24"/>
          <w:szCs w:val="24"/>
        </w:rPr>
        <w:t>Цена Договора включает в себя стоимость всех работ согласно пункту 2.1. Договора включая,</w:t>
      </w:r>
      <w:r w:rsidR="009A0D3F" w:rsidRPr="006D11A6">
        <w:rPr>
          <w:rFonts w:ascii="Times New Roman" w:hAnsi="Times New Roman" w:cs="Times New Roman"/>
          <w:sz w:val="24"/>
          <w:szCs w:val="24"/>
        </w:rPr>
        <w:t xml:space="preserve"> но не ограничиваясь</w:t>
      </w:r>
      <w:r w:rsidR="001230A4" w:rsidRPr="006D11A6">
        <w:rPr>
          <w:rFonts w:ascii="Times New Roman" w:hAnsi="Times New Roman" w:cs="Times New Roman"/>
          <w:sz w:val="24"/>
          <w:szCs w:val="24"/>
        </w:rPr>
        <w:t xml:space="preserve"> </w:t>
      </w:r>
      <w:r w:rsidR="00AA4098" w:rsidRPr="006D11A6">
        <w:rPr>
          <w:rFonts w:ascii="Times New Roman" w:hAnsi="Times New Roman" w:cs="Times New Roman"/>
          <w:sz w:val="24"/>
          <w:szCs w:val="24"/>
        </w:rPr>
        <w:t>материалами</w:t>
      </w:r>
      <w:r w:rsidRPr="006D11A6">
        <w:rPr>
          <w:rFonts w:ascii="Times New Roman" w:hAnsi="Times New Roman" w:cs="Times New Roman"/>
          <w:sz w:val="24"/>
          <w:szCs w:val="24"/>
        </w:rPr>
        <w:t>, оборудования, запасных</w:t>
      </w:r>
      <w:r w:rsidRPr="00CA4DA2">
        <w:rPr>
          <w:rFonts w:ascii="Times New Roman" w:hAnsi="Times New Roman" w:cs="Times New Roman"/>
          <w:sz w:val="24"/>
          <w:szCs w:val="24"/>
        </w:rPr>
        <w:t xml:space="preserve"> частей к нему, а также расходов по их доставке до места проведения работ и хранению, вознаграждение Подрядчика</w:t>
      </w:r>
      <w:r w:rsidR="00AA4098">
        <w:rPr>
          <w:rFonts w:ascii="Times New Roman" w:hAnsi="Times New Roman" w:cs="Times New Roman"/>
          <w:sz w:val="24"/>
          <w:szCs w:val="24"/>
        </w:rPr>
        <w:t>.</w:t>
      </w:r>
    </w:p>
    <w:p w:rsidR="008460E9" w:rsidRPr="00CA4DA2" w:rsidRDefault="00E85603"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w:t>
      </w:r>
      <w:r w:rsidR="007A6A2D" w:rsidRPr="00CA4DA2">
        <w:rPr>
          <w:rFonts w:ascii="Times New Roman" w:hAnsi="Times New Roman" w:cs="Times New Roman"/>
          <w:sz w:val="24"/>
          <w:szCs w:val="24"/>
        </w:rPr>
        <w:t>Цена</w:t>
      </w:r>
      <w:r w:rsidRPr="00CA4DA2">
        <w:rPr>
          <w:rFonts w:ascii="Times New Roman" w:hAnsi="Times New Roman" w:cs="Times New Roman"/>
          <w:sz w:val="24"/>
          <w:szCs w:val="24"/>
        </w:rPr>
        <w:t xml:space="preserve"> договора, указанн</w:t>
      </w:r>
      <w:r w:rsidR="007A6A2D" w:rsidRPr="00CA4DA2">
        <w:rPr>
          <w:rFonts w:ascii="Times New Roman" w:hAnsi="Times New Roman" w:cs="Times New Roman"/>
          <w:sz w:val="24"/>
          <w:szCs w:val="24"/>
        </w:rPr>
        <w:t>ая</w:t>
      </w:r>
      <w:r w:rsidRPr="00CA4DA2">
        <w:rPr>
          <w:rFonts w:ascii="Times New Roman" w:hAnsi="Times New Roman" w:cs="Times New Roman"/>
          <w:sz w:val="24"/>
          <w:szCs w:val="24"/>
        </w:rPr>
        <w:t xml:space="preserve"> в первом абзаце настоящего пункта, может быть изменен</w:t>
      </w:r>
      <w:r w:rsidR="007A6A2D" w:rsidRPr="00CA4DA2">
        <w:rPr>
          <w:rFonts w:ascii="Times New Roman" w:hAnsi="Times New Roman" w:cs="Times New Roman"/>
          <w:sz w:val="24"/>
          <w:szCs w:val="24"/>
        </w:rPr>
        <w:t>а</w:t>
      </w:r>
      <w:r w:rsidRPr="00CA4DA2">
        <w:rPr>
          <w:rFonts w:ascii="Times New Roman" w:hAnsi="Times New Roman" w:cs="Times New Roman"/>
          <w:sz w:val="24"/>
          <w:szCs w:val="24"/>
        </w:rPr>
        <w:t xml:space="preserve"> </w:t>
      </w:r>
      <w:r w:rsidR="004952AE" w:rsidRPr="00CA4DA2">
        <w:rPr>
          <w:rFonts w:ascii="Times New Roman" w:hAnsi="Times New Roman" w:cs="Times New Roman"/>
          <w:sz w:val="24"/>
          <w:szCs w:val="24"/>
        </w:rPr>
        <w:t>путём</w:t>
      </w:r>
      <w:r w:rsidR="001230A4" w:rsidRPr="00CA4DA2">
        <w:rPr>
          <w:rFonts w:ascii="Times New Roman" w:hAnsi="Times New Roman" w:cs="Times New Roman"/>
          <w:sz w:val="24"/>
          <w:szCs w:val="24"/>
        </w:rPr>
        <w:t xml:space="preserve"> заключения дополнительного соглашения к Договору</w:t>
      </w:r>
      <w:r w:rsidR="00471503" w:rsidRPr="00CA4DA2">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rsidR="008460E9" w:rsidRPr="00CA4DA2" w:rsidRDefault="008460E9"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случаях изменения цены договора в сторону увеличения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В этом случае Подрядчик не вправе требовать возмещения ему убытков, связанных с расторжением Договора. </w:t>
      </w:r>
    </w:p>
    <w:p w:rsidR="00E85603" w:rsidRPr="00CA4DA2" w:rsidRDefault="00E85603"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CA4DA2">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rsidR="00E85603" w:rsidRPr="00CA4DA2" w:rsidRDefault="009A0D3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4.2.2</w:t>
      </w:r>
      <w:r w:rsidR="00E85603" w:rsidRPr="00CA4DA2">
        <w:rPr>
          <w:rFonts w:ascii="Times New Roman" w:hAnsi="Times New Roman" w:cs="Times New Roman"/>
          <w:sz w:val="24"/>
          <w:szCs w:val="24"/>
        </w:rPr>
        <w:t>.</w:t>
      </w:r>
      <w:r w:rsidR="003E2A63">
        <w:rPr>
          <w:rFonts w:ascii="Times New Roman" w:hAnsi="Times New Roman" w:cs="Times New Roman"/>
          <w:sz w:val="24"/>
          <w:szCs w:val="24"/>
        </w:rPr>
        <w:t xml:space="preserve"> </w:t>
      </w:r>
      <w:r w:rsidR="00E85603" w:rsidRPr="00CA4DA2">
        <w:rPr>
          <w:rFonts w:ascii="Times New Roman" w:hAnsi="Times New Roman" w:cs="Times New Roman"/>
          <w:sz w:val="24"/>
          <w:szCs w:val="24"/>
        </w:rPr>
        <w:t xml:space="preserve">Стоимость </w:t>
      </w:r>
      <w:r w:rsidR="0034164B" w:rsidRPr="00CA4DA2">
        <w:rPr>
          <w:rFonts w:ascii="Times New Roman" w:hAnsi="Times New Roman" w:cs="Times New Roman"/>
          <w:sz w:val="24"/>
          <w:szCs w:val="24"/>
        </w:rPr>
        <w:t xml:space="preserve">материальных ресурсов принимается по ценам СНБ в соответствии с </w:t>
      </w:r>
      <w:r w:rsidR="0034164B" w:rsidRPr="00CA4DA2">
        <w:rPr>
          <w:rFonts w:ascii="Times New Roman" w:hAnsi="Times New Roman" w:cs="Times New Roman"/>
          <w:sz w:val="24"/>
          <w:szCs w:val="24"/>
        </w:rPr>
        <w:lastRenderedPageBreak/>
        <w:t xml:space="preserve">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00E85603" w:rsidRPr="00CA4DA2">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CA4DA2">
        <w:rPr>
          <w:rFonts w:ascii="Times New Roman" w:hAnsi="Times New Roman" w:cs="Times New Roman"/>
          <w:sz w:val="24"/>
          <w:szCs w:val="24"/>
        </w:rPr>
        <w:t>актам выполненных работ</w:t>
      </w:r>
      <w:r w:rsidR="00E85603" w:rsidRPr="00CA4DA2">
        <w:rPr>
          <w:rFonts w:ascii="Times New Roman" w:hAnsi="Times New Roman" w:cs="Times New Roman"/>
          <w:sz w:val="24"/>
          <w:szCs w:val="24"/>
        </w:rPr>
        <w:t xml:space="preserve">. При этом необходимо учитывать, что цена материала, включенного в </w:t>
      </w:r>
      <w:r w:rsidR="006C1FB0" w:rsidRPr="00CA4DA2">
        <w:rPr>
          <w:rFonts w:ascii="Times New Roman" w:hAnsi="Times New Roman" w:cs="Times New Roman"/>
          <w:sz w:val="24"/>
          <w:szCs w:val="24"/>
        </w:rPr>
        <w:t xml:space="preserve">актах выполненных работ </w:t>
      </w:r>
      <w:r w:rsidR="00E85603" w:rsidRPr="00CA4DA2">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E85603" w:rsidRPr="00CA4DA2" w:rsidRDefault="009A0D3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4.2.3</w:t>
      </w:r>
      <w:r w:rsidR="00E85603" w:rsidRPr="00CA4DA2">
        <w:rPr>
          <w:rFonts w:ascii="Times New Roman" w:hAnsi="Times New Roman" w:cs="Times New Roman"/>
          <w:sz w:val="24"/>
          <w:szCs w:val="24"/>
        </w:rPr>
        <w:t>.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E85603" w:rsidRPr="00CA4DA2" w:rsidRDefault="009A0D3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4.2.4</w:t>
      </w:r>
      <w:r w:rsidR="00E85603" w:rsidRPr="00CA4DA2">
        <w:rPr>
          <w:rFonts w:ascii="Times New Roman" w:hAnsi="Times New Roman" w:cs="Times New Roman"/>
          <w:sz w:val="24"/>
          <w:szCs w:val="24"/>
        </w:rPr>
        <w:t xml:space="preserve">. Стоимость выполненных работ по возведению </w:t>
      </w:r>
      <w:r w:rsidR="00EC0022" w:rsidRPr="00CA4DA2">
        <w:rPr>
          <w:rFonts w:ascii="Times New Roman" w:hAnsi="Times New Roman" w:cs="Times New Roman"/>
          <w:sz w:val="24"/>
          <w:szCs w:val="24"/>
        </w:rPr>
        <w:t xml:space="preserve">временных зданий и сооружений (далее - </w:t>
      </w:r>
      <w:proofErr w:type="spellStart"/>
      <w:r w:rsidR="00E85603" w:rsidRPr="00CA4DA2">
        <w:rPr>
          <w:rFonts w:ascii="Times New Roman" w:hAnsi="Times New Roman" w:cs="Times New Roman"/>
          <w:sz w:val="24"/>
          <w:szCs w:val="24"/>
        </w:rPr>
        <w:t>ВЗиС</w:t>
      </w:r>
      <w:proofErr w:type="spellEnd"/>
      <w:r w:rsidR="00EC0022" w:rsidRPr="00CA4DA2">
        <w:rPr>
          <w:rFonts w:ascii="Times New Roman" w:hAnsi="Times New Roman" w:cs="Times New Roman"/>
          <w:sz w:val="24"/>
          <w:szCs w:val="24"/>
        </w:rPr>
        <w:t>)</w:t>
      </w:r>
      <w:r w:rsidR="00E85603" w:rsidRPr="00CA4DA2">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CA4DA2">
        <w:rPr>
          <w:rFonts w:ascii="Times New Roman" w:hAnsi="Times New Roman" w:cs="Times New Roman"/>
          <w:sz w:val="24"/>
          <w:szCs w:val="24"/>
        </w:rPr>
        <w:t xml:space="preserve"> строительно-монтажных работ</w:t>
      </w:r>
      <w:r w:rsidR="00E85603" w:rsidRPr="00CA4DA2">
        <w:rPr>
          <w:rFonts w:ascii="Times New Roman" w:hAnsi="Times New Roman" w:cs="Times New Roman"/>
          <w:sz w:val="24"/>
          <w:szCs w:val="24"/>
        </w:rPr>
        <w:t xml:space="preserve"> </w:t>
      </w:r>
      <w:r w:rsidR="00EC0022" w:rsidRPr="00CA4DA2">
        <w:rPr>
          <w:rFonts w:ascii="Times New Roman" w:hAnsi="Times New Roman" w:cs="Times New Roman"/>
          <w:sz w:val="24"/>
          <w:szCs w:val="24"/>
        </w:rPr>
        <w:t xml:space="preserve">(далее - </w:t>
      </w:r>
      <w:r w:rsidR="00E85603" w:rsidRPr="00CA4DA2">
        <w:rPr>
          <w:rFonts w:ascii="Times New Roman" w:hAnsi="Times New Roman" w:cs="Times New Roman"/>
          <w:sz w:val="24"/>
          <w:szCs w:val="24"/>
        </w:rPr>
        <w:t>СМР</w:t>
      </w:r>
      <w:r w:rsidR="00EC0022"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определяется в </w:t>
      </w:r>
      <w:r w:rsidR="006C1FB0" w:rsidRPr="00CA4DA2">
        <w:rPr>
          <w:rFonts w:ascii="Times New Roman" w:hAnsi="Times New Roman" w:cs="Times New Roman"/>
          <w:sz w:val="24"/>
          <w:szCs w:val="24"/>
        </w:rPr>
        <w:t xml:space="preserve">актах выполненных работ </w:t>
      </w:r>
      <w:r w:rsidR="00E85603" w:rsidRPr="00CA4DA2">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Затраты на </w:t>
      </w:r>
      <w:proofErr w:type="spellStart"/>
      <w:r w:rsidRPr="00CA4DA2">
        <w:rPr>
          <w:rFonts w:ascii="Times New Roman" w:hAnsi="Times New Roman" w:cs="Times New Roman"/>
          <w:sz w:val="24"/>
          <w:szCs w:val="24"/>
        </w:rPr>
        <w:t>ВЗиС</w:t>
      </w:r>
      <w:proofErr w:type="spellEnd"/>
      <w:r w:rsidRPr="00CA4DA2">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CA4DA2">
        <w:rPr>
          <w:rFonts w:ascii="Times New Roman" w:hAnsi="Times New Roman" w:cs="Times New Roman"/>
          <w:sz w:val="24"/>
          <w:szCs w:val="24"/>
        </w:rPr>
        <w:t xml:space="preserve">актах выполненных работ </w:t>
      </w:r>
      <w:r w:rsidRPr="00CA4DA2">
        <w:rPr>
          <w:rFonts w:ascii="Times New Roman" w:hAnsi="Times New Roman" w:cs="Times New Roman"/>
          <w:sz w:val="24"/>
          <w:szCs w:val="24"/>
        </w:rPr>
        <w:t>на основании фактических объемов выполненных работ.</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При этом общая сумма </w:t>
      </w:r>
      <w:proofErr w:type="spellStart"/>
      <w:r w:rsidRPr="00CA4DA2">
        <w:rPr>
          <w:rFonts w:ascii="Times New Roman" w:hAnsi="Times New Roman" w:cs="Times New Roman"/>
          <w:sz w:val="24"/>
          <w:szCs w:val="24"/>
        </w:rPr>
        <w:t>ВЗиС</w:t>
      </w:r>
      <w:proofErr w:type="spellEnd"/>
      <w:r w:rsidRPr="00CA4DA2">
        <w:rPr>
          <w:rFonts w:ascii="Times New Roman" w:hAnsi="Times New Roman" w:cs="Times New Roman"/>
          <w:sz w:val="24"/>
          <w:szCs w:val="24"/>
        </w:rPr>
        <w:t xml:space="preserve"> не должна превышать сумму затрат на эти цели, определенную Ценой договора подряда.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4.2.</w:t>
      </w:r>
      <w:r w:rsidR="009A0D3F" w:rsidRPr="00CA4DA2">
        <w:rPr>
          <w:rFonts w:ascii="Times New Roman" w:hAnsi="Times New Roman" w:cs="Times New Roman"/>
          <w:sz w:val="24"/>
          <w:szCs w:val="24"/>
        </w:rPr>
        <w:t>5</w:t>
      </w:r>
      <w:r w:rsidRPr="00CA4DA2">
        <w:rPr>
          <w:rFonts w:ascii="Times New Roman" w:hAnsi="Times New Roman" w:cs="Times New Roman"/>
          <w:sz w:val="24"/>
          <w:szCs w:val="24"/>
        </w:rPr>
        <w:t xml:space="preserve">. Затраты на зимнее удорожание включаются в </w:t>
      </w:r>
      <w:r w:rsidR="006C1FB0" w:rsidRPr="00CA4DA2">
        <w:rPr>
          <w:rFonts w:ascii="Times New Roman" w:hAnsi="Times New Roman" w:cs="Times New Roman"/>
          <w:sz w:val="24"/>
          <w:szCs w:val="24"/>
        </w:rPr>
        <w:t xml:space="preserve">актах выполненных работ </w:t>
      </w:r>
      <w:r w:rsidRPr="00CA4DA2">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4.2.</w:t>
      </w:r>
      <w:r w:rsidR="00651835" w:rsidRPr="00CA4DA2">
        <w:rPr>
          <w:rFonts w:ascii="Times New Roman" w:hAnsi="Times New Roman" w:cs="Times New Roman"/>
          <w:sz w:val="24"/>
          <w:szCs w:val="24"/>
        </w:rPr>
        <w:t>6</w:t>
      </w:r>
      <w:r w:rsidRPr="00CA4DA2">
        <w:rPr>
          <w:rFonts w:ascii="Times New Roman" w:hAnsi="Times New Roman" w:cs="Times New Roman"/>
          <w:sz w:val="24"/>
          <w:szCs w:val="24"/>
        </w:rPr>
        <w:t xml:space="preserve">. В </w:t>
      </w:r>
      <w:r w:rsidR="006C1FB0" w:rsidRPr="00CA4DA2">
        <w:rPr>
          <w:rFonts w:ascii="Times New Roman" w:hAnsi="Times New Roman" w:cs="Times New Roman"/>
          <w:sz w:val="24"/>
          <w:szCs w:val="24"/>
        </w:rPr>
        <w:t xml:space="preserve">актах выполненных работ </w:t>
      </w:r>
      <w:r w:rsidRPr="00CA4DA2">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4.2.</w:t>
      </w:r>
      <w:r w:rsidR="00651835" w:rsidRPr="00CA4DA2">
        <w:rPr>
          <w:rFonts w:ascii="Times New Roman" w:hAnsi="Times New Roman" w:cs="Times New Roman"/>
          <w:sz w:val="24"/>
          <w:szCs w:val="24"/>
        </w:rPr>
        <w:t>7</w:t>
      </w:r>
      <w:r w:rsidRPr="00CA4DA2">
        <w:rPr>
          <w:rFonts w:ascii="Times New Roman" w:hAnsi="Times New Roman" w:cs="Times New Roman"/>
          <w:sz w:val="24"/>
          <w:szCs w:val="24"/>
        </w:rPr>
        <w:t>.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4.2.</w:t>
      </w:r>
      <w:r w:rsidR="00651835" w:rsidRPr="00CA4DA2">
        <w:rPr>
          <w:rFonts w:ascii="Times New Roman" w:hAnsi="Times New Roman" w:cs="Times New Roman"/>
          <w:sz w:val="24"/>
          <w:szCs w:val="24"/>
        </w:rPr>
        <w:t>8</w:t>
      </w:r>
      <w:r w:rsidRPr="00CA4DA2">
        <w:rPr>
          <w:rFonts w:ascii="Times New Roman" w:hAnsi="Times New Roman" w:cs="Times New Roman"/>
          <w:sz w:val="24"/>
          <w:szCs w:val="24"/>
        </w:rPr>
        <w:t>.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lastRenderedPageBreak/>
        <w:t>4.2.</w:t>
      </w:r>
      <w:r w:rsidR="00651835" w:rsidRPr="00CA4DA2">
        <w:rPr>
          <w:rFonts w:ascii="Times New Roman" w:hAnsi="Times New Roman" w:cs="Times New Roman"/>
          <w:sz w:val="24"/>
          <w:szCs w:val="24"/>
        </w:rPr>
        <w:t>9</w:t>
      </w:r>
      <w:r w:rsidRPr="00CA4DA2">
        <w:rPr>
          <w:rFonts w:ascii="Times New Roman" w:hAnsi="Times New Roman" w:cs="Times New Roman"/>
          <w:sz w:val="24"/>
          <w:szCs w:val="24"/>
        </w:rPr>
        <w:t xml:space="preserve">. Коэффициенты, учитывающие усложняющие факторы, влияющие на производство работ и применяемые в </w:t>
      </w:r>
      <w:r w:rsidR="006C1FB0" w:rsidRPr="00CA4DA2">
        <w:rPr>
          <w:rFonts w:ascii="Times New Roman" w:hAnsi="Times New Roman" w:cs="Times New Roman"/>
          <w:sz w:val="24"/>
          <w:szCs w:val="24"/>
        </w:rPr>
        <w:t>актах выполненных работ</w:t>
      </w:r>
      <w:r w:rsidRPr="00CA4DA2">
        <w:rPr>
          <w:rFonts w:ascii="Times New Roman" w:hAnsi="Times New Roman" w:cs="Times New Roman"/>
          <w:sz w:val="24"/>
          <w:szCs w:val="24"/>
        </w:rPr>
        <w:t xml:space="preserve">, должны быть обоснованы проектом организации строительства и соответствовать по наименованию условиям производства </w:t>
      </w:r>
      <w:r w:rsidR="00F27AC1">
        <w:rPr>
          <w:rFonts w:ascii="Times New Roman" w:hAnsi="Times New Roman" w:cs="Times New Roman"/>
          <w:sz w:val="24"/>
          <w:szCs w:val="24"/>
        </w:rPr>
        <w:t xml:space="preserve">работ, </w:t>
      </w:r>
      <w:r w:rsidRPr="00CA4DA2">
        <w:rPr>
          <w:rFonts w:ascii="Times New Roman" w:hAnsi="Times New Roman" w:cs="Times New Roman"/>
          <w:sz w:val="24"/>
          <w:szCs w:val="24"/>
        </w:rPr>
        <w:t xml:space="preserve">МДС 81-35.2004 и указываться раздельно, со ссылкой на пункт соответствующей таблицы. (например, не допускается применение </w:t>
      </w:r>
      <w:proofErr w:type="gramStart"/>
      <w:r w:rsidRPr="00CA4DA2">
        <w:rPr>
          <w:rFonts w:ascii="Times New Roman" w:hAnsi="Times New Roman" w:cs="Times New Roman"/>
          <w:sz w:val="24"/>
          <w:szCs w:val="24"/>
        </w:rPr>
        <w:t>К</w:t>
      </w:r>
      <w:proofErr w:type="gramEnd"/>
      <w:r w:rsidRPr="00CA4DA2">
        <w:rPr>
          <w:rFonts w:ascii="Times New Roman" w:hAnsi="Times New Roman" w:cs="Times New Roman"/>
          <w:sz w:val="24"/>
          <w:szCs w:val="24"/>
        </w:rPr>
        <w:t>=1,38, вместо К=1,2 (п.5 таб.1) и К=1,15 (п.7 таб.1).</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4.3. Взаиморасчеты за выполненные работы.</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CA4DA2">
        <w:rPr>
          <w:rFonts w:ascii="Times New Roman" w:hAnsi="Times New Roman" w:cs="Times New Roman"/>
          <w:sz w:val="24"/>
          <w:szCs w:val="24"/>
        </w:rPr>
        <w:t xml:space="preserve">акты выполненных работ </w:t>
      </w:r>
      <w:r w:rsidRPr="00CA4DA2">
        <w:rPr>
          <w:rFonts w:ascii="Times New Roman" w:hAnsi="Times New Roman" w:cs="Times New Roman"/>
          <w:sz w:val="24"/>
          <w:szCs w:val="24"/>
        </w:rPr>
        <w:t>и расчетами, включаются Подрядчиком в справку о стоимости выполненных работ и затрат.</w:t>
      </w:r>
    </w:p>
    <w:p w:rsidR="00396446" w:rsidRPr="00CA4DA2" w:rsidRDefault="00396446" w:rsidP="0027417B">
      <w:pPr>
        <w:widowControl w:val="0"/>
        <w:shd w:val="clear" w:color="auto" w:fill="FFFFFF"/>
        <w:tabs>
          <w:tab w:val="left" w:pos="425"/>
        </w:tabs>
        <w:spacing w:before="14" w:after="14"/>
        <w:ind w:firstLine="720"/>
        <w:contextualSpacing/>
        <w:jc w:val="both"/>
        <w:rPr>
          <w:rFonts w:ascii="Times New Roman" w:hAnsi="Times New Roman" w:cs="Times New Roman"/>
          <w:sz w:val="24"/>
          <w:szCs w:val="24"/>
        </w:rPr>
      </w:pPr>
      <w:r w:rsidRPr="00CA4DA2">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На стоимость</w:t>
      </w:r>
      <w:r w:rsidR="006C1FB0" w:rsidRPr="00CA4DA2">
        <w:rPr>
          <w:rFonts w:ascii="Times New Roman" w:hAnsi="Times New Roman" w:cs="Times New Roman"/>
          <w:sz w:val="24"/>
          <w:szCs w:val="24"/>
        </w:rPr>
        <w:t xml:space="preserve"> по актам выполненных работ</w:t>
      </w:r>
      <w:r w:rsidRPr="00CA4DA2">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Оформленный Подрядчиком комплект первичной учетной документации (</w:t>
      </w:r>
      <w:r w:rsidR="00AF7C42" w:rsidRPr="00CA4DA2">
        <w:rPr>
          <w:rFonts w:ascii="Times New Roman" w:hAnsi="Times New Roman" w:cs="Times New Roman"/>
          <w:sz w:val="24"/>
          <w:szCs w:val="24"/>
        </w:rPr>
        <w:t>журнал</w:t>
      </w:r>
      <w:r w:rsidR="006D1AFA" w:rsidRPr="00CA4DA2">
        <w:rPr>
          <w:rFonts w:ascii="Times New Roman" w:hAnsi="Times New Roman" w:cs="Times New Roman"/>
          <w:sz w:val="24"/>
          <w:szCs w:val="24"/>
        </w:rPr>
        <w:t xml:space="preserve"> учета выполненных работ</w:t>
      </w:r>
      <w:r w:rsidRPr="00CA4DA2">
        <w:rPr>
          <w:rFonts w:ascii="Times New Roman" w:hAnsi="Times New Roman" w:cs="Times New Roman"/>
          <w:sz w:val="24"/>
          <w:szCs w:val="24"/>
        </w:rPr>
        <w:t xml:space="preserve">, </w:t>
      </w:r>
      <w:r w:rsidR="006C1FB0" w:rsidRPr="00CA4DA2">
        <w:rPr>
          <w:rFonts w:ascii="Times New Roman" w:hAnsi="Times New Roman" w:cs="Times New Roman"/>
          <w:sz w:val="24"/>
          <w:szCs w:val="24"/>
        </w:rPr>
        <w:t>актов выполненных работ</w:t>
      </w:r>
      <w:r w:rsidRPr="00CA4DA2">
        <w:rPr>
          <w:rFonts w:ascii="Times New Roman" w:hAnsi="Times New Roman" w:cs="Times New Roman"/>
          <w:sz w:val="24"/>
          <w:szCs w:val="24"/>
        </w:rPr>
        <w:t xml:space="preserve">, </w:t>
      </w:r>
      <w:r w:rsidR="006C1FB0" w:rsidRPr="00CA4DA2">
        <w:rPr>
          <w:rFonts w:ascii="Times New Roman" w:hAnsi="Times New Roman" w:cs="Times New Roman"/>
          <w:sz w:val="24"/>
          <w:szCs w:val="24"/>
        </w:rPr>
        <w:t>справки о стоимости выполненных работ и затрат</w:t>
      </w:r>
      <w:r w:rsidRPr="00CA4DA2">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w:t>
      </w:r>
      <w:r w:rsidR="00454F8F" w:rsidRPr="00CA4DA2">
        <w:rPr>
          <w:rFonts w:ascii="Times New Roman" w:hAnsi="Times New Roman" w:cs="Times New Roman"/>
          <w:sz w:val="24"/>
          <w:szCs w:val="24"/>
        </w:rPr>
        <w:t xml:space="preserve"> </w:t>
      </w:r>
    </w:p>
    <w:p w:rsidR="00E85603" w:rsidRPr="00CA4DA2" w:rsidRDefault="00AF7C42"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Ж</w:t>
      </w:r>
      <w:r w:rsidR="006D1AFA" w:rsidRPr="00CA4DA2">
        <w:rPr>
          <w:rFonts w:ascii="Times New Roman" w:hAnsi="Times New Roman" w:cs="Times New Roman"/>
          <w:sz w:val="24"/>
          <w:szCs w:val="24"/>
        </w:rPr>
        <w:t xml:space="preserve">урнал учета выполненных работ </w:t>
      </w:r>
      <w:r w:rsidR="00454F8F" w:rsidRPr="00CA4DA2">
        <w:rPr>
          <w:rFonts w:ascii="Times New Roman" w:hAnsi="Times New Roman" w:cs="Times New Roman"/>
          <w:sz w:val="24"/>
          <w:szCs w:val="24"/>
        </w:rPr>
        <w:t xml:space="preserve">предоставляется Заказчику при сдаче полного этапа </w:t>
      </w:r>
      <w:r w:rsidR="001230A4" w:rsidRPr="00CA4DA2">
        <w:rPr>
          <w:rFonts w:ascii="Times New Roman" w:hAnsi="Times New Roman" w:cs="Times New Roman"/>
          <w:sz w:val="24"/>
          <w:szCs w:val="24"/>
        </w:rPr>
        <w:t>строительства</w:t>
      </w:r>
      <w:r w:rsidR="00454F8F" w:rsidRPr="00CA4DA2">
        <w:rPr>
          <w:rFonts w:ascii="Times New Roman" w:hAnsi="Times New Roman" w:cs="Times New Roman"/>
          <w:sz w:val="24"/>
          <w:szCs w:val="24"/>
        </w:rPr>
        <w:t xml:space="preserve">. </w:t>
      </w:r>
      <w:r w:rsidR="00E85603" w:rsidRPr="00CA4DA2">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w:t>
      </w:r>
      <w:r w:rsidR="00712790">
        <w:rPr>
          <w:rFonts w:ascii="Times New Roman" w:hAnsi="Times New Roman" w:cs="Times New Roman"/>
          <w:sz w:val="24"/>
          <w:szCs w:val="24"/>
        </w:rPr>
        <w:t xml:space="preserve">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соответствия требованиям нормативных документов;</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rsidR="00D9538A" w:rsidRPr="00CA4DA2" w:rsidRDefault="00D9538A"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отсутствия замечаний со стороны Строительного контроля по принимаемым работам;</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соответствия стоимостных показателей в </w:t>
      </w:r>
      <w:r w:rsidR="006C1FB0" w:rsidRPr="00CA4DA2">
        <w:rPr>
          <w:rFonts w:ascii="Times New Roman" w:hAnsi="Times New Roman" w:cs="Times New Roman"/>
          <w:sz w:val="24"/>
          <w:szCs w:val="24"/>
        </w:rPr>
        <w:t xml:space="preserve">актах выполненных работ </w:t>
      </w:r>
      <w:r w:rsidRPr="00CA4DA2">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комплектности документов, правильности их составления и оформления;</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соответствия объемов и видов затрат, отраженных </w:t>
      </w:r>
      <w:r w:rsidR="006C1FB0" w:rsidRPr="00CA4DA2">
        <w:rPr>
          <w:rFonts w:ascii="Times New Roman" w:hAnsi="Times New Roman" w:cs="Times New Roman"/>
          <w:sz w:val="24"/>
          <w:szCs w:val="24"/>
        </w:rPr>
        <w:t>в справке о стоимости выполненных работ и затрат</w:t>
      </w:r>
      <w:r w:rsidRPr="00CA4DA2">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proofErr w:type="spellStart"/>
      <w:r w:rsidR="006C1FB0" w:rsidRPr="00CA4DA2">
        <w:rPr>
          <w:rFonts w:ascii="Times New Roman" w:hAnsi="Times New Roman" w:cs="Times New Roman"/>
          <w:sz w:val="24"/>
          <w:szCs w:val="24"/>
        </w:rPr>
        <w:t>актов</w:t>
      </w:r>
      <w:proofErr w:type="spellEnd"/>
      <w:r w:rsidR="006C1FB0" w:rsidRPr="00CA4DA2">
        <w:rPr>
          <w:rFonts w:ascii="Times New Roman" w:hAnsi="Times New Roman" w:cs="Times New Roman"/>
          <w:sz w:val="24"/>
          <w:szCs w:val="24"/>
        </w:rPr>
        <w:t xml:space="preserve"> выполненных работ</w:t>
      </w:r>
      <w:r w:rsidRPr="00CA4DA2">
        <w:rPr>
          <w:rFonts w:ascii="Times New Roman" w:hAnsi="Times New Roman" w:cs="Times New Roman"/>
          <w:sz w:val="24"/>
          <w:szCs w:val="24"/>
        </w:rPr>
        <w:t>.</w:t>
      </w:r>
    </w:p>
    <w:bookmarkEnd w:id="0"/>
    <w:bookmarkEnd w:id="1"/>
    <w:p w:rsidR="00E85603" w:rsidRPr="00CA4DA2" w:rsidRDefault="00767F0D" w:rsidP="0027417B">
      <w:pPr>
        <w:pStyle w:val="1b"/>
        <w:widowControl w:val="0"/>
        <w:spacing w:after="0" w:line="240" w:lineRule="auto"/>
        <w:ind w:firstLine="709"/>
        <w:contextualSpacing/>
        <w:jc w:val="both"/>
        <w:rPr>
          <w:rFonts w:ascii="Times New Roman" w:hAnsi="Times New Roman" w:cs="Times New Roman"/>
          <w:b/>
          <w:bCs/>
          <w:color w:val="auto"/>
          <w:kern w:val="32"/>
          <w:sz w:val="24"/>
          <w:szCs w:val="24"/>
          <w:lang w:val="ru-RU"/>
        </w:rPr>
      </w:pPr>
      <w:r>
        <w:rPr>
          <w:rFonts w:ascii="Times New Roman" w:eastAsiaTheme="minorHAnsi" w:hAnsi="Times New Roman" w:cs="Times New Roman"/>
          <w:color w:val="auto"/>
          <w:sz w:val="24"/>
          <w:szCs w:val="24"/>
          <w:bdr w:val="none" w:sz="0" w:space="0" w:color="auto"/>
          <w:lang w:val="ru-RU" w:eastAsia="en-US"/>
        </w:rPr>
        <w:t xml:space="preserve">         </w:t>
      </w:r>
    </w:p>
    <w:p w:rsidR="00E85603" w:rsidRPr="00CA4DA2" w:rsidRDefault="00E85603" w:rsidP="0027417B">
      <w:pPr>
        <w:pStyle w:val="1b"/>
        <w:widowControl w:val="0"/>
        <w:spacing w:after="0" w:line="240" w:lineRule="auto"/>
        <w:ind w:firstLine="709"/>
        <w:contextualSpacing/>
        <w:jc w:val="both"/>
        <w:rPr>
          <w:rFonts w:ascii="Times New Roman" w:eastAsia="Times New Roman" w:hAnsi="Times New Roman" w:cs="Times New Roman"/>
          <w:b/>
          <w:bCs/>
          <w:color w:val="auto"/>
          <w:kern w:val="32"/>
          <w:sz w:val="24"/>
          <w:szCs w:val="24"/>
          <w:lang w:val="ru-RU"/>
        </w:rPr>
      </w:pPr>
      <w:r w:rsidRPr="00CA4DA2">
        <w:rPr>
          <w:rFonts w:ascii="Times New Roman" w:hAnsi="Times New Roman" w:cs="Times New Roman"/>
          <w:b/>
          <w:bCs/>
          <w:color w:val="auto"/>
          <w:kern w:val="32"/>
          <w:sz w:val="24"/>
          <w:szCs w:val="24"/>
          <w:lang w:val="ru-RU"/>
        </w:rPr>
        <w:t>Статья 5. Порядок и условия платежей</w:t>
      </w:r>
    </w:p>
    <w:p w:rsidR="00C301B0" w:rsidRPr="00C301B0" w:rsidRDefault="00E85603" w:rsidP="00C301B0">
      <w:pPr>
        <w:tabs>
          <w:tab w:val="left" w:pos="1276"/>
        </w:tabs>
        <w:ind w:firstLine="709"/>
        <w:jc w:val="both"/>
        <w:rPr>
          <w:rFonts w:ascii="Times New Roman" w:hAnsi="Times New Roman" w:cs="Times New Roman"/>
          <w:sz w:val="24"/>
          <w:szCs w:val="24"/>
        </w:rPr>
      </w:pPr>
      <w:r w:rsidRPr="000A10EA">
        <w:rPr>
          <w:rFonts w:ascii="Times New Roman" w:hAnsi="Times New Roman" w:cs="Times New Roman"/>
          <w:sz w:val="24"/>
          <w:szCs w:val="24"/>
        </w:rPr>
        <w:t>5.1</w:t>
      </w:r>
      <w:r w:rsidRPr="00891B5F">
        <w:rPr>
          <w:rFonts w:ascii="Times New Roman" w:hAnsi="Times New Roman" w:cs="Times New Roman"/>
          <w:sz w:val="24"/>
          <w:szCs w:val="24"/>
        </w:rPr>
        <w:t xml:space="preserve">. </w:t>
      </w:r>
      <w:r w:rsidR="00C301B0" w:rsidRPr="00C301B0">
        <w:rPr>
          <w:rFonts w:ascii="Times New Roman" w:hAnsi="Times New Roman" w:cs="Times New Roman"/>
          <w:sz w:val="24"/>
          <w:szCs w:val="24"/>
        </w:rPr>
        <w:t>Оплата работ по договору осуществляется в следующем порядке: безналичный расчет, не более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CD6C4E" w:rsidRPr="00CD6C4E" w:rsidRDefault="00CD6C4E" w:rsidP="00CD6C4E">
      <w:pPr>
        <w:widowControl w:val="0"/>
        <w:spacing w:after="0" w:line="240" w:lineRule="auto"/>
        <w:ind w:firstLine="709"/>
        <w:contextualSpacing/>
        <w:jc w:val="both"/>
        <w:rPr>
          <w:rFonts w:ascii="Times New Roman" w:hAnsi="Times New Roman" w:cs="Times New Roman"/>
          <w:sz w:val="24"/>
          <w:szCs w:val="24"/>
        </w:rPr>
      </w:pPr>
    </w:p>
    <w:p w:rsidR="00930CDF" w:rsidRPr="00CA4DA2" w:rsidRDefault="00930CDF" w:rsidP="00CD6C4E">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w:t>
      </w:r>
      <w:r w:rsidR="006C1FB0" w:rsidRPr="00CA4DA2">
        <w:rPr>
          <w:rFonts w:ascii="Times New Roman" w:hAnsi="Times New Roman" w:cs="Times New Roman"/>
          <w:sz w:val="24"/>
          <w:szCs w:val="24"/>
        </w:rPr>
        <w:t xml:space="preserve">кт о приемке выполненных работ </w:t>
      </w:r>
      <w:r w:rsidRPr="00CA4DA2">
        <w:rPr>
          <w:rFonts w:ascii="Times New Roman" w:hAnsi="Times New Roman" w:cs="Times New Roman"/>
          <w:sz w:val="24"/>
          <w:szCs w:val="24"/>
        </w:rPr>
        <w:t>должен быть предварительно завизирован уполномоченным представителем Исполнителя по строительному контролю.</w:t>
      </w:r>
    </w:p>
    <w:p w:rsidR="00930CDF" w:rsidRPr="00CA4DA2" w:rsidRDefault="00930CDF" w:rsidP="005D4EF5">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rsidR="00CC7D6B" w:rsidRPr="00CA4DA2" w:rsidRDefault="00CC7D6B" w:rsidP="0027417B">
      <w:pPr>
        <w:pStyle w:val="ae"/>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CA4DA2">
        <w:rPr>
          <w:rFonts w:ascii="Times New Roman" w:eastAsiaTheme="minorHAnsi" w:hAnsi="Times New Roman" w:cs="Times New Roman"/>
          <w:sz w:val="24"/>
          <w:szCs w:val="24"/>
          <w:lang w:eastAsia="en-US"/>
        </w:rPr>
        <w:t>а) выставленного Подрядчиком счета;</w:t>
      </w:r>
    </w:p>
    <w:p w:rsidR="00CC7D6B" w:rsidRPr="00CA4DA2" w:rsidRDefault="00CC7D6B" w:rsidP="0027417B">
      <w:pPr>
        <w:pStyle w:val="ae"/>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CA4DA2">
        <w:rPr>
          <w:rFonts w:ascii="Times New Roman" w:eastAsiaTheme="minorHAnsi" w:hAnsi="Times New Roman" w:cs="Times New Roman"/>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5.</w:t>
      </w:r>
      <w:r w:rsidR="006A1BBA">
        <w:rPr>
          <w:rFonts w:ascii="Times New Roman" w:hAnsi="Times New Roman" w:cs="Times New Roman"/>
          <w:sz w:val="24"/>
          <w:szCs w:val="24"/>
        </w:rPr>
        <w:t>2</w:t>
      </w:r>
      <w:r w:rsidR="00E81AA0">
        <w:rPr>
          <w:rFonts w:ascii="Times New Roman" w:hAnsi="Times New Roman" w:cs="Times New Roman"/>
          <w:sz w:val="24"/>
          <w:szCs w:val="24"/>
        </w:rPr>
        <w:t xml:space="preserve">. </w:t>
      </w:r>
      <w:r w:rsidRPr="00CA4DA2">
        <w:rPr>
          <w:rFonts w:ascii="Times New Roman" w:hAnsi="Times New Roman" w:cs="Times New Roman"/>
          <w:sz w:val="24"/>
          <w:szCs w:val="2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Датой оплаты считается дата списания денежных средств с расчетного счета Заказчика.</w:t>
      </w:r>
    </w:p>
    <w:p w:rsidR="00E85603" w:rsidRPr="00CA4DA2" w:rsidRDefault="00E85603" w:rsidP="0027417B">
      <w:pPr>
        <w:widowControl w:val="0"/>
        <w:tabs>
          <w:tab w:val="left" w:pos="119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5.</w:t>
      </w:r>
      <w:r w:rsidR="006A1BBA">
        <w:rPr>
          <w:rFonts w:ascii="Times New Roman" w:hAnsi="Times New Roman" w:cs="Times New Roman"/>
          <w:sz w:val="24"/>
          <w:szCs w:val="24"/>
        </w:rPr>
        <w:t>3</w:t>
      </w:r>
      <w:r w:rsidRPr="00CA4DA2">
        <w:rPr>
          <w:rFonts w:ascii="Times New Roman" w:hAnsi="Times New Roman" w:cs="Times New Roman"/>
          <w:sz w:val="24"/>
          <w:szCs w:val="24"/>
        </w:rPr>
        <w:t>.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rsidR="00E85603" w:rsidRPr="00CA4DA2" w:rsidRDefault="00E85603" w:rsidP="0027417B">
      <w:pPr>
        <w:widowControl w:val="0"/>
        <w:shd w:val="clear" w:color="auto" w:fill="FFFFFF"/>
        <w:tabs>
          <w:tab w:val="left" w:pos="119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таком случае ответственность Заказчика, предусмотренная </w:t>
      </w:r>
      <w:r w:rsidRPr="008A157A">
        <w:rPr>
          <w:rFonts w:ascii="Times New Roman" w:hAnsi="Times New Roman" w:cs="Times New Roman"/>
          <w:sz w:val="24"/>
          <w:szCs w:val="24"/>
        </w:rPr>
        <w:t xml:space="preserve">п. </w:t>
      </w:r>
      <w:r w:rsidR="00374A58">
        <w:rPr>
          <w:rFonts w:ascii="Times New Roman" w:hAnsi="Times New Roman" w:cs="Times New Roman"/>
          <w:sz w:val="24"/>
          <w:szCs w:val="24"/>
        </w:rPr>
        <w:t>16</w:t>
      </w:r>
      <w:r w:rsidRPr="008A157A">
        <w:rPr>
          <w:rFonts w:ascii="Times New Roman" w:hAnsi="Times New Roman" w:cs="Times New Roman"/>
          <w:sz w:val="24"/>
          <w:szCs w:val="24"/>
        </w:rPr>
        <w:t>.1</w:t>
      </w:r>
      <w:r w:rsidRPr="00CA4DA2">
        <w:rPr>
          <w:rFonts w:ascii="Times New Roman" w:hAnsi="Times New Roman" w:cs="Times New Roman"/>
          <w:sz w:val="24"/>
          <w:szCs w:val="24"/>
        </w:rPr>
        <w:t xml:space="preserve"> настоящего Договора, не наступает. </w:t>
      </w:r>
    </w:p>
    <w:p w:rsidR="00E85603" w:rsidRPr="00CA4DA2" w:rsidRDefault="00E85603" w:rsidP="0027417B">
      <w:pPr>
        <w:widowControl w:val="0"/>
        <w:tabs>
          <w:tab w:val="left" w:pos="119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5.</w:t>
      </w:r>
      <w:r w:rsidR="006A1BBA">
        <w:rPr>
          <w:rFonts w:ascii="Times New Roman" w:hAnsi="Times New Roman" w:cs="Times New Roman"/>
          <w:sz w:val="24"/>
          <w:szCs w:val="24"/>
        </w:rPr>
        <w:t>4</w:t>
      </w:r>
      <w:r w:rsidRPr="00CA4DA2">
        <w:rPr>
          <w:rFonts w:ascii="Times New Roman" w:hAnsi="Times New Roman" w:cs="Times New Roman"/>
          <w:sz w:val="24"/>
          <w:szCs w:val="24"/>
        </w:rPr>
        <w:t>. В случае нарушения Подрядчиком своих обязательств, предусмотренных ст. 1</w:t>
      </w:r>
      <w:r w:rsidR="00374A58">
        <w:rPr>
          <w:rFonts w:ascii="Times New Roman" w:hAnsi="Times New Roman" w:cs="Times New Roman"/>
          <w:sz w:val="24"/>
          <w:szCs w:val="24"/>
        </w:rPr>
        <w:t>5</w:t>
      </w:r>
      <w:r w:rsidR="00F0014A" w:rsidRPr="00CA4DA2">
        <w:rPr>
          <w:rFonts w:ascii="Times New Roman" w:hAnsi="Times New Roman" w:cs="Times New Roman"/>
          <w:sz w:val="24"/>
          <w:szCs w:val="24"/>
        </w:rPr>
        <w:t xml:space="preserve"> </w:t>
      </w:r>
      <w:r w:rsidRPr="00CA4DA2">
        <w:rPr>
          <w:rFonts w:ascii="Times New Roman" w:hAnsi="Times New Roman" w:cs="Times New Roman"/>
          <w:sz w:val="24"/>
          <w:szCs w:val="24"/>
        </w:rPr>
        <w:t>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w:t>
      </w:r>
      <w:r w:rsidR="00374A58">
        <w:rPr>
          <w:rFonts w:ascii="Times New Roman" w:hAnsi="Times New Roman" w:cs="Times New Roman"/>
          <w:sz w:val="24"/>
          <w:szCs w:val="24"/>
        </w:rPr>
        <w:t>ний. Пени, предусмотренные п. 16</w:t>
      </w:r>
      <w:r w:rsidRPr="00CA4DA2">
        <w:rPr>
          <w:rFonts w:ascii="Times New Roman" w:hAnsi="Times New Roman" w:cs="Times New Roman"/>
          <w:sz w:val="24"/>
          <w:szCs w:val="24"/>
        </w:rPr>
        <w:t>.1 настоящего Договора, Заказчику за период приостановки платежей в соответствии с настоящим пунктом не начисляются.</w:t>
      </w:r>
    </w:p>
    <w:p w:rsidR="00E85603" w:rsidRPr="00CA4DA2" w:rsidRDefault="00E85603" w:rsidP="0027417B">
      <w:pPr>
        <w:pStyle w:val="af6"/>
        <w:widowControl w:val="0"/>
        <w:spacing w:before="0" w:after="0" w:line="240" w:lineRule="auto"/>
        <w:ind w:firstLine="709"/>
        <w:contextualSpacing/>
        <w:rPr>
          <w:rFonts w:ascii="Times New Roman" w:eastAsia="Times New Roman" w:hAnsi="Times New Roman" w:cs="Times New Roman"/>
          <w:color w:val="auto"/>
        </w:rPr>
      </w:pPr>
      <w:r w:rsidRPr="00CA4DA2">
        <w:rPr>
          <w:rFonts w:ascii="Times New Roman" w:hAnsi="Times New Roman" w:cs="Times New Roman"/>
          <w:color w:val="auto"/>
        </w:rPr>
        <w:t>5.</w:t>
      </w:r>
      <w:r w:rsidR="00C301B0">
        <w:rPr>
          <w:rFonts w:ascii="Times New Roman" w:hAnsi="Times New Roman" w:cs="Times New Roman"/>
          <w:color w:val="auto"/>
        </w:rPr>
        <w:t>3</w:t>
      </w:r>
      <w:r w:rsidRPr="00CA4DA2">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E85603" w:rsidRPr="00CA4DA2" w:rsidRDefault="006A1BBA" w:rsidP="0027417B">
      <w:pPr>
        <w:pStyle w:val="af6"/>
        <w:widowControl w:val="0"/>
        <w:spacing w:before="0" w:after="0" w:line="240" w:lineRule="auto"/>
        <w:ind w:firstLine="709"/>
        <w:contextualSpacing/>
        <w:rPr>
          <w:rFonts w:ascii="Times New Roman" w:eastAsia="Times New Roman" w:hAnsi="Times New Roman" w:cs="Times New Roman"/>
          <w:color w:val="auto"/>
        </w:rPr>
      </w:pPr>
      <w:r>
        <w:rPr>
          <w:rFonts w:ascii="Times New Roman" w:hAnsi="Times New Roman" w:cs="Times New Roman"/>
          <w:color w:val="auto"/>
        </w:rPr>
        <w:t>5.</w:t>
      </w:r>
      <w:r w:rsidR="00C301B0">
        <w:rPr>
          <w:rFonts w:ascii="Times New Roman" w:hAnsi="Times New Roman" w:cs="Times New Roman"/>
          <w:color w:val="auto"/>
        </w:rPr>
        <w:t>4</w:t>
      </w:r>
      <w:r w:rsidR="00E85603" w:rsidRPr="00CA4DA2">
        <w:rPr>
          <w:rFonts w:ascii="Times New Roman" w:hAnsi="Times New Roman" w:cs="Times New Roman"/>
          <w:color w:val="auto"/>
        </w:rPr>
        <w:t>. 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w:t>
      </w:r>
      <w:r w:rsidR="00390536" w:rsidRPr="00CA4DA2">
        <w:rPr>
          <w:rFonts w:ascii="Times New Roman" w:hAnsi="Times New Roman" w:cs="Times New Roman"/>
          <w:color w:val="auto"/>
        </w:rPr>
        <w:t>виями Договора сальдо расчетов)</w:t>
      </w:r>
      <w:r w:rsidR="00E85603" w:rsidRPr="00CA4DA2">
        <w:rPr>
          <w:rFonts w:ascii="Times New Roman" w:hAnsi="Times New Roman" w:cs="Times New Roman"/>
          <w:color w:val="auto"/>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E85603" w:rsidRPr="00CA4DA2" w:rsidRDefault="00C301B0" w:rsidP="0027417B">
      <w:pPr>
        <w:pStyle w:val="2c"/>
        <w:widowControl w:val="0"/>
        <w:tabs>
          <w:tab w:val="left" w:pos="1418"/>
        </w:tabs>
        <w:spacing w:after="0" w:line="240" w:lineRule="auto"/>
        <w:ind w:left="0" w:firstLine="709"/>
        <w:contextualSpacing/>
        <w:jc w:val="both"/>
        <w:rPr>
          <w:rFonts w:cs="Times New Roman"/>
          <w:color w:val="auto"/>
        </w:rPr>
      </w:pPr>
      <w:r>
        <w:rPr>
          <w:rFonts w:cs="Times New Roman"/>
          <w:color w:val="auto"/>
        </w:rPr>
        <w:t>5.5</w:t>
      </w:r>
      <w:r w:rsidR="00E85603" w:rsidRPr="00CA4DA2">
        <w:rPr>
          <w:rFonts w:cs="Times New Roman"/>
          <w:color w:val="auto"/>
        </w:rPr>
        <w:t xml:space="preserve">.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w:t>
      </w:r>
      <w:r w:rsidR="00374A58">
        <w:rPr>
          <w:rFonts w:cs="Times New Roman"/>
          <w:color w:val="auto"/>
        </w:rPr>
        <w:t>16</w:t>
      </w:r>
      <w:r w:rsidR="00E85603" w:rsidRPr="00CA4DA2">
        <w:rPr>
          <w:rFonts w:cs="Times New Roman"/>
          <w:color w:val="auto"/>
        </w:rPr>
        <w:t xml:space="preserve"> настоящего Договора.</w:t>
      </w:r>
    </w:p>
    <w:p w:rsidR="00E85603" w:rsidRDefault="00C301B0" w:rsidP="0027417B">
      <w:pPr>
        <w:pStyle w:val="2c"/>
        <w:widowControl w:val="0"/>
        <w:tabs>
          <w:tab w:val="left" w:pos="1418"/>
        </w:tabs>
        <w:spacing w:after="0" w:line="240" w:lineRule="auto"/>
        <w:ind w:left="0" w:firstLine="709"/>
        <w:contextualSpacing/>
        <w:jc w:val="both"/>
        <w:rPr>
          <w:rFonts w:cs="Times New Roman"/>
          <w:color w:val="auto"/>
        </w:rPr>
      </w:pPr>
      <w:r>
        <w:rPr>
          <w:rFonts w:cs="Times New Roman"/>
          <w:color w:val="auto"/>
        </w:rPr>
        <w:t>5.6</w:t>
      </w:r>
      <w:r w:rsidR="00E85603" w:rsidRPr="00CA4DA2">
        <w:rPr>
          <w:rFonts w:cs="Times New Roman"/>
          <w:color w:val="auto"/>
        </w:rPr>
        <w:t>. Счет-фактура выставляется Подрядчиком в соответствии с требованиями действующего налогового законод</w:t>
      </w:r>
      <w:r w:rsidR="00B14726" w:rsidRPr="00CA4DA2">
        <w:rPr>
          <w:rFonts w:cs="Times New Roman"/>
          <w:color w:val="auto"/>
        </w:rPr>
        <w:t>ательства Российской Федерации.</w:t>
      </w:r>
    </w:p>
    <w:p w:rsidR="003E2A63" w:rsidRDefault="003E2A63" w:rsidP="0027417B">
      <w:pPr>
        <w:pStyle w:val="2c"/>
        <w:widowControl w:val="0"/>
        <w:tabs>
          <w:tab w:val="left" w:pos="1418"/>
        </w:tabs>
        <w:spacing w:after="0" w:line="240" w:lineRule="auto"/>
        <w:ind w:left="0" w:firstLine="709"/>
        <w:contextualSpacing/>
        <w:jc w:val="both"/>
        <w:rPr>
          <w:rFonts w:cs="Times New Roman"/>
          <w:color w:val="auto"/>
        </w:rPr>
      </w:pPr>
    </w:p>
    <w:p w:rsidR="009F3716" w:rsidRPr="00CA4DA2" w:rsidRDefault="009F3716" w:rsidP="0027417B">
      <w:pPr>
        <w:pStyle w:val="2c"/>
        <w:widowControl w:val="0"/>
        <w:tabs>
          <w:tab w:val="left" w:pos="1418"/>
        </w:tabs>
        <w:spacing w:after="0" w:line="240" w:lineRule="auto"/>
        <w:ind w:left="0" w:firstLine="709"/>
        <w:contextualSpacing/>
        <w:jc w:val="both"/>
        <w:rPr>
          <w:rFonts w:cs="Times New Roman"/>
          <w:color w:val="auto"/>
        </w:rPr>
      </w:pPr>
    </w:p>
    <w:p w:rsidR="00E85603" w:rsidRPr="00CA4DA2" w:rsidRDefault="00E85603" w:rsidP="0027417B">
      <w:pPr>
        <w:pStyle w:val="ae"/>
        <w:ind w:left="0" w:firstLine="709"/>
        <w:jc w:val="both"/>
        <w:rPr>
          <w:rFonts w:ascii="Times New Roman" w:hAnsi="Times New Roman" w:cs="Times New Roman"/>
          <w:sz w:val="24"/>
          <w:szCs w:val="24"/>
        </w:rPr>
      </w:pPr>
    </w:p>
    <w:p w:rsidR="00E85603" w:rsidRPr="00CA4DA2" w:rsidRDefault="00E85603" w:rsidP="0027417B">
      <w:pPr>
        <w:pStyle w:val="1b"/>
        <w:widowControl w:val="0"/>
        <w:spacing w:after="0" w:line="240" w:lineRule="auto"/>
        <w:ind w:firstLine="709"/>
        <w:contextualSpacing/>
        <w:jc w:val="both"/>
        <w:rPr>
          <w:rFonts w:ascii="Times New Roman" w:eastAsia="Times New Roman" w:hAnsi="Times New Roman" w:cs="Times New Roman"/>
          <w:b/>
          <w:bCs/>
          <w:color w:val="auto"/>
          <w:kern w:val="32"/>
          <w:sz w:val="24"/>
          <w:szCs w:val="24"/>
          <w:lang w:val="ru-RU"/>
        </w:rPr>
      </w:pPr>
      <w:r w:rsidRPr="00CA4DA2">
        <w:rPr>
          <w:rFonts w:ascii="Times New Roman" w:hAnsi="Times New Roman" w:cs="Times New Roman"/>
          <w:b/>
          <w:bCs/>
          <w:color w:val="auto"/>
          <w:kern w:val="32"/>
          <w:sz w:val="24"/>
          <w:szCs w:val="24"/>
          <w:lang w:val="ru-RU"/>
        </w:rPr>
        <w:t xml:space="preserve">РАЗДЕЛ </w:t>
      </w:r>
      <w:r w:rsidRPr="00CA4DA2">
        <w:rPr>
          <w:rFonts w:ascii="Times New Roman" w:hAnsi="Times New Roman" w:cs="Times New Roman"/>
          <w:b/>
          <w:bCs/>
          <w:color w:val="auto"/>
          <w:kern w:val="32"/>
          <w:sz w:val="24"/>
          <w:szCs w:val="24"/>
        </w:rPr>
        <w:t>II</w:t>
      </w:r>
      <w:r w:rsidRPr="00CA4DA2">
        <w:rPr>
          <w:rFonts w:ascii="Times New Roman" w:hAnsi="Times New Roman" w:cs="Times New Roman"/>
          <w:b/>
          <w:bCs/>
          <w:color w:val="auto"/>
          <w:kern w:val="32"/>
          <w:sz w:val="24"/>
          <w:szCs w:val="24"/>
          <w:lang w:val="ru-RU"/>
        </w:rPr>
        <w:t>. ОБЩИЕ ОБЯЗАТЕЛЬСТВА СТОРОН</w:t>
      </w:r>
    </w:p>
    <w:p w:rsidR="00E85603" w:rsidRPr="00CA4DA2" w:rsidRDefault="0027417B"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6</w:t>
      </w:r>
      <w:r w:rsidR="00E85603" w:rsidRPr="00CA4DA2">
        <w:rPr>
          <w:rFonts w:ascii="Times New Roman" w:hAnsi="Times New Roman" w:cs="Times New Roman"/>
          <w:b/>
          <w:bCs/>
          <w:sz w:val="24"/>
          <w:szCs w:val="24"/>
        </w:rPr>
        <w:t>. Обязательства Подрядчика</w:t>
      </w:r>
    </w:p>
    <w:p w:rsidR="00E85603" w:rsidRPr="00CA4DA2" w:rsidRDefault="00E85603"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По настоящему Договору Подрядчик обязуется:</w:t>
      </w:r>
    </w:p>
    <w:p w:rsidR="00E85603" w:rsidRPr="00CA4DA2" w:rsidRDefault="0027417B" w:rsidP="0027417B">
      <w:pPr>
        <w:widowControl w:val="0"/>
        <w:tabs>
          <w:tab w:val="left" w:pos="-4860"/>
          <w:tab w:val="left" w:pos="-4680"/>
          <w:tab w:val="left" w:pos="1080"/>
          <w:tab w:val="left" w:pos="1701"/>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.1. Выполнить все Работы в объеме и сроки, предусмотренные Сводной таблицей стоимости Работ (Приложение 1 к настоящему Д</w:t>
      </w:r>
      <w:r w:rsidR="00CA2C7F">
        <w:rPr>
          <w:rFonts w:ascii="Times New Roman" w:hAnsi="Times New Roman" w:cs="Times New Roman"/>
          <w:sz w:val="24"/>
          <w:szCs w:val="24"/>
        </w:rPr>
        <w:t xml:space="preserve">оговору), </w:t>
      </w:r>
      <w:r w:rsidR="00E85603" w:rsidRPr="00CA4DA2">
        <w:rPr>
          <w:rFonts w:ascii="Times New Roman" w:hAnsi="Times New Roman" w:cs="Times New Roman"/>
          <w:sz w:val="24"/>
          <w:szCs w:val="24"/>
        </w:rPr>
        <w:t xml:space="preserve">Графиком выполнения Работ (Приложение 2 к настоящему Договору) и сдать результат работы Заказчику. </w:t>
      </w:r>
    </w:p>
    <w:p w:rsidR="00E85603" w:rsidRPr="00CA4DA2" w:rsidRDefault="0027417B"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 xml:space="preserve">.2.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E85603" w:rsidRPr="00CA4DA2" w:rsidRDefault="00374A58" w:rsidP="0027417B">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6.3. </w:t>
      </w:r>
      <w:r w:rsidR="00E85603" w:rsidRPr="00CA4DA2">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rsidR="00E85603" w:rsidRPr="00CA4DA2" w:rsidRDefault="0027417B" w:rsidP="0027417B">
      <w:pPr>
        <w:pStyle w:val="2c"/>
        <w:widowControl w:val="0"/>
        <w:tabs>
          <w:tab w:val="left" w:pos="993"/>
        </w:tabs>
        <w:spacing w:after="0" w:line="240" w:lineRule="auto"/>
        <w:ind w:left="0" w:firstLine="709"/>
        <w:contextualSpacing/>
        <w:jc w:val="both"/>
        <w:rPr>
          <w:rFonts w:cs="Times New Roman"/>
          <w:color w:val="auto"/>
        </w:rPr>
      </w:pPr>
      <w:r w:rsidRPr="00CA4DA2">
        <w:rPr>
          <w:rFonts w:cs="Times New Roman"/>
          <w:color w:val="auto"/>
        </w:rPr>
        <w:t>6</w:t>
      </w:r>
      <w:r w:rsidR="00E85603" w:rsidRPr="00CA4DA2">
        <w:rPr>
          <w:rFonts w:cs="Times New Roman"/>
          <w:color w:val="auto"/>
        </w:rPr>
        <w:t xml:space="preserve">.4.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w:t>
      </w:r>
      <w:r w:rsidR="00215AE3" w:rsidRPr="00CA4DA2">
        <w:rPr>
          <w:rFonts w:cs="Times New Roman"/>
          <w:color w:val="auto"/>
        </w:rPr>
        <w:t>строительно-монтажных работ,</w:t>
      </w:r>
      <w:r w:rsidR="00DF694F" w:rsidRPr="00CA4DA2">
        <w:rPr>
          <w:rFonts w:cs="Times New Roman"/>
          <w:color w:val="auto"/>
        </w:rPr>
        <w:t xml:space="preserve"> требующих разработку ППР</w:t>
      </w:r>
      <w:r w:rsidR="00E85603" w:rsidRPr="00CA4DA2">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CA4DA2">
        <w:rPr>
          <w:rFonts w:cs="Times New Roman"/>
          <w:color w:val="auto"/>
        </w:rPr>
        <w:t>Приказом</w:t>
      </w:r>
      <w:r w:rsidR="00E85603" w:rsidRPr="00CA4DA2">
        <w:rPr>
          <w:rFonts w:cs="Times New Roman"/>
          <w:color w:val="auto"/>
        </w:rPr>
        <w:t xml:space="preserve"> ПАО «</w:t>
      </w:r>
      <w:r w:rsidR="00A31C7E">
        <w:rPr>
          <w:rFonts w:cs="Times New Roman"/>
          <w:kern w:val="28"/>
        </w:rPr>
        <w:t>МРСК Центра</w:t>
      </w:r>
      <w:r w:rsidR="00565B55" w:rsidRPr="00CA4DA2">
        <w:rPr>
          <w:rFonts w:cs="Times New Roman"/>
          <w:color w:val="auto"/>
        </w:rPr>
        <w:t>» от 20</w:t>
      </w:r>
      <w:r w:rsidR="00E85603" w:rsidRPr="00CA4DA2">
        <w:rPr>
          <w:rFonts w:cs="Times New Roman"/>
          <w:color w:val="auto"/>
        </w:rPr>
        <w:t>.0</w:t>
      </w:r>
      <w:r w:rsidR="00565B55" w:rsidRPr="00CA4DA2">
        <w:rPr>
          <w:rFonts w:cs="Times New Roman"/>
          <w:color w:val="auto"/>
        </w:rPr>
        <w:t>7</w:t>
      </w:r>
      <w:r w:rsidR="00E85603" w:rsidRPr="00CA4DA2">
        <w:rPr>
          <w:rFonts w:cs="Times New Roman"/>
          <w:color w:val="auto"/>
        </w:rPr>
        <w:t>.2017 №2</w:t>
      </w:r>
      <w:r w:rsidR="00565B55" w:rsidRPr="00CA4DA2">
        <w:rPr>
          <w:rFonts w:cs="Times New Roman"/>
          <w:color w:val="auto"/>
        </w:rPr>
        <w:t>51-ЦА</w:t>
      </w:r>
      <w:r w:rsidR="00E85603" w:rsidRPr="00CA4DA2">
        <w:rPr>
          <w:rFonts w:cs="Times New Roman"/>
          <w:color w:val="auto"/>
        </w:rPr>
        <w:t>, СНиП 12-01-2004 и другим требованиям законодательства РФ.</w:t>
      </w:r>
    </w:p>
    <w:p w:rsidR="00E85603" w:rsidRPr="00CA4DA2" w:rsidRDefault="0027417B"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6.5</w:t>
      </w:r>
      <w:r w:rsidR="00E85603" w:rsidRPr="00CA4DA2">
        <w:rPr>
          <w:rFonts w:ascii="Times New Roman" w:hAnsi="Times New Roman" w:cs="Times New Roman"/>
          <w:sz w:val="24"/>
          <w:szCs w:val="24"/>
        </w:rPr>
        <w:t>.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E85603" w:rsidRPr="00CA4DA2" w:rsidRDefault="0027417B"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pacing w:val="-4"/>
          <w:sz w:val="24"/>
          <w:szCs w:val="24"/>
        </w:rPr>
      </w:pPr>
      <w:r w:rsidRPr="00CA4DA2">
        <w:rPr>
          <w:rFonts w:ascii="Times New Roman" w:hAnsi="Times New Roman" w:cs="Times New Roman"/>
          <w:sz w:val="24"/>
          <w:szCs w:val="24"/>
        </w:rPr>
        <w:t>6.6</w:t>
      </w:r>
      <w:r w:rsidR="00E85603" w:rsidRPr="00CA4DA2">
        <w:rPr>
          <w:rFonts w:ascii="Times New Roman" w:hAnsi="Times New Roman" w:cs="Times New Roman"/>
          <w:sz w:val="24"/>
          <w:szCs w:val="24"/>
        </w:rPr>
        <w:t>. </w:t>
      </w:r>
      <w:r w:rsidR="00E85603" w:rsidRPr="00CA4DA2">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CA4DA2">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CA4DA2">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w:t>
      </w:r>
      <w:proofErr w:type="spellStart"/>
      <w:r w:rsidR="00E85603" w:rsidRPr="00CA4DA2">
        <w:rPr>
          <w:rFonts w:ascii="Times New Roman" w:hAnsi="Times New Roman" w:cs="Times New Roman"/>
          <w:spacing w:val="-4"/>
          <w:sz w:val="24"/>
          <w:szCs w:val="24"/>
        </w:rPr>
        <w:t>внутриобъектового</w:t>
      </w:r>
      <w:proofErr w:type="spellEnd"/>
      <w:r w:rsidR="00E85603" w:rsidRPr="00CA4DA2">
        <w:rPr>
          <w:rFonts w:ascii="Times New Roman" w:hAnsi="Times New Roman" w:cs="Times New Roman"/>
          <w:spacing w:val="-4"/>
          <w:sz w:val="24"/>
          <w:szCs w:val="24"/>
        </w:rPr>
        <w:t xml:space="preserve"> режима на строящихся (реконс</w:t>
      </w:r>
      <w:r w:rsidR="00E7532B" w:rsidRPr="00CA4DA2">
        <w:rPr>
          <w:rFonts w:ascii="Times New Roman" w:hAnsi="Times New Roman" w:cs="Times New Roman"/>
          <w:spacing w:val="-4"/>
          <w:sz w:val="24"/>
          <w:szCs w:val="24"/>
        </w:rPr>
        <w:t>труируемых) объектах Заказчика</w:t>
      </w:r>
      <w:r w:rsidR="00E85603" w:rsidRPr="00CA4DA2">
        <w:rPr>
          <w:rFonts w:ascii="Times New Roman" w:hAnsi="Times New Roman" w:cs="Times New Roman"/>
          <w:spacing w:val="-4"/>
          <w:sz w:val="24"/>
          <w:szCs w:val="24"/>
        </w:rPr>
        <w:t xml:space="preserve">. </w:t>
      </w:r>
    </w:p>
    <w:p w:rsidR="00E85603" w:rsidRPr="00CA4DA2" w:rsidRDefault="00F961DC" w:rsidP="0027417B">
      <w:pPr>
        <w:widowControl w:val="0"/>
        <w:tabs>
          <w:tab w:val="left" w:pos="-4860"/>
          <w:tab w:val="left" w:pos="-4680"/>
          <w:tab w:val="left" w:pos="1080"/>
          <w:tab w:val="left" w:pos="1701"/>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6.7</w:t>
      </w:r>
      <w:r w:rsidR="00E85603" w:rsidRPr="00CA4DA2">
        <w:rPr>
          <w:rFonts w:ascii="Times New Roman" w:hAnsi="Times New Roman" w:cs="Times New Roman"/>
          <w:sz w:val="24"/>
          <w:szCs w:val="24"/>
        </w:rPr>
        <w:t>.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rsidR="00E85603" w:rsidRPr="00CA4DA2" w:rsidRDefault="00F961DC"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6.8</w:t>
      </w:r>
      <w:r w:rsidR="00E85603" w:rsidRPr="00CA4DA2">
        <w:rPr>
          <w:rFonts w:ascii="Times New Roman" w:hAnsi="Times New Roman" w:cs="Times New Roman"/>
          <w:sz w:val="24"/>
          <w:szCs w:val="24"/>
        </w:rPr>
        <w:t xml:space="preserve">. </w:t>
      </w:r>
      <w:r w:rsidR="00E85603" w:rsidRPr="00CA4DA2">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00E85603" w:rsidRPr="00CA4DA2">
        <w:rPr>
          <w:rFonts w:ascii="Times New Roman" w:hAnsi="Times New Roman" w:cs="Times New Roman"/>
          <w:bCs/>
          <w:sz w:val="24"/>
          <w:szCs w:val="24"/>
        </w:rPr>
        <w:t>Акту об оприходовании материальных ценностей, полученных при разборке и демонтаже здани</w:t>
      </w:r>
      <w:r w:rsidR="00E7532B" w:rsidRPr="00CA4DA2">
        <w:rPr>
          <w:rFonts w:ascii="Times New Roman" w:hAnsi="Times New Roman" w:cs="Times New Roman"/>
          <w:bCs/>
          <w:sz w:val="24"/>
          <w:szCs w:val="24"/>
        </w:rPr>
        <w:t xml:space="preserve">й и сооружений </w:t>
      </w:r>
      <w:r w:rsidR="00E85603" w:rsidRPr="00CA4DA2">
        <w:rPr>
          <w:rFonts w:ascii="Times New Roman" w:hAnsi="Times New Roman" w:cs="Times New Roman"/>
          <w:bCs/>
          <w:sz w:val="24"/>
          <w:szCs w:val="24"/>
        </w:rPr>
        <w:t>в сроки, согласованные Сторонами</w:t>
      </w:r>
      <w:r w:rsidR="00E85603" w:rsidRPr="00CA4DA2">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00E85603" w:rsidRPr="00CA4DA2">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00E85603" w:rsidRPr="00CA4DA2">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00E85603" w:rsidRPr="00CA4DA2">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rsidR="00E85603" w:rsidRPr="00CA4DA2" w:rsidRDefault="00F961DC"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6.9</w:t>
      </w:r>
      <w:r w:rsidR="00E85603" w:rsidRPr="00CA4DA2">
        <w:rPr>
          <w:rFonts w:ascii="Times New Roman" w:hAnsi="Times New Roman" w:cs="Times New Roman"/>
          <w:sz w:val="24"/>
          <w:szCs w:val="24"/>
        </w:rPr>
        <w:t xml:space="preserve">. Обеспечить полное соответствие выполняемых Работ требованиям проектной </w:t>
      </w:r>
      <w:r w:rsidR="00E85603" w:rsidRPr="00CA4DA2">
        <w:rPr>
          <w:rFonts w:ascii="Times New Roman" w:hAnsi="Times New Roman" w:cs="Times New Roman"/>
          <w:sz w:val="24"/>
          <w:szCs w:val="24"/>
        </w:rPr>
        <w:lastRenderedPageBreak/>
        <w:t>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rsidR="00E85603" w:rsidRPr="00CA4DA2" w:rsidRDefault="00F961DC"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6.10</w:t>
      </w:r>
      <w:r w:rsidR="00E85603" w:rsidRPr="00CA4DA2">
        <w:rPr>
          <w:rFonts w:ascii="Times New Roman" w:hAnsi="Times New Roman" w:cs="Times New Roman"/>
          <w:sz w:val="24"/>
          <w:szCs w:val="24"/>
        </w:rPr>
        <w:t>.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w:t>
      </w:r>
      <w:r w:rsidRPr="004D3150">
        <w:rPr>
          <w:rFonts w:ascii="Times New Roman" w:hAnsi="Times New Roman" w:cs="Times New Roman"/>
          <w:sz w:val="24"/>
          <w:szCs w:val="24"/>
        </w:rPr>
        <w:t xml:space="preserve">приложения </w:t>
      </w:r>
      <w:r w:rsidR="00374A58" w:rsidRPr="004D3150">
        <w:rPr>
          <w:rFonts w:ascii="Times New Roman" w:hAnsi="Times New Roman" w:cs="Times New Roman"/>
          <w:sz w:val="24"/>
          <w:szCs w:val="24"/>
        </w:rPr>
        <w:t>4</w:t>
      </w:r>
      <w:r w:rsidRPr="004D3150">
        <w:rPr>
          <w:rFonts w:ascii="Times New Roman" w:hAnsi="Times New Roman" w:cs="Times New Roman"/>
          <w:sz w:val="24"/>
          <w:szCs w:val="24"/>
        </w:rPr>
        <w:t xml:space="preserve"> к настоящему</w:t>
      </w:r>
      <w:r w:rsidRPr="00CA4DA2">
        <w:rPr>
          <w:rFonts w:ascii="Times New Roman" w:hAnsi="Times New Roman" w:cs="Times New Roman"/>
          <w:sz w:val="24"/>
          <w:szCs w:val="24"/>
        </w:rPr>
        <w:t xml:space="preserve"> Договору</w:t>
      </w:r>
      <w:r w:rsidRPr="00CA4DA2">
        <w:rPr>
          <w:rFonts w:ascii="Times New Roman" w:hAnsi="Times New Roman" w:cs="Times New Roman"/>
        </w:rPr>
        <w:t xml:space="preserve"> </w:t>
      </w:r>
      <w:r w:rsidRPr="00CA4DA2">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485AC5" w:rsidRPr="00CA4DA2" w:rsidRDefault="00485AC5" w:rsidP="0027417B">
      <w:pPr>
        <w:pStyle w:val="aff3"/>
        <w:ind w:firstLine="708"/>
        <w:contextualSpacing/>
        <w:jc w:val="both"/>
        <w:rPr>
          <w:rFonts w:eastAsiaTheme="minorHAnsi" w:cs="Times New Roman"/>
          <w:color w:val="auto"/>
          <w:sz w:val="24"/>
          <w:szCs w:val="24"/>
          <w:bdr w:val="none" w:sz="0" w:space="0" w:color="auto"/>
          <w:lang w:eastAsia="en-US"/>
        </w:rPr>
      </w:pPr>
      <w:r w:rsidRPr="00CA4DA2">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485AC5" w:rsidRPr="00CA4DA2" w:rsidRDefault="00485AC5" w:rsidP="0027417B">
      <w:pPr>
        <w:pStyle w:val="aff3"/>
        <w:contextualSpacing/>
        <w:jc w:val="both"/>
        <w:rPr>
          <w:rFonts w:eastAsiaTheme="minorHAnsi" w:cs="Times New Roman"/>
          <w:color w:val="auto"/>
          <w:sz w:val="24"/>
          <w:szCs w:val="24"/>
          <w:bdr w:val="none" w:sz="0" w:space="0" w:color="auto"/>
          <w:lang w:eastAsia="en-US"/>
        </w:rPr>
      </w:pPr>
      <w:r w:rsidRPr="00CA4DA2">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485AC5" w:rsidRPr="00CA4DA2" w:rsidRDefault="00485AC5" w:rsidP="0027417B">
      <w:pPr>
        <w:pStyle w:val="aff3"/>
        <w:contextualSpacing/>
        <w:jc w:val="both"/>
        <w:rPr>
          <w:rFonts w:eastAsiaTheme="minorHAnsi" w:cs="Times New Roman"/>
          <w:color w:val="auto"/>
          <w:sz w:val="24"/>
          <w:szCs w:val="24"/>
          <w:bdr w:val="none" w:sz="0" w:space="0" w:color="auto"/>
          <w:lang w:eastAsia="en-US"/>
        </w:rPr>
      </w:pPr>
      <w:r w:rsidRPr="00CA4DA2">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485AC5" w:rsidRPr="00CA4DA2" w:rsidRDefault="00485AC5" w:rsidP="0027417B">
      <w:pPr>
        <w:pStyle w:val="aff3"/>
        <w:contextualSpacing/>
        <w:jc w:val="both"/>
        <w:rPr>
          <w:rFonts w:eastAsiaTheme="minorHAnsi" w:cs="Times New Roman"/>
          <w:color w:val="auto"/>
          <w:sz w:val="24"/>
          <w:szCs w:val="24"/>
          <w:bdr w:val="none" w:sz="0" w:space="0" w:color="auto"/>
          <w:lang w:eastAsia="en-US"/>
        </w:rPr>
      </w:pPr>
      <w:r w:rsidRPr="00CA4DA2">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w:t>
      </w:r>
      <w:r w:rsidR="00E7532B" w:rsidRPr="00CA4DA2">
        <w:rPr>
          <w:rFonts w:ascii="Times New Roman" w:hAnsi="Times New Roman" w:cs="Times New Roman"/>
          <w:sz w:val="24"/>
          <w:szCs w:val="24"/>
        </w:rPr>
        <w:t>6</w:t>
      </w:r>
      <w:r w:rsidRPr="00CA4DA2">
        <w:rPr>
          <w:rFonts w:ascii="Times New Roman" w:hAnsi="Times New Roman" w:cs="Times New Roman"/>
          <w:sz w:val="24"/>
          <w:szCs w:val="24"/>
        </w:rPr>
        <w:t xml:space="preserve"> к настоящему Договору.</w:t>
      </w:r>
    </w:p>
    <w:p w:rsidR="00E85603" w:rsidRPr="00CA4DA2" w:rsidRDefault="00F961DC"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6.11</w:t>
      </w:r>
      <w:r w:rsidR="00E85603" w:rsidRPr="00CA4DA2">
        <w:rPr>
          <w:rFonts w:ascii="Times New Roman" w:hAnsi="Times New Roman" w:cs="Times New Roman"/>
          <w:sz w:val="24"/>
          <w:szCs w:val="24"/>
        </w:rPr>
        <w:t xml:space="preserve">.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w:t>
      </w:r>
      <w:r w:rsidR="00E85603" w:rsidRPr="00CA4DA2">
        <w:rPr>
          <w:rFonts w:ascii="Times New Roman" w:hAnsi="Times New Roman" w:cs="Times New Roman"/>
          <w:sz w:val="24"/>
          <w:szCs w:val="24"/>
        </w:rPr>
        <w:lastRenderedPageBreak/>
        <w:t>соблюдение требований Правил охраны электрических сетей и выполнение мероприятий, предусматриваемых при выдаче разрешений на их размещение.</w:t>
      </w:r>
    </w:p>
    <w:p w:rsidR="00E85603" w:rsidRPr="00CA4DA2" w:rsidRDefault="00F961DC"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6.12</w:t>
      </w:r>
      <w:r w:rsidR="00E85603" w:rsidRPr="00CA4DA2">
        <w:rPr>
          <w:rFonts w:ascii="Times New Roman" w:hAnsi="Times New Roman" w:cs="Times New Roman"/>
          <w:sz w:val="24"/>
          <w:szCs w:val="24"/>
        </w:rPr>
        <w:t>.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rsidR="00E85603" w:rsidRPr="00CA4DA2" w:rsidRDefault="00F961DC" w:rsidP="0027417B">
      <w:pPr>
        <w:widowControl w:val="0"/>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 Обеспечить соблюдение требований в области охраны окружающей среды (включая, но не ограничиваясь):</w:t>
      </w:r>
    </w:p>
    <w:p w:rsidR="00E85603" w:rsidRPr="00CA4DA2" w:rsidRDefault="00F961DC" w:rsidP="0027417B">
      <w:pPr>
        <w:widowControl w:val="0"/>
        <w:pBdr>
          <w:top w:val="nil"/>
          <w:left w:val="nil"/>
          <w:bottom w:val="nil"/>
          <w:right w:val="nil"/>
          <w:between w:val="nil"/>
          <w:bar w:val="nil"/>
        </w:pBdr>
        <w:tabs>
          <w:tab w:val="left" w:pos="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E85603" w:rsidRPr="00CA4DA2" w:rsidRDefault="00F961DC" w:rsidP="0027417B">
      <w:pPr>
        <w:widowControl w:val="0"/>
        <w:pBdr>
          <w:top w:val="nil"/>
          <w:left w:val="nil"/>
          <w:bottom w:val="nil"/>
          <w:right w:val="nil"/>
          <w:between w:val="nil"/>
          <w:bar w:val="nil"/>
        </w:pBdr>
        <w:tabs>
          <w:tab w:val="left" w:pos="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E85603" w:rsidRPr="00CA4DA2" w:rsidRDefault="00F961DC" w:rsidP="0027417B">
      <w:pPr>
        <w:widowControl w:val="0"/>
        <w:pBdr>
          <w:top w:val="nil"/>
          <w:left w:val="nil"/>
          <w:bottom w:val="nil"/>
          <w:right w:val="nil"/>
          <w:between w:val="nil"/>
          <w:bar w:val="nil"/>
        </w:pBdr>
        <w:tabs>
          <w:tab w:val="left" w:pos="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E85603" w:rsidRPr="00CA4DA2" w:rsidRDefault="00F961DC" w:rsidP="0027417B">
      <w:pPr>
        <w:widowControl w:val="0"/>
        <w:pBdr>
          <w:top w:val="nil"/>
          <w:left w:val="nil"/>
          <w:bottom w:val="nil"/>
          <w:right w:val="nil"/>
          <w:between w:val="nil"/>
          <w:bar w:val="nil"/>
        </w:pBdr>
        <w:tabs>
          <w:tab w:val="left" w:pos="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.1</w:t>
      </w:r>
      <w:r w:rsidRPr="00CA4DA2">
        <w:rPr>
          <w:rFonts w:ascii="Times New Roman" w:hAnsi="Times New Roman" w:cs="Times New Roman"/>
          <w:sz w:val="24"/>
          <w:szCs w:val="24"/>
        </w:rPr>
        <w:t>3</w:t>
      </w:r>
      <w:r w:rsidR="00E85603" w:rsidRPr="00CA4DA2">
        <w:rPr>
          <w:rFonts w:ascii="Times New Roman" w:hAnsi="Times New Roman" w:cs="Times New Roman"/>
          <w:sz w:val="24"/>
          <w:szCs w:val="24"/>
        </w:rPr>
        <w:t>.4.Обеспечивать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E85603" w:rsidRPr="00CA4DA2" w:rsidRDefault="00F961DC" w:rsidP="0027417B">
      <w:pPr>
        <w:widowControl w:val="0"/>
        <w:pBdr>
          <w:top w:val="nil"/>
          <w:left w:val="nil"/>
          <w:bottom w:val="nil"/>
          <w:right w:val="nil"/>
          <w:between w:val="nil"/>
          <w:bar w:val="nil"/>
        </w:pBdr>
        <w:tabs>
          <w:tab w:val="left" w:pos="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.5.Иметь в необходимом количестве собственные либо арендованные емкости для накопления отходов, образующихся в ходе выполнения работ.</w:t>
      </w:r>
    </w:p>
    <w:p w:rsidR="00E85603" w:rsidRPr="00CA4DA2" w:rsidRDefault="00F961DC" w:rsidP="0027417B">
      <w:pPr>
        <w:widowControl w:val="0"/>
        <w:pBdr>
          <w:top w:val="nil"/>
          <w:left w:val="nil"/>
          <w:bottom w:val="nil"/>
          <w:right w:val="nil"/>
          <w:between w:val="nil"/>
          <w:bar w:val="nil"/>
        </w:pBdr>
        <w:tabs>
          <w:tab w:val="left" w:pos="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rsidR="00E85603" w:rsidRPr="00CA4DA2" w:rsidRDefault="00F961DC" w:rsidP="0027417B">
      <w:pPr>
        <w:widowControl w:val="0"/>
        <w:pBdr>
          <w:top w:val="nil"/>
          <w:left w:val="nil"/>
          <w:bottom w:val="nil"/>
          <w:right w:val="nil"/>
          <w:between w:val="nil"/>
          <w:bar w:val="nil"/>
        </w:pBdr>
        <w:tabs>
          <w:tab w:val="left" w:pos="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E85603" w:rsidRPr="00CA4DA2" w:rsidRDefault="00F961DC"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sz w:val="24"/>
          <w:szCs w:val="24"/>
        </w:rPr>
        <w:t>6.13</w:t>
      </w:r>
      <w:r w:rsidR="00E85603" w:rsidRPr="00CA4DA2">
        <w:rPr>
          <w:rFonts w:ascii="Times New Roman" w:hAnsi="Times New Roman" w:cs="Times New Roman"/>
          <w:sz w:val="24"/>
          <w:szCs w:val="24"/>
        </w:rPr>
        <w:t>.8.Осуществлять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rsidR="00E85603" w:rsidRPr="00CA4DA2" w:rsidRDefault="00F961DC" w:rsidP="0027417B">
      <w:pPr>
        <w:widowControl w:val="0"/>
        <w:shd w:val="clear" w:color="auto" w:fill="FFFFFF"/>
        <w:tabs>
          <w:tab w:val="left" w:pos="1378"/>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6.14</w:t>
      </w:r>
      <w:r w:rsidR="00E85603" w:rsidRPr="00CA4DA2">
        <w:rPr>
          <w:rFonts w:ascii="Times New Roman" w:hAnsi="Times New Roman" w:cs="Times New Roman"/>
          <w:sz w:val="24"/>
          <w:szCs w:val="24"/>
        </w:rPr>
        <w:t>.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rsidR="00E85603" w:rsidRPr="00CA4DA2" w:rsidRDefault="00F961DC"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6.15</w:t>
      </w:r>
      <w:r w:rsidR="00E85603" w:rsidRPr="00CA4DA2">
        <w:rPr>
          <w:rFonts w:ascii="Times New Roman" w:hAnsi="Times New Roman" w:cs="Times New Roman"/>
          <w:sz w:val="24"/>
          <w:szCs w:val="24"/>
        </w:rPr>
        <w:t>. В случае привлечения Субподрядчиков для выполнения Работ по настоящему Договору Подрядчик обязан:</w:t>
      </w:r>
    </w:p>
    <w:p w:rsidR="00E85603" w:rsidRPr="00CA4DA2" w:rsidRDefault="00F961DC"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6.15</w:t>
      </w:r>
      <w:r w:rsidR="00E85603" w:rsidRPr="00CA4DA2">
        <w:rPr>
          <w:rFonts w:ascii="Times New Roman" w:hAnsi="Times New Roman" w:cs="Times New Roman"/>
          <w:sz w:val="24"/>
          <w:szCs w:val="24"/>
        </w:rPr>
        <w:t>.1. Подрядчик обязуется уведомить Заказчика о привлечении к исполнению договора Субподрядчиков</w:t>
      </w:r>
      <w:r w:rsidR="00261C1E" w:rsidRPr="00CA4DA2">
        <w:rPr>
          <w:rFonts w:ascii="Times New Roman" w:hAnsi="Times New Roman" w:cs="Times New Roman"/>
          <w:sz w:val="24"/>
          <w:szCs w:val="24"/>
        </w:rPr>
        <w:t xml:space="preserve"> к Договору</w:t>
      </w:r>
      <w:r w:rsidR="00E85603" w:rsidRPr="00CA4DA2">
        <w:rPr>
          <w:rFonts w:ascii="Times New Roman" w:hAnsi="Times New Roman" w:cs="Times New Roman"/>
          <w:sz w:val="24"/>
          <w:szCs w:val="24"/>
        </w:rPr>
        <w:t xml:space="preserve">,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w:t>
      </w:r>
      <w:r w:rsidR="004D3150">
        <w:rPr>
          <w:rFonts w:ascii="Times New Roman" w:hAnsi="Times New Roman" w:cs="Times New Roman"/>
          <w:sz w:val="24"/>
          <w:szCs w:val="24"/>
        </w:rPr>
        <w:t>4</w:t>
      </w:r>
      <w:r w:rsidR="00E85603" w:rsidRPr="00CA4DA2">
        <w:rPr>
          <w:rFonts w:ascii="Times New Roman" w:hAnsi="Times New Roman" w:cs="Times New Roman"/>
          <w:sz w:val="24"/>
          <w:szCs w:val="24"/>
        </w:rPr>
        <w:t xml:space="preserve"> к настоящему Договору</w:t>
      </w:r>
      <w:r w:rsidR="00261C1E" w:rsidRPr="00CA4DA2">
        <w:rPr>
          <w:rFonts w:ascii="Times New Roman" w:hAnsi="Times New Roman" w:cs="Times New Roman"/>
          <w:sz w:val="24"/>
          <w:szCs w:val="24"/>
        </w:rPr>
        <w:t>.</w:t>
      </w:r>
    </w:p>
    <w:p w:rsidR="00E85603" w:rsidRPr="00CA4DA2" w:rsidRDefault="00F961DC"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6.15</w:t>
      </w:r>
      <w:r w:rsidR="00E85603" w:rsidRPr="00CA4DA2">
        <w:rPr>
          <w:rFonts w:ascii="Times New Roman" w:hAnsi="Times New Roman" w:cs="Times New Roman"/>
          <w:sz w:val="24"/>
          <w:szCs w:val="24"/>
        </w:rPr>
        <w:t>.2.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w:t>
      </w:r>
      <w:r w:rsidR="004D3150">
        <w:rPr>
          <w:rFonts w:ascii="Times New Roman" w:hAnsi="Times New Roman" w:cs="Times New Roman"/>
          <w:sz w:val="24"/>
          <w:szCs w:val="24"/>
        </w:rPr>
        <w:t xml:space="preserve"> 3</w:t>
      </w:r>
      <w:r w:rsidR="00E85603" w:rsidRPr="00CA4DA2">
        <w:rPr>
          <w:rFonts w:ascii="Times New Roman" w:hAnsi="Times New Roman" w:cs="Times New Roman"/>
          <w:sz w:val="24"/>
          <w:szCs w:val="24"/>
        </w:rPr>
        <w:t xml:space="preserve"> к Договору.</w:t>
      </w:r>
    </w:p>
    <w:p w:rsidR="00E85603" w:rsidRPr="00CA4DA2" w:rsidRDefault="00F961DC"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6.15</w:t>
      </w:r>
      <w:r w:rsidR="00E85603" w:rsidRPr="00CA4DA2">
        <w:rPr>
          <w:rFonts w:ascii="Times New Roman" w:hAnsi="Times New Roman" w:cs="Times New Roman"/>
          <w:sz w:val="24"/>
          <w:szCs w:val="24"/>
        </w:rPr>
        <w:t xml:space="preserve">.3.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w:t>
      </w:r>
      <w:r w:rsidR="00E85603" w:rsidRPr="00CA4DA2">
        <w:rPr>
          <w:rFonts w:ascii="Times New Roman" w:hAnsi="Times New Roman" w:cs="Times New Roman"/>
          <w:sz w:val="24"/>
          <w:szCs w:val="24"/>
        </w:rPr>
        <w:lastRenderedPageBreak/>
        <w:t>заверенные Подрядчиком копии с приложением документа, подтверждающего полномочия лица, подписавшего договор со стороны Субподрядчика.</w:t>
      </w:r>
    </w:p>
    <w:p w:rsidR="00E85603" w:rsidRPr="00CA4DA2" w:rsidRDefault="00E85603"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E85603" w:rsidRPr="00CA4DA2" w:rsidRDefault="00E85603"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E85603" w:rsidRPr="00CA4DA2" w:rsidRDefault="00E85603"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E85603" w:rsidRPr="00CA4DA2" w:rsidRDefault="00E85603" w:rsidP="0027417B">
      <w:pPr>
        <w:pStyle w:val="ae"/>
        <w:ind w:left="0" w:firstLine="709"/>
        <w:jc w:val="both"/>
        <w:rPr>
          <w:rFonts w:ascii="Times New Roman" w:hAnsi="Times New Roman" w:cs="Times New Roman"/>
          <w:sz w:val="24"/>
          <w:szCs w:val="24"/>
        </w:rPr>
      </w:pPr>
      <w:r w:rsidRPr="00CA4DA2">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30 </w:t>
      </w:r>
      <w:r w:rsidR="00D846F6" w:rsidRPr="00CA4DA2">
        <w:rPr>
          <w:rFonts w:ascii="Times New Roman" w:hAnsi="Times New Roman" w:cs="Times New Roman"/>
          <w:sz w:val="24"/>
          <w:szCs w:val="24"/>
        </w:rPr>
        <w:t xml:space="preserve">рабочих </w:t>
      </w:r>
      <w:r w:rsidRPr="00CA4DA2">
        <w:rPr>
          <w:rFonts w:ascii="Times New Roman" w:hAnsi="Times New Roman" w:cs="Times New Roman"/>
          <w:sz w:val="24"/>
          <w:szCs w:val="24"/>
        </w:rPr>
        <w:t>дней с момента подписания Заказчиком соответствующего Акта о приемке выполненных работ;</w:t>
      </w:r>
    </w:p>
    <w:p w:rsidR="00E85603" w:rsidRPr="00CA4DA2" w:rsidRDefault="00E85603"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w:t>
      </w:r>
      <w:r w:rsidR="004D3150">
        <w:rPr>
          <w:rFonts w:ascii="Times New Roman" w:hAnsi="Times New Roman" w:cs="Times New Roman"/>
          <w:sz w:val="24"/>
          <w:szCs w:val="24"/>
        </w:rPr>
        <w:t>4</w:t>
      </w:r>
      <w:r w:rsidRPr="00CA4DA2">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CA4DA2" w:rsidRDefault="00E85603"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w:t>
      </w:r>
      <w:r w:rsidR="00F961DC" w:rsidRPr="00CA4DA2">
        <w:rPr>
          <w:rFonts w:ascii="Times New Roman" w:hAnsi="Times New Roman" w:cs="Times New Roman"/>
          <w:sz w:val="24"/>
          <w:szCs w:val="24"/>
        </w:rPr>
        <w:t>представления Заказчи</w:t>
      </w:r>
      <w:r w:rsidRPr="00CA4DA2">
        <w:rPr>
          <w:rFonts w:ascii="Times New Roman" w:hAnsi="Times New Roman" w:cs="Times New Roman"/>
          <w:sz w:val="24"/>
          <w:szCs w:val="24"/>
        </w:rPr>
        <w:t>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rsidR="00E85603" w:rsidRPr="00CA4DA2" w:rsidRDefault="00E85603"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CA4DA2">
        <w:rPr>
          <w:rFonts w:ascii="Times New Roman" w:hAnsi="Times New Roman" w:cs="Times New Roman"/>
          <w:b/>
          <w:sz w:val="24"/>
          <w:szCs w:val="24"/>
        </w:rPr>
        <w:t>*</w:t>
      </w:r>
      <w:r w:rsidRPr="00CA4DA2">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rsidR="00E85603" w:rsidRPr="00CA4DA2" w:rsidRDefault="00F961DC"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6.15</w:t>
      </w:r>
      <w:r w:rsidR="00E85603" w:rsidRPr="00CA4DA2">
        <w:rPr>
          <w:rFonts w:ascii="Times New Roman" w:hAnsi="Times New Roman" w:cs="Times New Roman"/>
          <w:sz w:val="24"/>
          <w:szCs w:val="24"/>
        </w:rPr>
        <w:t>.4.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rsidR="00E85603" w:rsidRPr="00CA4DA2" w:rsidRDefault="00F961DC" w:rsidP="0027417B">
      <w:pPr>
        <w:widowControl w:val="0"/>
        <w:shd w:val="clear" w:color="auto" w:fill="FFFFFF"/>
        <w:tabs>
          <w:tab w:val="left" w:pos="1080"/>
          <w:tab w:val="left" w:pos="3060"/>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6.15</w:t>
      </w:r>
      <w:r w:rsidR="00E85603" w:rsidRPr="00CA4DA2">
        <w:rPr>
          <w:rFonts w:ascii="Times New Roman" w:hAnsi="Times New Roman" w:cs="Times New Roman"/>
          <w:sz w:val="24"/>
          <w:szCs w:val="24"/>
        </w:rPr>
        <w:t>.5.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rsidR="00E85603" w:rsidRDefault="00F961DC"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.1</w:t>
      </w:r>
      <w:r w:rsidR="00815E5F">
        <w:rPr>
          <w:rFonts w:ascii="Times New Roman" w:hAnsi="Times New Roman" w:cs="Times New Roman"/>
          <w:sz w:val="24"/>
          <w:szCs w:val="24"/>
        </w:rPr>
        <w:t>6.</w:t>
      </w:r>
      <w:r w:rsidR="00E85603" w:rsidRPr="00CA4DA2">
        <w:rPr>
          <w:rFonts w:ascii="Times New Roman" w:hAnsi="Times New Roman" w:cs="Times New Roman"/>
          <w:sz w:val="24"/>
          <w:szCs w:val="24"/>
        </w:rPr>
        <w:t xml:space="preserve">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2D777A" w:rsidRPr="00450B29" w:rsidRDefault="002D777A" w:rsidP="002D777A">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rsidR="00E85603"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w:t>
      </w:r>
      <w:r w:rsidR="002D777A">
        <w:rPr>
          <w:rFonts w:ascii="Times New Roman" w:hAnsi="Times New Roman" w:cs="Times New Roman"/>
          <w:sz w:val="24"/>
          <w:szCs w:val="24"/>
        </w:rPr>
        <w:t xml:space="preserve"> </w:t>
      </w:r>
      <w:r w:rsidRPr="00CA4DA2">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2D777A" w:rsidRDefault="002D777A" w:rsidP="002D777A">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д</w:t>
      </w:r>
      <w:r w:rsidRPr="00450B29">
        <w:rPr>
          <w:rFonts w:ascii="Times New Roman" w:hAnsi="Times New Roman" w:cs="Times New Roman"/>
          <w:sz w:val="24"/>
          <w:szCs w:val="24"/>
        </w:rPr>
        <w:t>ополнительные данные о ходе работ, в том числе о наличии на Объекте технических и людских ресурсов, материалов и оборудования.</w:t>
      </w:r>
    </w:p>
    <w:p w:rsidR="002D777A" w:rsidRDefault="002D777A" w:rsidP="002D777A">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Pr="00450B29">
        <w:rPr>
          <w:rFonts w:ascii="Times New Roman" w:hAnsi="Times New Roman" w:cs="Times New Roman"/>
          <w:sz w:val="24"/>
          <w:szCs w:val="24"/>
        </w:rPr>
        <w:t>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rsidR="002D777A" w:rsidRPr="00450B29" w:rsidRDefault="002D777A" w:rsidP="002D777A">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50B29">
        <w:rPr>
          <w:rFonts w:ascii="Times New Roman" w:hAnsi="Times New Roman" w:cs="Times New Roman"/>
          <w:sz w:val="24"/>
          <w:szCs w:val="24"/>
        </w:rPr>
        <w:t>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зафиксированное выполнение «скрытых» этапов работ;</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выявленные и зафиксированные дефекты; </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зафиксированное качество выполнения работ;</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E85603" w:rsidRPr="00CA4DA2" w:rsidRDefault="00F961DC"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6.17</w:t>
      </w:r>
      <w:r w:rsidR="00E85603" w:rsidRPr="00CA4DA2">
        <w:rPr>
          <w:rFonts w:ascii="Times New Roman" w:hAnsi="Times New Roman" w:cs="Times New Roman"/>
          <w:sz w:val="24"/>
          <w:szCs w:val="24"/>
        </w:rPr>
        <w:t>.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85603" w:rsidRPr="00CA4DA2" w:rsidRDefault="00F961DC"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6.18</w:t>
      </w:r>
      <w:r w:rsidR="00E85603" w:rsidRPr="00CA4DA2">
        <w:rPr>
          <w:rFonts w:ascii="Times New Roman" w:hAnsi="Times New Roman" w:cs="Times New Roman"/>
          <w:sz w:val="24"/>
          <w:szCs w:val="24"/>
        </w:rPr>
        <w:t>. Незамедлительно известить Заказчика и до получения от него указаний приостановить работы при обнаружении:</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E85603" w:rsidRPr="00CA4DA2" w:rsidRDefault="00F961DC"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w:t>
      </w:r>
      <w:r w:rsidRPr="00CA4DA2">
        <w:rPr>
          <w:rFonts w:ascii="Times New Roman" w:hAnsi="Times New Roman" w:cs="Times New Roman"/>
          <w:sz w:val="24"/>
          <w:szCs w:val="24"/>
        </w:rPr>
        <w:t>19</w:t>
      </w:r>
      <w:r w:rsidR="00E85603" w:rsidRPr="00CA4DA2">
        <w:rPr>
          <w:rFonts w:ascii="Times New Roman" w:hAnsi="Times New Roman" w:cs="Times New Roman"/>
          <w:sz w:val="24"/>
          <w:szCs w:val="24"/>
        </w:rPr>
        <w:t>.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w:t>
      </w:r>
      <w:r w:rsidRPr="00CA4DA2">
        <w:rPr>
          <w:rFonts w:ascii="Times New Roman" w:hAnsi="Times New Roman" w:cs="Times New Roman"/>
          <w:sz w:val="24"/>
          <w:szCs w:val="24"/>
        </w:rPr>
        <w:t xml:space="preserve">кументов, </w:t>
      </w:r>
      <w:r w:rsidR="002D777A">
        <w:rPr>
          <w:rFonts w:ascii="Times New Roman" w:hAnsi="Times New Roman" w:cs="Times New Roman"/>
          <w:sz w:val="24"/>
          <w:szCs w:val="24"/>
        </w:rPr>
        <w:t>предусмотренных в п. 6.9</w:t>
      </w:r>
      <w:r w:rsidR="00E85603" w:rsidRPr="00CA4DA2">
        <w:rPr>
          <w:rFonts w:ascii="Times New Roman" w:hAnsi="Times New Roman" w:cs="Times New Roman"/>
          <w:sz w:val="24"/>
          <w:szCs w:val="24"/>
        </w:rPr>
        <w:t xml:space="preserve">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E85603" w:rsidRPr="00CA4DA2" w:rsidRDefault="00F961DC" w:rsidP="0027417B">
      <w:pPr>
        <w:widowControl w:val="0"/>
        <w:shd w:val="clear" w:color="auto" w:fill="FFFFFF"/>
        <w:tabs>
          <w:tab w:val="left" w:pos="119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.2</w:t>
      </w:r>
      <w:r w:rsidRPr="00CA4DA2">
        <w:rPr>
          <w:rFonts w:ascii="Times New Roman" w:hAnsi="Times New Roman" w:cs="Times New Roman"/>
          <w:sz w:val="24"/>
          <w:szCs w:val="24"/>
        </w:rPr>
        <w:t>0</w:t>
      </w:r>
      <w:r w:rsidR="00E85603" w:rsidRPr="00CA4DA2">
        <w:rPr>
          <w:rFonts w:ascii="Times New Roman" w:hAnsi="Times New Roman" w:cs="Times New Roman"/>
          <w:sz w:val="24"/>
          <w:szCs w:val="24"/>
        </w:rPr>
        <w:t>.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E85603" w:rsidRPr="00CA4DA2" w:rsidRDefault="00F961DC"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.2</w:t>
      </w:r>
      <w:r w:rsidRPr="00CA4DA2">
        <w:rPr>
          <w:rFonts w:ascii="Times New Roman" w:hAnsi="Times New Roman" w:cs="Times New Roman"/>
          <w:sz w:val="24"/>
          <w:szCs w:val="24"/>
        </w:rPr>
        <w:t>1</w:t>
      </w:r>
      <w:r w:rsidR="00E85603" w:rsidRPr="00CA4DA2">
        <w:rPr>
          <w:rFonts w:ascii="Times New Roman" w:hAnsi="Times New Roman" w:cs="Times New Roman"/>
          <w:sz w:val="24"/>
          <w:szCs w:val="24"/>
        </w:rPr>
        <w:t xml:space="preserve">.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w:t>
      </w:r>
      <w:r w:rsidR="00E85603" w:rsidRPr="00CA4DA2">
        <w:rPr>
          <w:rFonts w:ascii="Times New Roman" w:hAnsi="Times New Roman" w:cs="Times New Roman"/>
          <w:sz w:val="24"/>
          <w:szCs w:val="24"/>
        </w:rPr>
        <w:lastRenderedPageBreak/>
        <w:t>исполнительной документации и иных документов должен соответствовать требованиям, установленным законодательством РФ,</w:t>
      </w:r>
      <w:r w:rsidR="00E85603" w:rsidRPr="00CA4DA2">
        <w:rPr>
          <w:rFonts w:ascii="Times New Roman" w:hAnsi="Times New Roman" w:cs="Times New Roman"/>
        </w:rPr>
        <w:t xml:space="preserve"> </w:t>
      </w:r>
      <w:r w:rsidR="00E85603" w:rsidRPr="00CA4DA2">
        <w:rPr>
          <w:rFonts w:ascii="Times New Roman" w:hAnsi="Times New Roman" w:cs="Times New Roman"/>
          <w:sz w:val="24"/>
          <w:szCs w:val="24"/>
        </w:rPr>
        <w:t>ОРД Заказчика.</w:t>
      </w:r>
    </w:p>
    <w:p w:rsidR="00E85603" w:rsidRPr="00CA4DA2" w:rsidRDefault="00F961DC"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i/>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.2</w:t>
      </w:r>
      <w:r w:rsidRPr="00CA4DA2">
        <w:rPr>
          <w:rFonts w:ascii="Times New Roman" w:hAnsi="Times New Roman" w:cs="Times New Roman"/>
          <w:sz w:val="24"/>
          <w:szCs w:val="24"/>
        </w:rPr>
        <w:t>2</w:t>
      </w:r>
      <w:r w:rsidR="00E85603" w:rsidRPr="00CA4DA2">
        <w:rPr>
          <w:rFonts w:ascii="Times New Roman" w:hAnsi="Times New Roman" w:cs="Times New Roman"/>
          <w:sz w:val="24"/>
          <w:szCs w:val="24"/>
        </w:rPr>
        <w:t>.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CA4DA2">
        <w:rPr>
          <w:rFonts w:ascii="Times New Roman" w:hAnsi="Times New Roman" w:cs="Times New Roman"/>
          <w:sz w:val="24"/>
          <w:szCs w:val="24"/>
        </w:rPr>
        <w:t xml:space="preserve"> в соответствии </w:t>
      </w:r>
      <w:r w:rsidR="00565B55" w:rsidRPr="00CA4DA2">
        <w:rPr>
          <w:rFonts w:ascii="Times New Roman" w:hAnsi="Times New Roman" w:cs="Times New Roman"/>
          <w:sz w:val="24"/>
          <w:szCs w:val="24"/>
        </w:rPr>
        <w:t>с Приказом ПАО «</w:t>
      </w:r>
      <w:r w:rsidR="00A31C7E">
        <w:rPr>
          <w:rFonts w:ascii="Times New Roman" w:hAnsi="Times New Roman" w:cs="Times New Roman"/>
          <w:kern w:val="28"/>
          <w:sz w:val="24"/>
          <w:szCs w:val="24"/>
        </w:rPr>
        <w:t>МРСК Центра</w:t>
      </w:r>
      <w:r w:rsidR="00565B55" w:rsidRPr="00CA4DA2">
        <w:rPr>
          <w:rFonts w:ascii="Times New Roman" w:hAnsi="Times New Roman" w:cs="Times New Roman"/>
          <w:sz w:val="24"/>
          <w:szCs w:val="24"/>
        </w:rPr>
        <w:t>» от 28.04.2018 № 219-ЦА</w:t>
      </w:r>
      <w:r w:rsidRPr="00CA4DA2">
        <w:rPr>
          <w:rFonts w:ascii="Times New Roman" w:hAnsi="Times New Roman" w:cs="Times New Roman"/>
          <w:sz w:val="24"/>
          <w:szCs w:val="24"/>
        </w:rPr>
        <w:t>.</w:t>
      </w:r>
    </w:p>
    <w:p w:rsidR="00E85603" w:rsidRPr="00CA4DA2" w:rsidRDefault="00C27AAA" w:rsidP="0027417B">
      <w:pPr>
        <w:pStyle w:val="ConsPlusNormal"/>
        <w:ind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color w:val="auto"/>
          <w:sz w:val="24"/>
          <w:szCs w:val="24"/>
        </w:rPr>
        <w:t>6</w:t>
      </w:r>
      <w:r w:rsidR="00E85603" w:rsidRPr="00CA4DA2">
        <w:rPr>
          <w:rFonts w:ascii="Times New Roman" w:hAnsi="Times New Roman" w:cs="Times New Roman"/>
          <w:color w:val="auto"/>
          <w:sz w:val="24"/>
          <w:szCs w:val="24"/>
        </w:rPr>
        <w:t>.2</w:t>
      </w:r>
      <w:r w:rsidRPr="00CA4DA2">
        <w:rPr>
          <w:rFonts w:ascii="Times New Roman" w:hAnsi="Times New Roman" w:cs="Times New Roman"/>
          <w:color w:val="auto"/>
          <w:sz w:val="24"/>
          <w:szCs w:val="24"/>
        </w:rPr>
        <w:t>3</w:t>
      </w:r>
      <w:r w:rsidR="00E85603" w:rsidRPr="00CA4DA2">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rsidR="00E85603" w:rsidRPr="00CA4DA2" w:rsidRDefault="00C27AAA" w:rsidP="0027417B">
      <w:pPr>
        <w:widowControl w:val="0"/>
        <w:tabs>
          <w:tab w:val="left" w:pos="1134"/>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.2</w:t>
      </w:r>
      <w:r w:rsidRPr="00CA4DA2">
        <w:rPr>
          <w:rFonts w:ascii="Times New Roman" w:hAnsi="Times New Roman" w:cs="Times New Roman"/>
          <w:sz w:val="24"/>
          <w:szCs w:val="24"/>
        </w:rPr>
        <w:t>4</w:t>
      </w:r>
      <w:r w:rsidR="00E85603" w:rsidRPr="00CA4DA2">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CA4DA2" w:rsidRDefault="00C27AAA" w:rsidP="0027417B">
      <w:pPr>
        <w:widowControl w:val="0"/>
        <w:tabs>
          <w:tab w:val="left" w:pos="1134"/>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.2</w:t>
      </w:r>
      <w:r w:rsidR="00520B71" w:rsidRPr="00CA4DA2">
        <w:rPr>
          <w:rFonts w:ascii="Times New Roman" w:hAnsi="Times New Roman" w:cs="Times New Roman"/>
          <w:sz w:val="24"/>
          <w:szCs w:val="24"/>
        </w:rPr>
        <w:t>5</w:t>
      </w:r>
      <w:r w:rsidR="00E85603" w:rsidRPr="00CA4DA2">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E85603" w:rsidRPr="00CA4DA2" w:rsidRDefault="00C27AAA" w:rsidP="0027417B">
      <w:pPr>
        <w:widowControl w:val="0"/>
        <w:shd w:val="clear" w:color="auto" w:fill="FFFFFF"/>
        <w:tabs>
          <w:tab w:val="left" w:pos="1378"/>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.2</w:t>
      </w:r>
      <w:r w:rsidR="00520B71" w:rsidRPr="00CA4DA2">
        <w:rPr>
          <w:rFonts w:ascii="Times New Roman" w:hAnsi="Times New Roman" w:cs="Times New Roman"/>
          <w:sz w:val="24"/>
          <w:szCs w:val="24"/>
        </w:rPr>
        <w:t>6</w:t>
      </w:r>
      <w:r w:rsidR="00E85603" w:rsidRPr="00CA4DA2">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E85603" w:rsidRPr="00CA4DA2" w:rsidRDefault="00E85603" w:rsidP="0027417B">
      <w:pPr>
        <w:spacing w:after="0" w:line="240" w:lineRule="auto"/>
        <w:ind w:firstLine="709"/>
        <w:contextualSpacing/>
        <w:jc w:val="both"/>
        <w:outlineLvl w:val="1"/>
        <w:rPr>
          <w:rFonts w:ascii="Times New Roman" w:hAnsi="Times New Roman" w:cs="Times New Roman"/>
          <w:sz w:val="24"/>
          <w:szCs w:val="28"/>
        </w:rPr>
      </w:pPr>
      <w:r w:rsidRPr="00CA4DA2">
        <w:rPr>
          <w:rFonts w:ascii="Times New Roman" w:hAnsi="Times New Roman" w:cs="Times New Roman"/>
          <w:sz w:val="24"/>
          <w:szCs w:val="28"/>
        </w:rPr>
        <w:t>Ответственность за сохранность оформленной исполнительной документации до передачи ее Заказчику несет Подрядчик.</w:t>
      </w:r>
    </w:p>
    <w:p w:rsidR="00E85603" w:rsidRPr="00CA4DA2" w:rsidRDefault="00C27AAA"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.2</w:t>
      </w:r>
      <w:r w:rsidR="00520B71" w:rsidRPr="00CA4DA2">
        <w:rPr>
          <w:rFonts w:ascii="Times New Roman" w:hAnsi="Times New Roman" w:cs="Times New Roman"/>
          <w:sz w:val="24"/>
          <w:szCs w:val="24"/>
        </w:rPr>
        <w:t>7</w:t>
      </w:r>
      <w:r w:rsidR="00E85603" w:rsidRPr="00CA4DA2">
        <w:rPr>
          <w:rFonts w:ascii="Times New Roman" w:hAnsi="Times New Roman" w:cs="Times New Roman"/>
          <w:sz w:val="24"/>
          <w:szCs w:val="24"/>
        </w:rPr>
        <w:t xml:space="preserve">. </w:t>
      </w:r>
      <w:r w:rsidR="00E85603" w:rsidRPr="00CA4DA2">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CA4DA2">
        <w:rPr>
          <w:rFonts w:ascii="Times New Roman" w:hAnsi="Times New Roman" w:cs="Times New Roman"/>
          <w:sz w:val="24"/>
          <w:szCs w:val="24"/>
        </w:rPr>
        <w:t xml:space="preserve"> Заказчика, </w:t>
      </w:r>
      <w:r w:rsidR="00E85603" w:rsidRPr="00CA4DA2">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E85603" w:rsidRPr="00CA4DA2" w:rsidRDefault="00C27AAA"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z w:val="24"/>
          <w:szCs w:val="24"/>
        </w:rPr>
        <w:t>6</w:t>
      </w:r>
      <w:r w:rsidR="00E85603" w:rsidRPr="00CA4DA2">
        <w:rPr>
          <w:rFonts w:ascii="Times New Roman" w:hAnsi="Times New Roman" w:cs="Times New Roman"/>
          <w:sz w:val="24"/>
          <w:szCs w:val="24"/>
        </w:rPr>
        <w:t>.</w:t>
      </w:r>
      <w:r w:rsidR="00520B71" w:rsidRPr="00CA4DA2">
        <w:rPr>
          <w:rFonts w:ascii="Times New Roman" w:hAnsi="Times New Roman" w:cs="Times New Roman"/>
          <w:sz w:val="24"/>
          <w:szCs w:val="24"/>
        </w:rPr>
        <w:t>28</w:t>
      </w:r>
      <w:r w:rsidR="00E85603" w:rsidRPr="00CA4DA2">
        <w:rPr>
          <w:rFonts w:ascii="Times New Roman" w:hAnsi="Times New Roman" w:cs="Times New Roman"/>
          <w:sz w:val="24"/>
          <w:szCs w:val="24"/>
        </w:rPr>
        <w:t>.</w:t>
      </w:r>
      <w:r w:rsidR="00E85603" w:rsidRPr="00CA4DA2">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В качестве документов, подтверждающих соответствие требованиям ПАО «Россети», могут рассматриваться либо заключение аттестационной комиссии, выданное в соответствии с Методикой и Порядком проведения аттестации в </w:t>
      </w:r>
      <w:r w:rsidR="00957512" w:rsidRPr="00CA4DA2">
        <w:rPr>
          <w:rFonts w:ascii="Times New Roman" w:hAnsi="Times New Roman" w:cs="Times New Roman"/>
          <w:spacing w:val="2"/>
          <w:sz w:val="24"/>
          <w:szCs w:val="24"/>
        </w:rPr>
        <w:t>ДЗО ПАО «Россети» (утверждены Приказом ПАО «</w:t>
      </w:r>
      <w:r w:rsidR="00A31C7E">
        <w:rPr>
          <w:rFonts w:ascii="Times New Roman" w:hAnsi="Times New Roman" w:cs="Times New Roman"/>
          <w:kern w:val="28"/>
          <w:sz w:val="24"/>
          <w:szCs w:val="24"/>
        </w:rPr>
        <w:t>МРСК Центра</w:t>
      </w:r>
      <w:r w:rsidR="00957512" w:rsidRPr="00CA4DA2">
        <w:rPr>
          <w:rFonts w:ascii="Times New Roman" w:hAnsi="Times New Roman" w:cs="Times New Roman"/>
          <w:spacing w:val="2"/>
          <w:sz w:val="24"/>
          <w:szCs w:val="24"/>
        </w:rPr>
        <w:t>» от 30.06.2014 №194-ЦА)</w:t>
      </w:r>
      <w:r w:rsidRPr="00CA4DA2">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«Россети»;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rsidR="00E85603" w:rsidRPr="00CA4DA2" w:rsidRDefault="00520B71" w:rsidP="0027417B">
      <w:pPr>
        <w:widowControl w:val="0"/>
        <w:tabs>
          <w:tab w:val="left" w:pos="1134"/>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6.29</w:t>
      </w:r>
      <w:r w:rsidR="00E85603" w:rsidRPr="00CA4DA2">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E85603" w:rsidRPr="00CA4DA2" w:rsidRDefault="00520B71"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 Заверения.</w:t>
      </w:r>
    </w:p>
    <w:p w:rsidR="00E85603" w:rsidRDefault="00520B71"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 xml:space="preserve">.1.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w:t>
      </w:r>
      <w:r w:rsidR="00E85603" w:rsidRPr="00CA4DA2">
        <w:rPr>
          <w:rFonts w:ascii="Times New Roman" w:hAnsi="Times New Roman" w:cs="Times New Roman"/>
          <w:sz w:val="24"/>
          <w:szCs w:val="24"/>
        </w:rPr>
        <w:lastRenderedPageBreak/>
        <w:t>Объекту.</w:t>
      </w:r>
    </w:p>
    <w:p w:rsidR="002D777A" w:rsidRPr="00CA4DA2" w:rsidRDefault="002D777A"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eastAsia="Calibri" w:hAnsi="Times New Roman" w:cs="Times New Roman"/>
          <w:bCs/>
          <w:sz w:val="26"/>
          <w:szCs w:val="26"/>
        </w:rPr>
        <w:t>Антикоррупционная оговорка</w:t>
      </w:r>
    </w:p>
    <w:p w:rsidR="00E85603" w:rsidRPr="00CA4DA2" w:rsidRDefault="00520B71"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.2.1.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85603" w:rsidRPr="00CA4DA2" w:rsidRDefault="00520B71"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 xml:space="preserve">.2.2. 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00E85603" w:rsidRPr="00CA4DA2">
          <w:rPr>
            <w:rStyle w:val="af0"/>
            <w:rFonts w:ascii="Times New Roman" w:hAnsi="Times New Roman" w:cs="Times New Roman"/>
            <w:sz w:val="24"/>
            <w:szCs w:val="24"/>
          </w:rPr>
          <w:t>http://www.rosseti.ru/about/anticorruptionpolicy/policy/index.php</w:t>
        </w:r>
      </w:hyperlink>
      <w:r w:rsidR="00E85603" w:rsidRPr="00CA4DA2">
        <w:rPr>
          <w:rFonts w:ascii="Times New Roman" w:hAnsi="Times New Roman" w:cs="Times New Roman"/>
          <w:sz w:val="24"/>
          <w:szCs w:val="24"/>
        </w:rPr>
        <w:t>),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85603" w:rsidRPr="00CA4DA2" w:rsidRDefault="00520B71"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.2.3.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85603" w:rsidRPr="00CA4DA2" w:rsidRDefault="00E85603"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E85603" w:rsidRPr="00CA4DA2" w:rsidRDefault="00520B71"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 xml:space="preserve">.2.4. В случае возникновения у одной из Сторон подозрений, что произошло или может произойти нарушение каких-либо положений пунктов </w:t>
      </w: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.2.1-</w:t>
      </w: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85603" w:rsidRPr="00CA4DA2" w:rsidRDefault="00E85603"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00520B71" w:rsidRPr="00CA4DA2">
        <w:rPr>
          <w:rFonts w:ascii="Times New Roman" w:hAnsi="Times New Roman" w:cs="Times New Roman"/>
          <w:sz w:val="24"/>
          <w:szCs w:val="24"/>
        </w:rPr>
        <w:t>6.30</w:t>
      </w:r>
      <w:r w:rsidRPr="00CA4DA2">
        <w:rPr>
          <w:rFonts w:ascii="Times New Roman" w:hAnsi="Times New Roman" w:cs="Times New Roman"/>
          <w:sz w:val="24"/>
          <w:szCs w:val="24"/>
        </w:rPr>
        <w:t xml:space="preserve">.2.1, </w:t>
      </w:r>
      <w:r w:rsidR="00520B71" w:rsidRPr="00CA4DA2">
        <w:rPr>
          <w:rFonts w:ascii="Times New Roman" w:hAnsi="Times New Roman" w:cs="Times New Roman"/>
          <w:sz w:val="24"/>
          <w:szCs w:val="24"/>
        </w:rPr>
        <w:t>6.30</w:t>
      </w:r>
      <w:r w:rsidRPr="00CA4DA2">
        <w:rPr>
          <w:rFonts w:ascii="Times New Roman" w:hAnsi="Times New Roman" w:cs="Times New Roman"/>
          <w:sz w:val="24"/>
          <w:szCs w:val="24"/>
        </w:rPr>
        <w:t>.2.2. настоящего Договора любой из Сторон, аффилированными лицами, работниками или посредниками.</w:t>
      </w:r>
    </w:p>
    <w:p w:rsidR="00E85603" w:rsidRPr="00CA4DA2" w:rsidRDefault="00E85603"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w:t>
      </w:r>
      <w:r w:rsidR="00520B71" w:rsidRPr="00CA4DA2">
        <w:rPr>
          <w:rFonts w:ascii="Times New Roman" w:hAnsi="Times New Roman" w:cs="Times New Roman"/>
          <w:sz w:val="24"/>
          <w:szCs w:val="24"/>
        </w:rPr>
        <w:t>6.30</w:t>
      </w:r>
      <w:r w:rsidRPr="00CA4DA2">
        <w:rPr>
          <w:rFonts w:ascii="Times New Roman" w:hAnsi="Times New Roman" w:cs="Times New Roman"/>
          <w:sz w:val="24"/>
          <w:szCs w:val="24"/>
        </w:rPr>
        <w:t xml:space="preserve">.2.1., </w:t>
      </w:r>
      <w:r w:rsidR="00520B71" w:rsidRPr="00CA4DA2">
        <w:rPr>
          <w:rFonts w:ascii="Times New Roman" w:hAnsi="Times New Roman" w:cs="Times New Roman"/>
          <w:sz w:val="24"/>
          <w:szCs w:val="24"/>
        </w:rPr>
        <w:t>6.30</w:t>
      </w:r>
      <w:r w:rsidRPr="00CA4DA2">
        <w:rPr>
          <w:rFonts w:ascii="Times New Roman" w:hAnsi="Times New Roman" w:cs="Times New Roman"/>
          <w:sz w:val="24"/>
          <w:szCs w:val="24"/>
        </w:rPr>
        <w:t xml:space="preserve">.2.2. настоящего Договора, и обязательств воздерживаться от запрещенных в пункте </w:t>
      </w:r>
      <w:r w:rsidR="00520B71" w:rsidRPr="00CA4DA2">
        <w:rPr>
          <w:rFonts w:ascii="Times New Roman" w:hAnsi="Times New Roman" w:cs="Times New Roman"/>
          <w:sz w:val="24"/>
          <w:szCs w:val="24"/>
        </w:rPr>
        <w:t>6.30</w:t>
      </w:r>
      <w:r w:rsidRPr="00CA4DA2">
        <w:rPr>
          <w:rFonts w:ascii="Times New Roman" w:hAnsi="Times New Roman" w:cs="Times New Roman"/>
          <w:sz w:val="24"/>
          <w:szCs w:val="24"/>
        </w:rPr>
        <w:t>.2.3.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5603" w:rsidRPr="00CA4DA2" w:rsidRDefault="0024255F"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 xml:space="preserve">.3.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C27AAA" w:rsidRPr="00CA4DA2">
        <w:rPr>
          <w:rFonts w:ascii="Times New Roman" w:hAnsi="Times New Roman" w:cs="Times New Roman"/>
          <w:sz w:val="24"/>
          <w:szCs w:val="24"/>
        </w:rPr>
        <w:t>филиала ПАО «Россети Центр» - «Смоленскэнерго»</w:t>
      </w:r>
      <w:r w:rsidR="00E85603" w:rsidRPr="00CA4DA2">
        <w:rPr>
          <w:rFonts w:ascii="Times New Roman" w:hAnsi="Times New Roman" w:cs="Times New Roman"/>
          <w:sz w:val="24"/>
          <w:szCs w:val="24"/>
        </w:rPr>
        <w:t xml:space="preserve">), прямо поименованных в </w:t>
      </w:r>
      <w:r w:rsidR="00E85603" w:rsidRPr="00CA4DA2">
        <w:rPr>
          <w:rFonts w:ascii="Times New Roman" w:hAnsi="Times New Roman" w:cs="Times New Roman"/>
          <w:sz w:val="24"/>
          <w:szCs w:val="24"/>
        </w:rPr>
        <w:lastRenderedPageBreak/>
        <w:t>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w:t>
      </w:r>
      <w:r w:rsidR="00C27AAA" w:rsidRPr="00CA4DA2">
        <w:rPr>
          <w:rFonts w:ascii="Times New Roman" w:hAnsi="Times New Roman" w:cs="Times New Roman"/>
          <w:sz w:val="24"/>
          <w:szCs w:val="24"/>
        </w:rPr>
        <w:t xml:space="preserve"> обеспечения</w:t>
      </w:r>
      <w:r w:rsidR="00E85603" w:rsidRPr="00CA4DA2">
        <w:rPr>
          <w:rFonts w:ascii="Times New Roman" w:hAnsi="Times New Roman" w:cs="Times New Roman"/>
          <w:sz w:val="24"/>
          <w:szCs w:val="24"/>
        </w:rPr>
        <w:t>.</w:t>
      </w:r>
    </w:p>
    <w:p w:rsidR="00A50B06" w:rsidRPr="00CA4DA2" w:rsidRDefault="0024255F" w:rsidP="0027417B">
      <w:pPr>
        <w:widowControl w:val="0"/>
        <w:shd w:val="clear" w:color="auto" w:fill="FFFFFF"/>
        <w:tabs>
          <w:tab w:val="left" w:pos="1176"/>
        </w:tabs>
        <w:spacing w:after="0" w:line="240" w:lineRule="auto"/>
        <w:ind w:firstLine="709"/>
        <w:contextualSpacing/>
        <w:jc w:val="both"/>
        <w:rPr>
          <w:rFonts w:ascii="Times New Roman" w:hAnsi="Times New Roman" w:cs="Times New Roman"/>
          <w:sz w:val="24"/>
          <w:szCs w:val="26"/>
        </w:rPr>
      </w:pPr>
      <w:r w:rsidRPr="00CA4DA2">
        <w:rPr>
          <w:rFonts w:ascii="Times New Roman" w:hAnsi="Times New Roman" w:cs="Times New Roman"/>
          <w:sz w:val="24"/>
          <w:szCs w:val="24"/>
        </w:rPr>
        <w:t>6.30</w:t>
      </w:r>
      <w:r w:rsidR="00E85603" w:rsidRPr="00CA4DA2">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ОРД ДЗО ПАО </w:t>
      </w:r>
      <w:proofErr w:type="spellStart"/>
      <w:r w:rsidR="00C27AAA" w:rsidRPr="00CA4DA2">
        <w:rPr>
          <w:rFonts w:ascii="Times New Roman" w:hAnsi="Times New Roman" w:cs="Times New Roman"/>
          <w:sz w:val="24"/>
          <w:szCs w:val="24"/>
        </w:rPr>
        <w:t>ПАО</w:t>
      </w:r>
      <w:proofErr w:type="spellEnd"/>
      <w:r w:rsidR="00C27AAA" w:rsidRPr="00CA4DA2">
        <w:rPr>
          <w:rFonts w:ascii="Times New Roman" w:hAnsi="Times New Roman" w:cs="Times New Roman"/>
          <w:sz w:val="24"/>
          <w:szCs w:val="24"/>
        </w:rPr>
        <w:t xml:space="preserve"> «Россети Центр» </w:t>
      </w:r>
      <w:r w:rsidR="00E85603" w:rsidRPr="00CA4DA2">
        <w:rPr>
          <w:rFonts w:ascii="Times New Roman" w:hAnsi="Times New Roman" w:cs="Times New Roman"/>
          <w:sz w:val="24"/>
          <w:szCs w:val="24"/>
        </w:rPr>
        <w:t xml:space="preserve">разработанным и внедренным на основании </w:t>
      </w:r>
      <w:r w:rsidR="00A50B06" w:rsidRPr="00CA4DA2">
        <w:rPr>
          <w:rFonts w:ascii="Times New Roman" w:hAnsi="Times New Roman" w:cs="Times New Roman"/>
          <w:sz w:val="24"/>
          <w:szCs w:val="24"/>
        </w:rPr>
        <w:t>ОРД ПАО «Россети»:</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rsidR="00F82F38" w:rsidRPr="00450B29" w:rsidRDefault="00F82F38" w:rsidP="00F82F38">
      <w:pPr>
        <w:pStyle w:val="ae"/>
        <w:widowControl/>
        <w:numPr>
          <w:ilvl w:val="0"/>
          <w:numId w:val="47"/>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rsidR="00F82F38" w:rsidRPr="00450B29" w:rsidRDefault="00F82F38" w:rsidP="00F82F38">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Протокол заседания Правления ПАО «Россети» от 29.01.2018 № 678пр (вопрос «Об утверждении Порядка переустройства объектов ДЗО ПАО «Россети», осуществляемого по инициативе третьих лиц»).</w:t>
      </w:r>
    </w:p>
    <w:p w:rsidR="00E85603" w:rsidRDefault="00C27AAA" w:rsidP="0027417B">
      <w:pPr>
        <w:pStyle w:val="ae"/>
        <w:widowControl/>
        <w:autoSpaceDE/>
        <w:autoSpaceDN/>
        <w:adjustRightInd/>
        <w:ind w:left="0" w:firstLine="709"/>
        <w:jc w:val="both"/>
        <w:rPr>
          <w:rFonts w:ascii="Times New Roman" w:hAnsi="Times New Roman" w:cs="Times New Roman"/>
          <w:sz w:val="24"/>
          <w:szCs w:val="26"/>
        </w:rPr>
      </w:pPr>
      <w:r w:rsidRPr="00CA4DA2">
        <w:rPr>
          <w:rFonts w:ascii="Times New Roman" w:hAnsi="Times New Roman" w:cs="Times New Roman"/>
          <w:sz w:val="24"/>
          <w:szCs w:val="24"/>
        </w:rPr>
        <w:t>6.</w:t>
      </w:r>
      <w:r w:rsidR="0024255F" w:rsidRPr="00CA4DA2">
        <w:rPr>
          <w:rFonts w:ascii="Times New Roman" w:hAnsi="Times New Roman" w:cs="Times New Roman"/>
          <w:sz w:val="24"/>
          <w:szCs w:val="24"/>
        </w:rPr>
        <w:t>31</w:t>
      </w:r>
      <w:r w:rsidR="00E85603" w:rsidRPr="00CA4DA2">
        <w:rPr>
          <w:rFonts w:ascii="Times New Roman" w:hAnsi="Times New Roman" w:cs="Times New Roman"/>
          <w:sz w:val="24"/>
          <w:szCs w:val="26"/>
        </w:rPr>
        <w:t>.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F82F38" w:rsidRDefault="00F82F38" w:rsidP="00F82F38">
      <w:pPr>
        <w:pStyle w:val="ae"/>
        <w:widowControl/>
        <w:autoSpaceDE/>
        <w:autoSpaceDN/>
        <w:adjustRightInd/>
        <w:ind w:left="0" w:firstLine="709"/>
        <w:jc w:val="both"/>
        <w:rPr>
          <w:rFonts w:ascii="Times New Roman" w:hAnsi="Times New Roman" w:cs="Times New Roman"/>
          <w:sz w:val="24"/>
          <w:szCs w:val="26"/>
        </w:rPr>
      </w:pPr>
      <w:r w:rsidRPr="00CA4DA2">
        <w:rPr>
          <w:rFonts w:ascii="Times New Roman" w:hAnsi="Times New Roman" w:cs="Times New Roman"/>
          <w:sz w:val="24"/>
          <w:szCs w:val="26"/>
        </w:rPr>
        <w:t xml:space="preserve">6.32. </w:t>
      </w:r>
      <w:r w:rsidRPr="00450B29">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rsidR="00F82F38" w:rsidRPr="00450B29" w:rsidRDefault="00F82F38" w:rsidP="00F82F38">
      <w:pPr>
        <w:pStyle w:val="ae"/>
        <w:widowControl/>
        <w:autoSpaceDE/>
        <w:autoSpaceDN/>
        <w:adjustRightInd/>
        <w:ind w:left="0" w:firstLine="709"/>
        <w:jc w:val="both"/>
        <w:rPr>
          <w:rFonts w:ascii="Times New Roman" w:hAnsi="Times New Roman" w:cs="Times New Roman"/>
          <w:sz w:val="24"/>
          <w:szCs w:val="26"/>
        </w:rPr>
      </w:pPr>
      <w:r w:rsidRPr="00CA4DA2">
        <w:rPr>
          <w:rFonts w:ascii="Times New Roman" w:hAnsi="Times New Roman" w:cs="Times New Roman"/>
          <w:sz w:val="24"/>
          <w:szCs w:val="26"/>
        </w:rPr>
        <w:t xml:space="preserve">6.33. </w:t>
      </w:r>
      <w:r w:rsidRPr="00450B29">
        <w:rPr>
          <w:rFonts w:ascii="Times New Roman" w:hAnsi="Times New Roman" w:cs="Times New Roman"/>
          <w:sz w:val="24"/>
          <w:szCs w:val="26"/>
        </w:rPr>
        <w:t>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rsidR="00F82F38" w:rsidRDefault="00F82F38" w:rsidP="00F82F38">
      <w:pPr>
        <w:pStyle w:val="ae"/>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F82F38" w:rsidRPr="007A5BA4" w:rsidRDefault="00F82F38" w:rsidP="00F82F38">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Arial" w:eastAsia="Times New Roman" w:hAnsi="Times New Roman" w:cs="Arial"/>
          <w:sz w:val="24"/>
          <w:szCs w:val="24"/>
          <w:lang w:eastAsia="ru-RU"/>
        </w:rPr>
        <w:lastRenderedPageBreak/>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rsidR="00F82F38" w:rsidRPr="007A5BA4" w:rsidRDefault="00F82F38" w:rsidP="00F82F38">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6.34</w:t>
      </w:r>
      <w:r w:rsidRPr="007A5BA4">
        <w:rPr>
          <w:rFonts w:ascii="Times New Roman" w:eastAsia="Times New Roman" w:hAnsi="Times New Roman" w:cs="Times New Roman"/>
          <w:sz w:val="24"/>
          <w:szCs w:val="24"/>
          <w:lang w:eastAsia="ru-RU"/>
        </w:rPr>
        <w:t xml:space="preserve">.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proofErr w:type="gramStart"/>
      <w:r w:rsidRPr="007A5BA4">
        <w:rPr>
          <w:rFonts w:ascii="Times New Roman" w:eastAsia="Times New Roman" w:hAnsi="Times New Roman" w:cs="Times New Roman"/>
          <w:sz w:val="24"/>
          <w:szCs w:val="24"/>
          <w:lang w:eastAsia="ru-RU"/>
        </w:rPr>
        <w:t>объекте  необходимых</w:t>
      </w:r>
      <w:proofErr w:type="gramEnd"/>
      <w:r w:rsidRPr="007A5BA4">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rsidR="00F82F38" w:rsidRPr="007A5BA4" w:rsidRDefault="00F82F38" w:rsidP="00F82F38">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F82F38" w:rsidRPr="007A5BA4" w:rsidRDefault="00F82F38" w:rsidP="00F82F38">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rsidR="00F82F38" w:rsidRPr="007A5BA4" w:rsidRDefault="00F82F38" w:rsidP="00F82F38">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rsidR="00F82F38" w:rsidRPr="007A5BA4" w:rsidRDefault="00F82F38" w:rsidP="00F82F38">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F82F38" w:rsidRPr="007A5BA4" w:rsidRDefault="00F82F38" w:rsidP="00F82F38">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w:t>
      </w:r>
      <w:proofErr w:type="gramStart"/>
      <w:r w:rsidRPr="007A5BA4">
        <w:rPr>
          <w:rFonts w:ascii="Times New Roman" w:eastAsia="Times New Roman" w:hAnsi="Times New Roman" w:cs="Times New Roman"/>
          <w:sz w:val="24"/>
          <w:szCs w:val="24"/>
          <w:lang w:eastAsia="ru-RU"/>
        </w:rPr>
        <w:t>монтажных  работ</w:t>
      </w:r>
      <w:proofErr w:type="gramEnd"/>
      <w:r w:rsidRPr="007A5BA4">
        <w:rPr>
          <w:rFonts w:ascii="Times New Roman" w:eastAsia="Times New Roman" w:hAnsi="Times New Roman" w:cs="Times New Roman"/>
          <w:sz w:val="24"/>
          <w:szCs w:val="24"/>
          <w:lang w:eastAsia="ru-RU"/>
        </w:rPr>
        <w:t xml:space="preserve">,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rsidR="00F82F38" w:rsidRPr="007A5BA4" w:rsidRDefault="00F82F38" w:rsidP="00F82F38">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w:t>
      </w:r>
      <w:proofErr w:type="gramStart"/>
      <w:r w:rsidRPr="007A5BA4">
        <w:rPr>
          <w:rFonts w:ascii="Times New Roman" w:eastAsia="Times New Roman" w:hAnsi="Times New Roman" w:cs="Times New Roman"/>
          <w:sz w:val="24"/>
          <w:szCs w:val="24"/>
          <w:lang w:eastAsia="ru-RU"/>
        </w:rPr>
        <w:t>монтажных  работ</w:t>
      </w:r>
      <w:proofErr w:type="gramEnd"/>
      <w:r w:rsidRPr="007A5BA4">
        <w:rPr>
          <w:rFonts w:ascii="Times New Roman" w:eastAsia="Times New Roman" w:hAnsi="Times New Roman" w:cs="Times New Roman"/>
          <w:sz w:val="24"/>
          <w:szCs w:val="24"/>
          <w:lang w:eastAsia="ru-RU"/>
        </w:rPr>
        <w:t>,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F82F38" w:rsidRPr="00DC3BA4" w:rsidRDefault="00F82F38" w:rsidP="00F82F38">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rsidR="00F82F38" w:rsidRPr="00DC3BA4" w:rsidRDefault="00F82F38" w:rsidP="00F82F38">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F82F38" w:rsidRPr="007A5BA4" w:rsidRDefault="00F82F38" w:rsidP="00F82F38">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rsidR="00F82F38" w:rsidRPr="007A5BA4" w:rsidRDefault="00F82F38" w:rsidP="00F82F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F82F38" w:rsidRPr="00450B29" w:rsidRDefault="00F82F38" w:rsidP="00F82F38">
      <w:pPr>
        <w:pStyle w:val="ae"/>
        <w:widowControl/>
        <w:autoSpaceDE/>
        <w:autoSpaceDN/>
        <w:adjustRightInd/>
        <w:ind w:left="0" w:firstLine="709"/>
        <w:jc w:val="both"/>
        <w:rPr>
          <w:rFonts w:ascii="Times New Roman" w:hAnsi="Times New Roman" w:cs="Times New Roman"/>
          <w:sz w:val="24"/>
          <w:szCs w:val="26"/>
        </w:rPr>
      </w:pPr>
    </w:p>
    <w:p w:rsidR="00F82F38" w:rsidRPr="00450B29" w:rsidRDefault="00F82F38" w:rsidP="00F82F38">
      <w:pPr>
        <w:pStyle w:val="ae"/>
        <w:widowControl/>
        <w:autoSpaceDE/>
        <w:autoSpaceDN/>
        <w:adjustRightInd/>
        <w:ind w:left="0" w:firstLine="709"/>
        <w:jc w:val="both"/>
        <w:rPr>
          <w:rFonts w:ascii="Times New Roman" w:hAnsi="Times New Roman" w:cs="Times New Roman"/>
          <w:sz w:val="24"/>
          <w:szCs w:val="26"/>
        </w:rPr>
      </w:pPr>
    </w:p>
    <w:p w:rsidR="00E85603" w:rsidRPr="00CA4DA2" w:rsidRDefault="00E85603" w:rsidP="0027417B">
      <w:pPr>
        <w:widowControl w:val="0"/>
        <w:spacing w:after="0" w:line="240" w:lineRule="auto"/>
        <w:ind w:right="-2"/>
        <w:contextualSpacing/>
        <w:jc w:val="both"/>
        <w:rPr>
          <w:rFonts w:ascii="Times New Roman" w:hAnsi="Times New Roman" w:cs="Times New Roman"/>
          <w:sz w:val="24"/>
          <w:szCs w:val="24"/>
        </w:rPr>
      </w:pPr>
    </w:p>
    <w:p w:rsidR="00E85603" w:rsidRPr="00CA4DA2" w:rsidRDefault="00C27AAA" w:rsidP="0027417B">
      <w:pPr>
        <w:widowControl w:val="0"/>
        <w:spacing w:after="0" w:line="240" w:lineRule="auto"/>
        <w:ind w:right="-2"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7</w:t>
      </w:r>
      <w:r w:rsidR="00E85603" w:rsidRPr="00CA4DA2">
        <w:rPr>
          <w:rFonts w:ascii="Times New Roman" w:hAnsi="Times New Roman" w:cs="Times New Roman"/>
          <w:b/>
          <w:bCs/>
          <w:sz w:val="24"/>
          <w:szCs w:val="24"/>
        </w:rPr>
        <w:t>. Обязательства Заказчика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pacing w:val="-6"/>
          <w:sz w:val="24"/>
          <w:szCs w:val="24"/>
        </w:rPr>
        <w:t>По настоящему Договору Заказчик принимает на себя обязательства:</w:t>
      </w:r>
    </w:p>
    <w:p w:rsidR="00E85603" w:rsidRPr="00CA4DA2" w:rsidRDefault="0024255F" w:rsidP="0027417B">
      <w:pPr>
        <w:widowControl w:val="0"/>
        <w:shd w:val="clear" w:color="auto" w:fill="FFFFFF"/>
        <w:spacing w:after="0" w:line="240" w:lineRule="auto"/>
        <w:ind w:firstLine="709"/>
        <w:contextualSpacing/>
        <w:jc w:val="both"/>
        <w:rPr>
          <w:rFonts w:ascii="Times New Roman" w:hAnsi="Times New Roman" w:cs="Times New Roman"/>
          <w:spacing w:val="-8"/>
          <w:sz w:val="24"/>
          <w:szCs w:val="24"/>
        </w:rPr>
      </w:pPr>
      <w:r w:rsidRPr="00CA4DA2">
        <w:rPr>
          <w:rFonts w:ascii="Times New Roman" w:hAnsi="Times New Roman" w:cs="Times New Roman"/>
          <w:sz w:val="24"/>
          <w:szCs w:val="24"/>
        </w:rPr>
        <w:t>7.1</w:t>
      </w:r>
      <w:r w:rsidR="00E85603" w:rsidRPr="00CA4DA2">
        <w:rPr>
          <w:rFonts w:ascii="Times New Roman" w:hAnsi="Times New Roman" w:cs="Times New Roman"/>
          <w:sz w:val="24"/>
          <w:szCs w:val="24"/>
        </w:rPr>
        <w:t xml:space="preserve">. </w:t>
      </w:r>
      <w:r w:rsidR="00E85603" w:rsidRPr="00CA4DA2">
        <w:rPr>
          <w:rFonts w:ascii="Times New Roman" w:hAnsi="Times New Roman" w:cs="Times New Roman"/>
          <w:spacing w:val="-8"/>
          <w:sz w:val="24"/>
          <w:szCs w:val="24"/>
        </w:rPr>
        <w:t>Указать места для складирования избыточного грунта и строительного мусора.</w:t>
      </w:r>
    </w:p>
    <w:p w:rsidR="00E85603" w:rsidRPr="00CA4DA2" w:rsidRDefault="0024255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7.2</w:t>
      </w:r>
      <w:r w:rsidR="00E85603" w:rsidRPr="00CA4DA2">
        <w:rPr>
          <w:rFonts w:ascii="Times New Roman" w:hAnsi="Times New Roman" w:cs="Times New Roman"/>
          <w:sz w:val="24"/>
          <w:szCs w:val="24"/>
        </w:rPr>
        <w:t>. Производить приемку и оплату работ, услуг, выполненных Подрядчиком, в порядке, предусмотренном настоящим Договором.</w:t>
      </w:r>
    </w:p>
    <w:p w:rsidR="00E85603" w:rsidRPr="00CA4DA2" w:rsidRDefault="0024255F"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7.3</w:t>
      </w:r>
      <w:r w:rsidR="00E85603" w:rsidRPr="00CA4DA2">
        <w:rPr>
          <w:rFonts w:ascii="Times New Roman" w:hAnsi="Times New Roman" w:cs="Times New Roman"/>
          <w:sz w:val="24"/>
          <w:szCs w:val="24"/>
        </w:rPr>
        <w:t xml:space="preserve">. Назначить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w:t>
      </w:r>
      <w:r w:rsidR="00E85603" w:rsidRPr="00CA4DA2">
        <w:rPr>
          <w:rFonts w:ascii="Times New Roman" w:hAnsi="Times New Roman" w:cs="Times New Roman"/>
          <w:sz w:val="24"/>
          <w:szCs w:val="24"/>
        </w:rPr>
        <w:lastRenderedPageBreak/>
        <w:t>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Заказчик в течение 15 (</w:t>
      </w:r>
      <w:r w:rsidR="00933242" w:rsidRPr="00CA4DA2">
        <w:rPr>
          <w:rFonts w:ascii="Times New Roman" w:hAnsi="Times New Roman" w:cs="Times New Roman"/>
          <w:sz w:val="24"/>
          <w:szCs w:val="24"/>
        </w:rPr>
        <w:t>пятнадцати</w:t>
      </w:r>
      <w:r w:rsidRPr="00CA4DA2">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CA4DA2">
        <w:rPr>
          <w:rFonts w:ascii="Times New Roman" w:hAnsi="Times New Roman" w:cs="Times New Roman"/>
          <w:sz w:val="24"/>
          <w:szCs w:val="24"/>
        </w:rPr>
        <w:t xml:space="preserve">рабочей </w:t>
      </w:r>
      <w:r w:rsidRPr="00CA4DA2">
        <w:rPr>
          <w:rFonts w:ascii="Times New Roman" w:hAnsi="Times New Roman" w:cs="Times New Roman"/>
          <w:sz w:val="24"/>
          <w:szCs w:val="24"/>
        </w:rPr>
        <w:t xml:space="preserve">документации, для проверки соответствия ей выполняемых работ. </w:t>
      </w:r>
    </w:p>
    <w:p w:rsidR="00E85603" w:rsidRPr="00CA4DA2" w:rsidRDefault="0024255F"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7.4</w:t>
      </w:r>
      <w:r w:rsidR="00E85603" w:rsidRPr="00CA4DA2">
        <w:rPr>
          <w:rFonts w:ascii="Times New Roman" w:hAnsi="Times New Roman" w:cs="Times New Roman"/>
          <w:sz w:val="24"/>
          <w:szCs w:val="24"/>
        </w:rPr>
        <w:t>. Осуществлять экологический контроль за соблюдением Подрядчиком требований и мероприятий по охране окружающей среды.</w:t>
      </w:r>
    </w:p>
    <w:p w:rsidR="00E85603" w:rsidRPr="00CA4DA2" w:rsidRDefault="0024255F" w:rsidP="0027417B">
      <w:pPr>
        <w:widowControl w:val="0"/>
        <w:shd w:val="clear" w:color="auto" w:fill="FFFFFF"/>
        <w:tabs>
          <w:tab w:val="left" w:pos="119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7.5</w:t>
      </w:r>
      <w:r w:rsidR="00E85603" w:rsidRPr="00CA4DA2">
        <w:rPr>
          <w:rFonts w:ascii="Times New Roman" w:hAnsi="Times New Roman" w:cs="Times New Roman"/>
          <w:sz w:val="24"/>
          <w:szCs w:val="24"/>
        </w:rPr>
        <w:t>.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E85603" w:rsidRPr="00CA4DA2" w:rsidRDefault="0024255F"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7.6</w:t>
      </w:r>
      <w:r w:rsidR="00E85603" w:rsidRPr="00CA4DA2">
        <w:rPr>
          <w:rFonts w:ascii="Times New Roman" w:hAnsi="Times New Roman" w:cs="Times New Roman"/>
          <w:sz w:val="24"/>
          <w:szCs w:val="24"/>
        </w:rPr>
        <w:t>.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rsidR="00E85603" w:rsidRPr="00CA4DA2" w:rsidRDefault="00AA4CF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7</w:t>
      </w:r>
      <w:r w:rsidR="0024255F" w:rsidRPr="00CA4DA2">
        <w:rPr>
          <w:rFonts w:ascii="Times New Roman" w:hAnsi="Times New Roman" w:cs="Times New Roman"/>
          <w:sz w:val="24"/>
          <w:szCs w:val="24"/>
        </w:rPr>
        <w:t>.7</w:t>
      </w:r>
      <w:r w:rsidR="00E85603" w:rsidRPr="00CA4DA2">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rsidR="00E85603" w:rsidRPr="00CA4DA2" w:rsidRDefault="00237A27" w:rsidP="0027417B">
      <w:pPr>
        <w:widowControl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ab/>
      </w:r>
    </w:p>
    <w:p w:rsidR="00E85603" w:rsidRPr="00CA4DA2" w:rsidRDefault="00E85603"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РАЗДЕЛ I</w:t>
      </w:r>
      <w:r w:rsidRPr="00CA4DA2">
        <w:rPr>
          <w:rFonts w:ascii="Times New Roman" w:hAnsi="Times New Roman" w:cs="Times New Roman"/>
          <w:b/>
          <w:bCs/>
          <w:sz w:val="24"/>
          <w:szCs w:val="24"/>
          <w:lang w:val="en-US"/>
        </w:rPr>
        <w:t>II</w:t>
      </w:r>
      <w:r w:rsidRPr="00CA4DA2">
        <w:rPr>
          <w:rFonts w:ascii="Times New Roman" w:hAnsi="Times New Roman" w:cs="Times New Roman"/>
          <w:b/>
          <w:bCs/>
          <w:sz w:val="24"/>
          <w:szCs w:val="24"/>
        </w:rPr>
        <w:t>. ОРГАНИЗАЦИЯ РАБОТ</w:t>
      </w:r>
    </w:p>
    <w:p w:rsidR="00E85603" w:rsidRPr="00CA4DA2" w:rsidRDefault="00AA4CFF"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8</w:t>
      </w:r>
      <w:r w:rsidR="00E85603" w:rsidRPr="00CA4DA2">
        <w:rPr>
          <w:rFonts w:ascii="Times New Roman" w:hAnsi="Times New Roman" w:cs="Times New Roman"/>
          <w:b/>
          <w:bCs/>
          <w:sz w:val="24"/>
          <w:szCs w:val="24"/>
        </w:rPr>
        <w:t>. Порядок осуществления строительных работ</w:t>
      </w:r>
    </w:p>
    <w:p w:rsidR="00E85603" w:rsidRPr="00CA4DA2" w:rsidRDefault="00AA4CFF"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8</w:t>
      </w:r>
      <w:r w:rsidR="00E85603" w:rsidRPr="00CA4DA2">
        <w:rPr>
          <w:rFonts w:ascii="Times New Roman" w:hAnsi="Times New Roman" w:cs="Times New Roman"/>
          <w:sz w:val="24"/>
          <w:szCs w:val="24"/>
        </w:rPr>
        <w:t>.1.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E85603" w:rsidRPr="00CA4DA2" w:rsidRDefault="00E85603"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Форма журнала учета выполненных работ должна соответствовать форм</w:t>
      </w:r>
      <w:r w:rsidR="006D1AFA" w:rsidRPr="00CA4DA2">
        <w:rPr>
          <w:rFonts w:ascii="Times New Roman" w:hAnsi="Times New Roman" w:cs="Times New Roman"/>
          <w:sz w:val="24"/>
          <w:szCs w:val="24"/>
        </w:rPr>
        <w:t xml:space="preserve">е </w:t>
      </w:r>
      <w:r w:rsidRPr="00CA4DA2">
        <w:rPr>
          <w:rFonts w:ascii="Times New Roman" w:hAnsi="Times New Roman" w:cs="Times New Roman"/>
          <w:sz w:val="24"/>
          <w:szCs w:val="24"/>
        </w:rPr>
        <w:t>КС-6а, утвержденной постановлением Госкомстата от 11.11.1999 № 1</w:t>
      </w:r>
      <w:r w:rsidR="006D1AFA" w:rsidRPr="00CA4DA2">
        <w:rPr>
          <w:rFonts w:ascii="Times New Roman" w:hAnsi="Times New Roman" w:cs="Times New Roman"/>
          <w:sz w:val="24"/>
          <w:szCs w:val="24"/>
        </w:rPr>
        <w:t>00 (</w:t>
      </w:r>
      <w:r w:rsidR="00FC315D" w:rsidRPr="00CA4DA2">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CA4DA2">
        <w:rPr>
          <w:rFonts w:ascii="Times New Roman" w:hAnsi="Times New Roman" w:cs="Times New Roman"/>
          <w:sz w:val="24"/>
          <w:szCs w:val="24"/>
        </w:rPr>
        <w:t>).</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CA4DA2">
        <w:rPr>
          <w:rFonts w:ascii="Times New Roman" w:hAnsi="Times New Roman" w:cs="Times New Roman"/>
          <w:sz w:val="24"/>
          <w:szCs w:val="24"/>
        </w:rPr>
        <w:t>журнала учета выполненных работ</w:t>
      </w:r>
      <w:r w:rsidRPr="00CA4DA2">
        <w:rPr>
          <w:rFonts w:ascii="Times New Roman" w:hAnsi="Times New Roman" w:cs="Times New Roman"/>
          <w:sz w:val="24"/>
          <w:szCs w:val="24"/>
        </w:rPr>
        <w:t>, заполненного на отчетную дату.</w:t>
      </w:r>
    </w:p>
    <w:p w:rsidR="00E85603" w:rsidRPr="00CA4DA2" w:rsidRDefault="00AA4CFF"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8</w:t>
      </w:r>
      <w:r w:rsidR="00E85603" w:rsidRPr="00CA4DA2">
        <w:rPr>
          <w:rFonts w:ascii="Times New Roman" w:hAnsi="Times New Roman" w:cs="Times New Roman"/>
          <w:sz w:val="24"/>
          <w:szCs w:val="24"/>
        </w:rPr>
        <w:t xml:space="preserve">.2.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w:t>
      </w:r>
      <w:r w:rsidR="00E85603" w:rsidRPr="00CA4DA2">
        <w:rPr>
          <w:rFonts w:ascii="Times New Roman" w:hAnsi="Times New Roman" w:cs="Times New Roman"/>
          <w:sz w:val="24"/>
          <w:szCs w:val="24"/>
        </w:rPr>
        <w:lastRenderedPageBreak/>
        <w:t>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CA4DA2" w:rsidRDefault="00AA4CFF"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8</w:t>
      </w:r>
      <w:r w:rsidR="00E85603" w:rsidRPr="00CA4DA2">
        <w:rPr>
          <w:rFonts w:ascii="Times New Roman" w:hAnsi="Times New Roman" w:cs="Times New Roman"/>
          <w:sz w:val="24"/>
          <w:szCs w:val="24"/>
        </w:rPr>
        <w:t>.3.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E85603" w:rsidRPr="00CA4DA2" w:rsidRDefault="00AA4CFF" w:rsidP="0027417B">
      <w:pPr>
        <w:widowControl w:val="0"/>
        <w:shd w:val="clear" w:color="auto" w:fill="FFFFFF"/>
        <w:tabs>
          <w:tab w:val="left" w:pos="709"/>
          <w:tab w:val="left" w:pos="19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8</w:t>
      </w:r>
      <w:r w:rsidR="00E85603" w:rsidRPr="00CA4DA2">
        <w:rPr>
          <w:rFonts w:ascii="Times New Roman" w:hAnsi="Times New Roman" w:cs="Times New Roman"/>
          <w:sz w:val="24"/>
          <w:szCs w:val="24"/>
        </w:rPr>
        <w:t>.4.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E85603" w:rsidRPr="00CA4DA2" w:rsidRDefault="00F448D9" w:rsidP="0027417B">
      <w:pPr>
        <w:widowControl w:val="0"/>
        <w:shd w:val="clear" w:color="auto" w:fill="FFFFFF"/>
        <w:tabs>
          <w:tab w:val="left" w:pos="709"/>
          <w:tab w:val="left" w:pos="19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8.5</w:t>
      </w:r>
      <w:r w:rsidR="00E85603" w:rsidRPr="00CA4DA2">
        <w:rPr>
          <w:rFonts w:ascii="Times New Roman" w:hAnsi="Times New Roman" w:cs="Times New Roman"/>
          <w:sz w:val="24"/>
          <w:szCs w:val="24"/>
        </w:rPr>
        <w:t>.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E85603" w:rsidRPr="00CA4DA2" w:rsidRDefault="00F448D9" w:rsidP="0027417B">
      <w:pPr>
        <w:widowControl w:val="0"/>
        <w:shd w:val="clear" w:color="auto" w:fill="FFFFFF"/>
        <w:tabs>
          <w:tab w:val="left" w:pos="709"/>
          <w:tab w:val="left" w:pos="19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8.6</w:t>
      </w:r>
      <w:r w:rsidR="00E85603" w:rsidRPr="00CA4DA2">
        <w:rPr>
          <w:rFonts w:ascii="Times New Roman" w:hAnsi="Times New Roman" w:cs="Times New Roman"/>
          <w:sz w:val="24"/>
          <w:szCs w:val="24"/>
        </w:rPr>
        <w:t>.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rsidR="00E85603" w:rsidRPr="00CA4DA2" w:rsidRDefault="00E85603" w:rsidP="0027417B">
      <w:pPr>
        <w:widowControl w:val="0"/>
        <w:shd w:val="clear" w:color="auto" w:fill="FFFFFF"/>
        <w:tabs>
          <w:tab w:val="left" w:pos="709"/>
          <w:tab w:val="left" w:pos="19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E85603" w:rsidRPr="00CA4DA2" w:rsidRDefault="00F448D9" w:rsidP="0027417B">
      <w:pPr>
        <w:widowControl w:val="0"/>
        <w:shd w:val="clear" w:color="auto" w:fill="FFFFFF"/>
        <w:tabs>
          <w:tab w:val="left" w:pos="709"/>
          <w:tab w:val="left" w:pos="19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8.7</w:t>
      </w:r>
      <w:r w:rsidR="00E85603" w:rsidRPr="00CA4DA2">
        <w:rPr>
          <w:rFonts w:ascii="Times New Roman" w:hAnsi="Times New Roman" w:cs="Times New Roman"/>
          <w:sz w:val="24"/>
          <w:szCs w:val="24"/>
        </w:rPr>
        <w:t>.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E85603" w:rsidRPr="00CA4DA2" w:rsidRDefault="00E85603" w:rsidP="0027417B">
      <w:pPr>
        <w:widowControl w:val="0"/>
        <w:shd w:val="clear" w:color="auto" w:fill="FFFFFF"/>
        <w:tabs>
          <w:tab w:val="left" w:pos="709"/>
          <w:tab w:val="left" w:pos="1980"/>
        </w:tabs>
        <w:spacing w:after="0" w:line="240" w:lineRule="auto"/>
        <w:ind w:firstLine="709"/>
        <w:contextualSpacing/>
        <w:jc w:val="both"/>
        <w:rPr>
          <w:rFonts w:ascii="Times New Roman" w:hAnsi="Times New Roman" w:cs="Times New Roman"/>
          <w:sz w:val="24"/>
          <w:szCs w:val="24"/>
        </w:rPr>
      </w:pPr>
    </w:p>
    <w:p w:rsidR="00E85603" w:rsidRPr="00CA4DA2" w:rsidRDefault="00E85603" w:rsidP="0027417B">
      <w:pPr>
        <w:pStyle w:val="ae"/>
        <w:shd w:val="clear" w:color="auto" w:fill="FFFFFF"/>
        <w:ind w:left="0" w:firstLine="709"/>
        <w:jc w:val="both"/>
        <w:rPr>
          <w:rFonts w:ascii="Times New Roman" w:hAnsi="Times New Roman" w:cs="Times New Roman"/>
          <w:b/>
          <w:bCs/>
          <w:sz w:val="24"/>
          <w:szCs w:val="24"/>
        </w:rPr>
      </w:pPr>
      <w:r w:rsidRPr="00CA4DA2">
        <w:rPr>
          <w:rFonts w:ascii="Times New Roman" w:hAnsi="Times New Roman" w:cs="Times New Roman"/>
          <w:b/>
          <w:bCs/>
          <w:sz w:val="24"/>
          <w:szCs w:val="24"/>
        </w:rPr>
        <w:t xml:space="preserve">Статья </w:t>
      </w:r>
      <w:r w:rsidR="00F448D9" w:rsidRPr="00CA4DA2">
        <w:rPr>
          <w:rFonts w:ascii="Times New Roman" w:hAnsi="Times New Roman" w:cs="Times New Roman"/>
          <w:b/>
          <w:bCs/>
          <w:sz w:val="24"/>
          <w:szCs w:val="24"/>
        </w:rPr>
        <w:t>9</w:t>
      </w:r>
      <w:r w:rsidRPr="00CA4DA2">
        <w:rPr>
          <w:rFonts w:ascii="Times New Roman" w:hAnsi="Times New Roman" w:cs="Times New Roman"/>
          <w:b/>
          <w:bCs/>
          <w:sz w:val="24"/>
          <w:szCs w:val="24"/>
        </w:rPr>
        <w:t>. Изменение объема работ по Договору</w:t>
      </w:r>
    </w:p>
    <w:p w:rsidR="00E85603" w:rsidRPr="00CA4DA2" w:rsidRDefault="00F448D9"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9</w:t>
      </w:r>
      <w:r w:rsidR="00E85603" w:rsidRPr="00CA4DA2">
        <w:rPr>
          <w:rFonts w:ascii="Times New Roman" w:hAnsi="Times New Roman" w:cs="Times New Roman"/>
          <w:sz w:val="24"/>
          <w:szCs w:val="24"/>
        </w:rPr>
        <w:t xml:space="preserve">.1. </w:t>
      </w:r>
      <w:bookmarkStart w:id="2" w:name="Par0"/>
      <w:bookmarkEnd w:id="2"/>
      <w:r w:rsidR="00E85603" w:rsidRPr="00CA4DA2">
        <w:rPr>
          <w:rFonts w:ascii="Times New Roman" w:hAnsi="Times New Roman" w:cs="Times New Roman"/>
          <w:sz w:val="24"/>
          <w:szCs w:val="24"/>
        </w:rPr>
        <w:t>Подрядчик, об</w:t>
      </w:r>
      <w:r w:rsidR="009556AD" w:rsidRPr="00CA4DA2">
        <w:rPr>
          <w:rFonts w:ascii="Times New Roman" w:hAnsi="Times New Roman" w:cs="Times New Roman"/>
          <w:sz w:val="24"/>
          <w:szCs w:val="24"/>
        </w:rPr>
        <w:t xml:space="preserve">наруживший в ходе </w:t>
      </w:r>
      <w:r w:rsidRPr="00CA4DA2">
        <w:rPr>
          <w:rFonts w:ascii="Times New Roman" w:hAnsi="Times New Roman" w:cs="Times New Roman"/>
          <w:sz w:val="24"/>
          <w:szCs w:val="24"/>
        </w:rPr>
        <w:t>строительства,</w:t>
      </w:r>
      <w:r w:rsidR="00E85603" w:rsidRPr="00CA4DA2">
        <w:rPr>
          <w:rFonts w:ascii="Times New Roman" w:hAnsi="Times New Roman" w:cs="Times New Roman"/>
          <w:sz w:val="24"/>
          <w:szCs w:val="24"/>
        </w:rPr>
        <w:t xml:space="preserve"> не учтенные в технической документации работы</w:t>
      </w:r>
      <w:r w:rsidR="009556AD"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rsidR="00E85603" w:rsidRPr="00CA4DA2" w:rsidRDefault="00E85603"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rsidR="00E85603" w:rsidRPr="00CA4DA2" w:rsidRDefault="00F448D9" w:rsidP="0027417B">
      <w:pPr>
        <w:widowControl w:val="0"/>
        <w:shd w:val="clear" w:color="auto" w:fill="FFFFFF"/>
        <w:tabs>
          <w:tab w:val="left" w:pos="1056"/>
          <w:tab w:val="left" w:pos="5712"/>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9</w:t>
      </w:r>
      <w:r w:rsidR="00E85603" w:rsidRPr="00CA4DA2">
        <w:rPr>
          <w:rFonts w:ascii="Times New Roman" w:hAnsi="Times New Roman" w:cs="Times New Roman"/>
          <w:sz w:val="24"/>
          <w:szCs w:val="24"/>
        </w:rPr>
        <w:t>.2.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rsidR="00E85603" w:rsidRPr="00CA4DA2" w:rsidRDefault="00E85603" w:rsidP="0027417B">
      <w:pPr>
        <w:widowControl w:val="0"/>
        <w:shd w:val="clear" w:color="auto" w:fill="FFFFFF"/>
        <w:tabs>
          <w:tab w:val="left" w:pos="1056"/>
          <w:tab w:val="left" w:pos="5712"/>
          <w:tab w:val="left" w:leader="underscore" w:pos="937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E85603" w:rsidRPr="00CA4DA2" w:rsidRDefault="00F448D9" w:rsidP="0027417B">
      <w:pPr>
        <w:pStyle w:val="af6"/>
        <w:widowControl w:val="0"/>
        <w:spacing w:before="0" w:after="0" w:line="240" w:lineRule="auto"/>
        <w:ind w:firstLine="709"/>
        <w:contextualSpacing/>
        <w:rPr>
          <w:rFonts w:ascii="Times New Roman" w:eastAsia="Times New Roman" w:hAnsi="Times New Roman" w:cs="Times New Roman"/>
          <w:color w:val="auto"/>
        </w:rPr>
      </w:pPr>
      <w:r w:rsidRPr="00CA4DA2">
        <w:rPr>
          <w:rFonts w:ascii="Times New Roman" w:hAnsi="Times New Roman" w:cs="Times New Roman"/>
          <w:color w:val="auto"/>
        </w:rPr>
        <w:lastRenderedPageBreak/>
        <w:t>9</w:t>
      </w:r>
      <w:r w:rsidR="00E85603" w:rsidRPr="00CA4DA2">
        <w:rPr>
          <w:rFonts w:ascii="Times New Roman" w:hAnsi="Times New Roman" w:cs="Times New Roman"/>
          <w:color w:val="auto"/>
        </w:rPr>
        <w:t>.3.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E85603" w:rsidRPr="00CA4DA2" w:rsidRDefault="00F448D9" w:rsidP="0027417B">
      <w:pPr>
        <w:widowControl w:val="0"/>
        <w:shd w:val="clear" w:color="auto" w:fill="FFFFFF"/>
        <w:tabs>
          <w:tab w:val="left" w:pos="709"/>
          <w:tab w:val="left" w:pos="19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9</w:t>
      </w:r>
      <w:r w:rsidR="00E85603" w:rsidRPr="00CA4DA2">
        <w:rPr>
          <w:rFonts w:ascii="Times New Roman" w:hAnsi="Times New Roman" w:cs="Times New Roman"/>
          <w:sz w:val="24"/>
          <w:szCs w:val="24"/>
        </w:rPr>
        <w:t>.4.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E85603" w:rsidRPr="00CA4DA2" w:rsidRDefault="00E85603" w:rsidP="0027417B">
      <w:pPr>
        <w:widowControl w:val="0"/>
        <w:numPr>
          <w:ilvl w:val="0"/>
          <w:numId w:val="1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увеличить или сократить объем любой работы, включенной в Договор; </w:t>
      </w:r>
    </w:p>
    <w:p w:rsidR="00E85603" w:rsidRPr="00CA4DA2" w:rsidRDefault="00E85603" w:rsidP="0027417B">
      <w:pPr>
        <w:widowControl w:val="0"/>
        <w:numPr>
          <w:ilvl w:val="0"/>
          <w:numId w:val="1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исключить любую работу;</w:t>
      </w:r>
    </w:p>
    <w:p w:rsidR="00E85603" w:rsidRPr="00CA4DA2" w:rsidRDefault="00E85603" w:rsidP="0027417B">
      <w:pPr>
        <w:widowControl w:val="0"/>
        <w:numPr>
          <w:ilvl w:val="0"/>
          <w:numId w:val="1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изменить характер</w:t>
      </w:r>
      <w:r w:rsidR="00C53914" w:rsidRPr="00CA4DA2">
        <w:rPr>
          <w:rFonts w:ascii="Times New Roman" w:hAnsi="Times New Roman" w:cs="Times New Roman"/>
          <w:sz w:val="24"/>
          <w:szCs w:val="24"/>
        </w:rPr>
        <w:t>,</w:t>
      </w:r>
      <w:r w:rsidRPr="00CA4DA2">
        <w:rPr>
          <w:rFonts w:ascii="Times New Roman" w:hAnsi="Times New Roman" w:cs="Times New Roman"/>
          <w:sz w:val="24"/>
          <w:szCs w:val="24"/>
        </w:rPr>
        <w:t xml:space="preserve"> качество или вид любой части работы;</w:t>
      </w:r>
    </w:p>
    <w:p w:rsidR="00E85603" w:rsidRPr="00CA4DA2" w:rsidRDefault="00E85603" w:rsidP="0027417B">
      <w:pPr>
        <w:widowControl w:val="0"/>
        <w:numPr>
          <w:ilvl w:val="0"/>
          <w:numId w:val="1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CA4DA2">
        <w:rPr>
          <w:rFonts w:ascii="Times New Roman" w:hAnsi="Times New Roman" w:cs="Times New Roman"/>
          <w:sz w:val="24"/>
          <w:szCs w:val="24"/>
        </w:rPr>
        <w:t>.</w:t>
      </w:r>
    </w:p>
    <w:p w:rsidR="00E85603" w:rsidRPr="00CA4DA2" w:rsidRDefault="00E85603" w:rsidP="0027417B">
      <w:pPr>
        <w:widowControl w:val="0"/>
        <w:shd w:val="clear" w:color="auto" w:fill="FFFFFF"/>
        <w:tabs>
          <w:tab w:val="left" w:pos="19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w:t>
      </w:r>
      <w:r w:rsidR="00DD10B2">
        <w:rPr>
          <w:rFonts w:ascii="Times New Roman" w:hAnsi="Times New Roman" w:cs="Times New Roman"/>
          <w:sz w:val="24"/>
          <w:szCs w:val="24"/>
        </w:rPr>
        <w:t xml:space="preserve"> настоящему Договору в порядке</w:t>
      </w:r>
      <w:r w:rsidR="00B9515E">
        <w:rPr>
          <w:rFonts w:ascii="Times New Roman" w:hAnsi="Times New Roman" w:cs="Times New Roman"/>
          <w:sz w:val="24"/>
          <w:szCs w:val="24"/>
        </w:rPr>
        <w:t xml:space="preserve"> </w:t>
      </w:r>
      <w:r w:rsidR="00B9515E" w:rsidRPr="00450B29">
        <w:rPr>
          <w:rFonts w:ascii="Times New Roman" w:hAnsi="Times New Roman" w:cs="Times New Roman"/>
          <w:sz w:val="24"/>
          <w:szCs w:val="24"/>
        </w:rPr>
        <w:t xml:space="preserve">определенном пунктами </w:t>
      </w:r>
      <w:r w:rsidR="00B9515E">
        <w:rPr>
          <w:rFonts w:ascii="Times New Roman" w:hAnsi="Times New Roman" w:cs="Times New Roman"/>
          <w:sz w:val="24"/>
          <w:szCs w:val="24"/>
        </w:rPr>
        <w:t>18.2, 18</w:t>
      </w:r>
      <w:r w:rsidR="00B9515E" w:rsidRPr="00450B29">
        <w:rPr>
          <w:rFonts w:ascii="Times New Roman" w:hAnsi="Times New Roman" w:cs="Times New Roman"/>
          <w:sz w:val="24"/>
          <w:szCs w:val="24"/>
        </w:rPr>
        <w:t xml:space="preserve">.3 настоящего </w:t>
      </w:r>
      <w:proofErr w:type="gramStart"/>
      <w:r w:rsidR="00B9515E" w:rsidRPr="00450B29">
        <w:rPr>
          <w:rFonts w:ascii="Times New Roman" w:hAnsi="Times New Roman" w:cs="Times New Roman"/>
          <w:sz w:val="24"/>
          <w:szCs w:val="24"/>
        </w:rPr>
        <w:t>Договора.</w:t>
      </w:r>
      <w:r w:rsidR="00DD10B2">
        <w:rPr>
          <w:rFonts w:ascii="Times New Roman" w:hAnsi="Times New Roman" w:cs="Times New Roman"/>
          <w:sz w:val="24"/>
          <w:szCs w:val="24"/>
        </w:rPr>
        <w:t>.</w:t>
      </w:r>
      <w:proofErr w:type="gramEnd"/>
    </w:p>
    <w:p w:rsidR="00E85603" w:rsidRPr="00CA4DA2" w:rsidRDefault="00F448D9" w:rsidP="0027417B">
      <w:pPr>
        <w:widowControl w:val="0"/>
        <w:tabs>
          <w:tab w:val="left" w:pos="-4860"/>
          <w:tab w:val="left" w:pos="-4680"/>
          <w:tab w:val="left" w:pos="1080"/>
          <w:tab w:val="left" w:pos="1701"/>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9</w:t>
      </w:r>
      <w:r w:rsidR="00E85603" w:rsidRPr="00CA4DA2">
        <w:rPr>
          <w:rFonts w:ascii="Times New Roman" w:hAnsi="Times New Roman" w:cs="Times New Roman"/>
          <w:sz w:val="24"/>
          <w:szCs w:val="24"/>
        </w:rPr>
        <w:t xml:space="preserve">.5.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CA4DA2">
        <w:rPr>
          <w:rFonts w:ascii="Times New Roman" w:hAnsi="Times New Roman" w:cs="Times New Roman"/>
          <w:sz w:val="24"/>
          <w:szCs w:val="24"/>
        </w:rPr>
        <w:t xml:space="preserve">при необходимости </w:t>
      </w:r>
      <w:r w:rsidR="00E85603" w:rsidRPr="00CA4DA2">
        <w:rPr>
          <w:rFonts w:ascii="Times New Roman" w:hAnsi="Times New Roman" w:cs="Times New Roman"/>
          <w:sz w:val="24"/>
          <w:szCs w:val="24"/>
        </w:rPr>
        <w:t>обеспечивает:</w:t>
      </w:r>
    </w:p>
    <w:p w:rsidR="00E85603" w:rsidRPr="00CA4DA2" w:rsidRDefault="00E85603" w:rsidP="0027417B">
      <w:pPr>
        <w:widowControl w:val="0"/>
        <w:tabs>
          <w:tab w:val="left" w:pos="-4860"/>
          <w:tab w:val="left" w:pos="-4680"/>
          <w:tab w:val="left" w:pos="1080"/>
          <w:tab w:val="left" w:pos="1701"/>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w:t>
      </w:r>
      <w:r w:rsidRPr="00CA4DA2">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rsidR="00E85603" w:rsidRPr="00CA4DA2" w:rsidRDefault="00E85603" w:rsidP="0027417B">
      <w:pPr>
        <w:widowControl w:val="0"/>
        <w:tabs>
          <w:tab w:val="left" w:pos="-4860"/>
          <w:tab w:val="left" w:pos="-4680"/>
          <w:tab w:val="left" w:pos="1080"/>
          <w:tab w:val="left" w:pos="1701"/>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w:t>
      </w:r>
      <w:r w:rsidRPr="00CA4DA2">
        <w:rPr>
          <w:rFonts w:ascii="Times New Roman" w:hAnsi="Times New Roman" w:cs="Times New Roman"/>
          <w:sz w:val="24"/>
          <w:szCs w:val="24"/>
        </w:rPr>
        <w:tab/>
        <w:t>получение положительных заключений экспертиз по проектной документации;</w:t>
      </w:r>
    </w:p>
    <w:p w:rsidR="00E85603" w:rsidRPr="00CA4DA2" w:rsidRDefault="00E85603" w:rsidP="0027417B">
      <w:pPr>
        <w:widowControl w:val="0"/>
        <w:tabs>
          <w:tab w:val="left" w:pos="-4860"/>
          <w:tab w:val="left" w:pos="-4680"/>
          <w:tab w:val="left" w:pos="1080"/>
          <w:tab w:val="left" w:pos="1701"/>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w:t>
      </w:r>
      <w:r w:rsidRPr="00CA4DA2">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E85603" w:rsidRPr="00CA4DA2" w:rsidRDefault="00E85603" w:rsidP="0027417B">
      <w:pPr>
        <w:widowControl w:val="0"/>
        <w:tabs>
          <w:tab w:val="left" w:pos="-4860"/>
          <w:tab w:val="left" w:pos="-4680"/>
          <w:tab w:val="left" w:pos="1080"/>
          <w:tab w:val="left" w:pos="1701"/>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w:t>
      </w:r>
      <w:r w:rsidRPr="00CA4DA2">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F448D9" w:rsidRPr="00CA4DA2" w:rsidRDefault="00F448D9" w:rsidP="0027417B">
      <w:pPr>
        <w:pStyle w:val="ae"/>
        <w:shd w:val="clear" w:color="auto" w:fill="FFFFFF"/>
        <w:ind w:left="0" w:firstLine="709"/>
        <w:jc w:val="both"/>
        <w:rPr>
          <w:rFonts w:ascii="Times New Roman" w:hAnsi="Times New Roman" w:cs="Times New Roman"/>
          <w:b/>
          <w:bCs/>
          <w:sz w:val="24"/>
          <w:szCs w:val="24"/>
        </w:rPr>
      </w:pPr>
    </w:p>
    <w:p w:rsidR="00E85603" w:rsidRPr="00CA4DA2" w:rsidRDefault="0024255F" w:rsidP="0027417B">
      <w:pPr>
        <w:pStyle w:val="ae"/>
        <w:shd w:val="clear" w:color="auto" w:fill="FFFFFF"/>
        <w:ind w:left="0" w:firstLine="709"/>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10</w:t>
      </w:r>
      <w:r w:rsidR="00E85603" w:rsidRPr="00CA4DA2">
        <w:rPr>
          <w:rFonts w:ascii="Times New Roman" w:hAnsi="Times New Roman" w:cs="Times New Roman"/>
          <w:b/>
          <w:bCs/>
          <w:sz w:val="24"/>
          <w:szCs w:val="24"/>
        </w:rPr>
        <w:t>. Приемка выполненных строительных работ</w:t>
      </w:r>
    </w:p>
    <w:p w:rsidR="00E85603" w:rsidRDefault="0024255F"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10</w:t>
      </w:r>
      <w:r w:rsidR="00E85603" w:rsidRPr="00CA4DA2">
        <w:rPr>
          <w:rFonts w:ascii="Times New Roman" w:hAnsi="Times New Roman" w:cs="Times New Roman"/>
          <w:sz w:val="24"/>
          <w:szCs w:val="24"/>
        </w:rPr>
        <w:t>.1.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775102" w:rsidRPr="00A40078" w:rsidRDefault="00775102" w:rsidP="0077510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775102" w:rsidRPr="00A40078" w:rsidRDefault="00775102" w:rsidP="00775102">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A40078">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rsidR="00E85603" w:rsidRPr="00CA4DA2" w:rsidRDefault="00E85603"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E85603" w:rsidRPr="00CA4DA2" w:rsidRDefault="00E85603"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E85603" w:rsidRPr="00CA4DA2" w:rsidRDefault="0024255F"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10</w:t>
      </w:r>
      <w:r w:rsidR="00E85603" w:rsidRPr="00CA4DA2">
        <w:rPr>
          <w:rFonts w:ascii="Times New Roman" w:hAnsi="Times New Roman" w:cs="Times New Roman"/>
          <w:sz w:val="24"/>
          <w:szCs w:val="24"/>
        </w:rPr>
        <w:t xml:space="preserve">.2.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E85603" w:rsidRPr="00CA4DA2" w:rsidRDefault="00E85603"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E85603" w:rsidRPr="00CA4DA2" w:rsidRDefault="00E85603" w:rsidP="0027417B">
      <w:pPr>
        <w:widowControl w:val="0"/>
        <w:shd w:val="clear" w:color="auto" w:fill="FFFFFF"/>
        <w:tabs>
          <w:tab w:val="left" w:pos="425"/>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CA4DA2">
        <w:rPr>
          <w:rFonts w:ascii="Times New Roman" w:hAnsi="Times New Roman" w:cs="Times New Roman"/>
          <w:sz w:val="24"/>
          <w:szCs w:val="24"/>
        </w:rPr>
        <w:t>,</w:t>
      </w:r>
      <w:r w:rsidRPr="00CA4DA2">
        <w:rPr>
          <w:rFonts w:ascii="Times New Roman" w:hAnsi="Times New Roman" w:cs="Times New Roman"/>
          <w:sz w:val="24"/>
          <w:szCs w:val="24"/>
        </w:rPr>
        <w:t xml:space="preserve"> и Заказчик вправе применить штрафные санкции</w:t>
      </w:r>
      <w:r w:rsidR="00C53914" w:rsidRPr="00CA4DA2">
        <w:rPr>
          <w:rFonts w:ascii="Times New Roman" w:hAnsi="Times New Roman" w:cs="Times New Roman"/>
          <w:sz w:val="24"/>
          <w:szCs w:val="24"/>
        </w:rPr>
        <w:t>.</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24255F" w:rsidRPr="00CA4DA2">
        <w:rPr>
          <w:rFonts w:ascii="Times New Roman" w:hAnsi="Times New Roman" w:cs="Times New Roman"/>
          <w:sz w:val="24"/>
          <w:szCs w:val="24"/>
        </w:rPr>
        <w:t>0</w:t>
      </w:r>
      <w:r w:rsidRPr="00CA4DA2">
        <w:rPr>
          <w:rFonts w:ascii="Times New Roman" w:hAnsi="Times New Roman" w:cs="Times New Roman"/>
          <w:sz w:val="24"/>
          <w:szCs w:val="24"/>
        </w:rPr>
        <w:t>.3.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E85603" w:rsidRPr="00CA4DA2" w:rsidRDefault="0024255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10</w:t>
      </w:r>
      <w:r w:rsidR="00E85603" w:rsidRPr="00CA4DA2">
        <w:rPr>
          <w:rFonts w:ascii="Times New Roman" w:hAnsi="Times New Roman" w:cs="Times New Roman"/>
          <w:sz w:val="24"/>
          <w:szCs w:val="24"/>
        </w:rPr>
        <w:t xml:space="preserve">.4.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sidR="00892305">
        <w:rPr>
          <w:rFonts w:ascii="Times New Roman" w:hAnsi="Times New Roman" w:cs="Times New Roman"/>
          <w:sz w:val="24"/>
          <w:szCs w:val="24"/>
        </w:rPr>
        <w:t>16</w:t>
      </w:r>
      <w:r w:rsidR="00E85603" w:rsidRPr="00CA4DA2">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rsidR="00E85603" w:rsidRPr="00CA4DA2" w:rsidRDefault="0024255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10</w:t>
      </w:r>
      <w:r w:rsidR="00E85603" w:rsidRPr="00CA4DA2">
        <w:rPr>
          <w:rFonts w:ascii="Times New Roman" w:hAnsi="Times New Roman" w:cs="Times New Roman"/>
          <w:sz w:val="24"/>
          <w:szCs w:val="24"/>
        </w:rPr>
        <w:t xml:space="preserve">.5. Предпусковые и пусковые приемо-сдаточные испытания проводятся в соответствии с разработанной Подрядчиком и </w:t>
      </w:r>
      <w:r w:rsidR="00F448D9" w:rsidRPr="00CA4DA2">
        <w:rPr>
          <w:rFonts w:ascii="Times New Roman" w:hAnsi="Times New Roman" w:cs="Times New Roman"/>
          <w:sz w:val="24"/>
          <w:szCs w:val="24"/>
        </w:rPr>
        <w:t>утвержденной Заказчиком программой,</w:t>
      </w:r>
      <w:r w:rsidR="00E85603" w:rsidRPr="00CA4DA2">
        <w:rPr>
          <w:rFonts w:ascii="Times New Roman" w:hAnsi="Times New Roman" w:cs="Times New Roman"/>
          <w:sz w:val="24"/>
          <w:szCs w:val="24"/>
        </w:rPr>
        <w:t xml:space="preserve"> и методикой испытаний </w:t>
      </w:r>
      <w:r w:rsidR="00C53914" w:rsidRPr="00CA4DA2">
        <w:rPr>
          <w:rFonts w:ascii="Times New Roman" w:hAnsi="Times New Roman" w:cs="Times New Roman"/>
          <w:sz w:val="24"/>
          <w:szCs w:val="24"/>
        </w:rPr>
        <w:t>согласно</w:t>
      </w:r>
      <w:r w:rsidR="00E85603" w:rsidRPr="00CA4DA2">
        <w:rPr>
          <w:rFonts w:ascii="Times New Roman" w:hAnsi="Times New Roman" w:cs="Times New Roman"/>
          <w:sz w:val="24"/>
          <w:szCs w:val="24"/>
        </w:rPr>
        <w:t xml:space="preserve"> техническим требованиям Закупочной документации.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Приемо-сдаточные испытания включают:</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rsidR="00E7532B"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w:t>
      </w:r>
      <w:r w:rsidR="00E7532B" w:rsidRPr="00CA4DA2">
        <w:rPr>
          <w:rFonts w:ascii="Times New Roman" w:hAnsi="Times New Roman" w:cs="Times New Roman"/>
          <w:sz w:val="24"/>
          <w:szCs w:val="24"/>
        </w:rPr>
        <w:t>, утвержденным СНиП 3.01.04 -87.</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По результатам проверки рабочая комиссия оформляет:</w:t>
      </w:r>
    </w:p>
    <w:p w:rsidR="00E85603" w:rsidRPr="00CA4DA2" w:rsidRDefault="00E85603" w:rsidP="000E04EF">
      <w:pPr>
        <w:widowControl w:val="0"/>
        <w:numPr>
          <w:ilvl w:val="0"/>
          <w:numId w:val="45"/>
        </w:numPr>
        <w:shd w:val="clear" w:color="auto" w:fill="FFFFFF"/>
        <w:tabs>
          <w:tab w:val="left" w:pos="1134"/>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Акт (акты) по приемке оборудования после индивидуальных испытаний. Обязательными приложениями являются:</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 ведомость оборудования с указанием типа, количества и заводских номеров;</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lastRenderedPageBreak/>
        <w:t>б) перечень исполнительной документации (заводская документация, приемо-сдаточная документация по СМР);</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ведомость замечаний, дефектов и недоделок (при их наличии).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rsidR="00E85603" w:rsidRPr="00CA4DA2" w:rsidRDefault="00E85603" w:rsidP="000E04EF">
      <w:pPr>
        <w:widowControl w:val="0"/>
        <w:numPr>
          <w:ilvl w:val="0"/>
          <w:numId w:val="45"/>
        </w:numPr>
        <w:shd w:val="clear" w:color="auto" w:fill="FFFFFF"/>
        <w:tabs>
          <w:tab w:val="left" w:pos="1134"/>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Акт (акты) по приемке оборудования после комплексного опробования (. Обязательными приложениями являются:</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 ведомость оборудования с указанием типа, количества и заводских номеров;</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ведомость замечаний, дефектов и недоделок (при их наличии).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CA4DA2">
        <w:rPr>
          <w:rFonts w:ascii="Times New Roman" w:hAnsi="Times New Roman" w:cs="Times New Roman"/>
          <w:sz w:val="24"/>
          <w:szCs w:val="24"/>
        </w:rPr>
        <w:t>эксплуатация</w:t>
      </w:r>
      <w:r w:rsidRPr="00CA4DA2">
        <w:rPr>
          <w:rFonts w:ascii="Times New Roman" w:hAnsi="Times New Roman" w:cs="Times New Roman"/>
          <w:sz w:val="24"/>
          <w:szCs w:val="24"/>
        </w:rPr>
        <w:t xml:space="preserve"> оборудования более 72 часов (24 часа для ВЛ).</w:t>
      </w:r>
    </w:p>
    <w:p w:rsidR="00E85603" w:rsidRPr="00CA4DA2" w:rsidRDefault="00E85603" w:rsidP="000E04EF">
      <w:pPr>
        <w:widowControl w:val="0"/>
        <w:numPr>
          <w:ilvl w:val="0"/>
          <w:numId w:val="45"/>
        </w:numPr>
        <w:shd w:val="clear" w:color="auto" w:fill="FFFFFF"/>
        <w:tabs>
          <w:tab w:val="left" w:pos="1134"/>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Акт (акты) рабочей комиссии о готовности оборудования / зданий (сооружений) / Объекта в целом для предъявления приемочной комиссии по форме согласно. Обязательными приложениями к акту являются:</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 ведомость актов индивидуальных испытаний и комплексного опробования;</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б) сводная ведомость замечаний, дефектов и недоделок (при их наличии);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акт устранения замечаний, де</w:t>
      </w:r>
      <w:r w:rsidR="00E7532B" w:rsidRPr="00CA4DA2">
        <w:rPr>
          <w:rFonts w:ascii="Times New Roman" w:hAnsi="Times New Roman" w:cs="Times New Roman"/>
          <w:sz w:val="24"/>
          <w:szCs w:val="24"/>
        </w:rPr>
        <w:t>фектов и недоделок, оформленный.</w:t>
      </w:r>
    </w:p>
    <w:p w:rsidR="00E85603" w:rsidRPr="00CA4DA2" w:rsidRDefault="00E85603" w:rsidP="000E04EF">
      <w:pPr>
        <w:widowControl w:val="0"/>
        <w:numPr>
          <w:ilvl w:val="0"/>
          <w:numId w:val="45"/>
        </w:numPr>
        <w:shd w:val="clear" w:color="auto" w:fill="FFFFFF"/>
        <w:tabs>
          <w:tab w:val="left" w:pos="1134"/>
        </w:tabs>
        <w:spacing w:after="0" w:line="240" w:lineRule="auto"/>
        <w:ind w:left="0"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rsidR="005A0D72" w:rsidRPr="00CA4DA2" w:rsidRDefault="0024255F"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i/>
          <w:sz w:val="24"/>
          <w:szCs w:val="24"/>
        </w:rPr>
      </w:pPr>
      <w:r w:rsidRPr="00CA4DA2">
        <w:rPr>
          <w:rFonts w:ascii="Times New Roman" w:hAnsi="Times New Roman" w:cs="Times New Roman"/>
          <w:sz w:val="24"/>
          <w:szCs w:val="24"/>
        </w:rPr>
        <w:t>10</w:t>
      </w:r>
      <w:r w:rsidR="00E85603" w:rsidRPr="00CA4DA2">
        <w:rPr>
          <w:rFonts w:ascii="Times New Roman" w:hAnsi="Times New Roman" w:cs="Times New Roman"/>
          <w:sz w:val="24"/>
          <w:szCs w:val="24"/>
        </w:rPr>
        <w:t>.6. Приемка Объекта в эксплуатацию осуществляется Приемочной комиссией. Состав комиссии утверждается Заказчиком</w:t>
      </w:r>
      <w:r w:rsidR="005A0D72" w:rsidRPr="00CA4DA2">
        <w:rPr>
          <w:rFonts w:ascii="Times New Roman" w:hAnsi="Times New Roman" w:cs="Times New Roman"/>
          <w:sz w:val="24"/>
          <w:szCs w:val="24"/>
        </w:rPr>
        <w:t xml:space="preserve"> в соответствии </w:t>
      </w:r>
      <w:r w:rsidR="00A50B06" w:rsidRPr="00CA4DA2">
        <w:rPr>
          <w:rFonts w:ascii="Times New Roman" w:hAnsi="Times New Roman" w:cs="Times New Roman"/>
          <w:sz w:val="24"/>
          <w:szCs w:val="24"/>
        </w:rPr>
        <w:t>с Приказом ПАО «</w:t>
      </w:r>
      <w:r w:rsidR="008C384B">
        <w:rPr>
          <w:rFonts w:ascii="Times New Roman" w:hAnsi="Times New Roman" w:cs="Times New Roman"/>
          <w:kern w:val="28"/>
          <w:sz w:val="24"/>
          <w:szCs w:val="24"/>
        </w:rPr>
        <w:t>МРСК Центра</w:t>
      </w:r>
      <w:r w:rsidR="00A50B06" w:rsidRPr="00CA4DA2">
        <w:rPr>
          <w:rFonts w:ascii="Times New Roman" w:hAnsi="Times New Roman" w:cs="Times New Roman"/>
          <w:sz w:val="24"/>
          <w:szCs w:val="24"/>
        </w:rPr>
        <w:t>» от 28.04.2018 № 219-ЦА</w:t>
      </w:r>
      <w:r w:rsidR="00A50B06" w:rsidRPr="00CA4DA2">
        <w:rPr>
          <w:rFonts w:ascii="Times New Roman" w:hAnsi="Times New Roman" w:cs="Times New Roman"/>
          <w:i/>
          <w:sz w:val="24"/>
          <w:szCs w:val="24"/>
        </w:rPr>
        <w:t>.</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всего титула в целом;</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этапов строительства (в объеме, предусмотренном проектной документацией);</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пускового этапа (в объеме, предусмотренном проектной документацией);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отдельных зданий и сооружений (в объеме, предусмотренном проектной документацией);</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rsidR="00E85603" w:rsidRPr="00CA4DA2" w:rsidRDefault="0024255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10</w:t>
      </w:r>
      <w:r w:rsidR="00E85603" w:rsidRPr="00CA4DA2">
        <w:rPr>
          <w:rFonts w:ascii="Times New Roman" w:hAnsi="Times New Roman" w:cs="Times New Roman"/>
          <w:sz w:val="24"/>
          <w:szCs w:val="24"/>
        </w:rPr>
        <w:t xml:space="preserve">.7. В случае если Заказчиком при приемке работ (Объекта) будут обнаружены недостатки, они фиксируются в письменной форме.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E85603" w:rsidRPr="00CA4DA2" w:rsidRDefault="00E85603" w:rsidP="0027417B">
      <w:pPr>
        <w:widowControl w:val="0"/>
        <w:shd w:val="clear" w:color="auto" w:fill="FFFFFF"/>
        <w:tabs>
          <w:tab w:val="left" w:pos="709"/>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При этом на период устранения замечаний Заказчика Подрядчик не освобождается от </w:t>
      </w:r>
      <w:r w:rsidRPr="00CA4DA2">
        <w:rPr>
          <w:rFonts w:ascii="Times New Roman" w:hAnsi="Times New Roman" w:cs="Times New Roman"/>
          <w:sz w:val="24"/>
          <w:szCs w:val="24"/>
        </w:rPr>
        <w:lastRenderedPageBreak/>
        <w:t xml:space="preserve">уплаты штрафных санкций в соответствии с п. </w:t>
      </w:r>
      <w:r w:rsidR="00E81AA0">
        <w:rPr>
          <w:rFonts w:ascii="Times New Roman" w:hAnsi="Times New Roman" w:cs="Times New Roman"/>
          <w:sz w:val="24"/>
          <w:szCs w:val="24"/>
        </w:rPr>
        <w:t>16</w:t>
      </w:r>
      <w:r w:rsidRPr="00CA4DA2">
        <w:rPr>
          <w:rFonts w:ascii="Times New Roman" w:hAnsi="Times New Roman" w:cs="Times New Roman"/>
          <w:sz w:val="24"/>
          <w:szCs w:val="24"/>
        </w:rPr>
        <w:t xml:space="preserve">.2 настоящего Договора.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CA4DA2">
        <w:rPr>
          <w:rFonts w:ascii="Times New Roman" w:hAnsi="Times New Roman" w:cs="Times New Roman"/>
          <w:sz w:val="24"/>
          <w:szCs w:val="24"/>
        </w:rPr>
        <w:t>и</w:t>
      </w:r>
      <w:r w:rsidRPr="00CA4DA2">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CA4DA2">
        <w:rPr>
          <w:rFonts w:ascii="Times New Roman" w:hAnsi="Times New Roman" w:cs="Times New Roman"/>
          <w:i/>
          <w:iCs/>
          <w:sz w:val="24"/>
          <w:szCs w:val="24"/>
        </w:rPr>
        <w:t xml:space="preserve"> </w:t>
      </w:r>
      <w:r w:rsidRPr="00CA4DA2">
        <w:rPr>
          <w:rFonts w:ascii="Times New Roman" w:hAnsi="Times New Roman" w:cs="Times New Roman"/>
          <w:sz w:val="24"/>
          <w:szCs w:val="24"/>
        </w:rPr>
        <w:t xml:space="preserve">на стоимость устранения выявленных недостатков.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p>
    <w:p w:rsidR="00E85603" w:rsidRPr="00CA4DA2" w:rsidRDefault="0024255F"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11</w:t>
      </w:r>
      <w:r w:rsidR="00E85603" w:rsidRPr="00CA4DA2">
        <w:rPr>
          <w:rFonts w:ascii="Times New Roman" w:hAnsi="Times New Roman" w:cs="Times New Roman"/>
          <w:b/>
          <w:bCs/>
          <w:sz w:val="24"/>
          <w:szCs w:val="24"/>
        </w:rPr>
        <w:t>. Обеспечение материалами и оборудованием</w:t>
      </w:r>
    </w:p>
    <w:p w:rsidR="008C6883" w:rsidRDefault="0024255F" w:rsidP="0027417B">
      <w:pPr>
        <w:widowControl w:val="0"/>
        <w:tabs>
          <w:tab w:val="left" w:pos="709"/>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11</w:t>
      </w:r>
      <w:r w:rsidR="00E85603" w:rsidRPr="00CA4DA2">
        <w:rPr>
          <w:rFonts w:ascii="Times New Roman" w:eastAsia="Times New Roman" w:hAnsi="Times New Roman" w:cs="Times New Roman"/>
          <w:sz w:val="24"/>
          <w:szCs w:val="24"/>
          <w:lang w:eastAsia="ru-RU"/>
        </w:rPr>
        <w:t>.1.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w:t>
      </w:r>
      <w:r w:rsidR="008C6883">
        <w:rPr>
          <w:rFonts w:ascii="Times New Roman" w:eastAsia="Times New Roman" w:hAnsi="Times New Roman" w:cs="Times New Roman"/>
          <w:sz w:val="24"/>
          <w:szCs w:val="24"/>
          <w:lang w:eastAsia="ru-RU"/>
        </w:rPr>
        <w:t>.</w:t>
      </w:r>
    </w:p>
    <w:p w:rsidR="00E85603" w:rsidRPr="00CA4DA2" w:rsidRDefault="00E85603" w:rsidP="0027417B">
      <w:pPr>
        <w:widowControl w:val="0"/>
        <w:tabs>
          <w:tab w:val="left" w:pos="709"/>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 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E85603" w:rsidRPr="00CA4DA2" w:rsidRDefault="00E85603" w:rsidP="0027417B">
      <w:pPr>
        <w:widowControl w:val="0"/>
        <w:tabs>
          <w:tab w:val="left" w:pos="709"/>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E85603" w:rsidRPr="00CA4DA2" w:rsidRDefault="00E85603" w:rsidP="0027417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3174C7" w:rsidRDefault="00D67321" w:rsidP="003174C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B90BAE">
        <w:rPr>
          <w:rFonts w:ascii="Times New Roman" w:eastAsia="Times New Roman" w:hAnsi="Times New Roman" w:cs="Times New Roman"/>
          <w:sz w:val="24"/>
          <w:szCs w:val="24"/>
          <w:lang w:eastAsia="ru-RU"/>
        </w:rPr>
        <w:t>1</w:t>
      </w:r>
      <w:r w:rsidR="0024255F" w:rsidRPr="00B90BAE">
        <w:rPr>
          <w:rFonts w:ascii="Times New Roman" w:eastAsia="Times New Roman" w:hAnsi="Times New Roman" w:cs="Times New Roman"/>
          <w:sz w:val="24"/>
          <w:szCs w:val="24"/>
          <w:lang w:eastAsia="ru-RU"/>
        </w:rPr>
        <w:t>1</w:t>
      </w:r>
      <w:r w:rsidR="00F448D9" w:rsidRPr="00B90BAE">
        <w:rPr>
          <w:rFonts w:ascii="Times New Roman" w:eastAsia="Times New Roman" w:hAnsi="Times New Roman" w:cs="Times New Roman"/>
          <w:sz w:val="24"/>
          <w:szCs w:val="24"/>
          <w:lang w:eastAsia="ru-RU"/>
        </w:rPr>
        <w:t>.</w:t>
      </w:r>
      <w:r w:rsidRPr="00B90BAE">
        <w:rPr>
          <w:rFonts w:ascii="Times New Roman" w:eastAsia="Times New Roman" w:hAnsi="Times New Roman" w:cs="Times New Roman"/>
          <w:sz w:val="24"/>
          <w:szCs w:val="24"/>
          <w:lang w:eastAsia="ru-RU"/>
        </w:rPr>
        <w:t xml:space="preserve">2. </w:t>
      </w:r>
      <w:r w:rsidR="003174C7" w:rsidRPr="00450B29">
        <w:rPr>
          <w:rFonts w:ascii="Times New Roman" w:hAnsi="Times New Roman" w:cs="Times New Roman"/>
          <w:iCs/>
          <w:sz w:val="24"/>
          <w:szCs w:val="24"/>
        </w:rPr>
        <w:t xml:space="preserve">Подрядчик не имеет права на удержание оборудования, находящегося в собственности Заказчика и переданного Заказчиком Подрядчику в </w:t>
      </w:r>
      <w:proofErr w:type="spellStart"/>
      <w:r w:rsidR="003174C7" w:rsidRPr="00450B29">
        <w:rPr>
          <w:rFonts w:ascii="Times New Roman" w:hAnsi="Times New Roman" w:cs="Times New Roman"/>
          <w:iCs/>
          <w:sz w:val="24"/>
          <w:szCs w:val="24"/>
        </w:rPr>
        <w:t>монтаж.</w:t>
      </w:r>
      <w:r w:rsidR="003174C7" w:rsidRPr="00450B29">
        <w:rPr>
          <w:rFonts w:ascii="Times New Roman" w:eastAsia="Times New Roman" w:hAnsi="Times New Roman" w:cs="Times New Roman"/>
          <w:sz w:val="24"/>
          <w:szCs w:val="24"/>
          <w:lang w:eastAsia="ru-RU"/>
        </w:rPr>
        <w:t>Объем</w:t>
      </w:r>
      <w:proofErr w:type="spellEnd"/>
      <w:r w:rsidR="003174C7" w:rsidRPr="00450B29">
        <w:rPr>
          <w:rFonts w:ascii="Times New Roman" w:eastAsia="Times New Roman" w:hAnsi="Times New Roman" w:cs="Times New Roman"/>
          <w:sz w:val="24"/>
          <w:szCs w:val="24"/>
          <w:lang w:eastAsia="ru-RU"/>
        </w:rPr>
        <w:t xml:space="preserve">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3174C7" w:rsidRPr="00450B29" w:rsidRDefault="003174C7" w:rsidP="003174C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E85603" w:rsidRPr="00CA4DA2" w:rsidRDefault="00F448D9" w:rsidP="00B90BAE">
      <w:pPr>
        <w:widowControl w:val="0"/>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w:t>
      </w:r>
      <w:r w:rsidR="0024255F" w:rsidRPr="00CA4DA2">
        <w:rPr>
          <w:rFonts w:ascii="Times New Roman" w:eastAsia="Times New Roman" w:hAnsi="Times New Roman" w:cs="Times New Roman"/>
          <w:sz w:val="24"/>
          <w:szCs w:val="24"/>
          <w:lang w:eastAsia="ru-RU"/>
        </w:rPr>
        <w:t>1</w:t>
      </w:r>
      <w:r w:rsidR="00E85603" w:rsidRPr="00CA4DA2">
        <w:rPr>
          <w:rFonts w:ascii="Times New Roman" w:eastAsia="Times New Roman" w:hAnsi="Times New Roman" w:cs="Times New Roman"/>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rsidR="00E85603" w:rsidRPr="00CA4DA2" w:rsidRDefault="00E85603" w:rsidP="0027417B">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w:t>
      </w:r>
      <w:r w:rsidR="0024255F" w:rsidRPr="00CA4DA2">
        <w:rPr>
          <w:rFonts w:ascii="Times New Roman" w:eastAsia="Times New Roman" w:hAnsi="Times New Roman" w:cs="Times New Roman"/>
          <w:sz w:val="24"/>
          <w:szCs w:val="24"/>
          <w:lang w:eastAsia="ru-RU"/>
        </w:rPr>
        <w:t>1</w:t>
      </w:r>
      <w:r w:rsidRPr="00CA4DA2">
        <w:rPr>
          <w:rFonts w:ascii="Times New Roman" w:eastAsia="Times New Roman" w:hAnsi="Times New Roman" w:cs="Times New Roman"/>
          <w:sz w:val="24"/>
          <w:szCs w:val="24"/>
          <w:lang w:eastAsia="ru-RU"/>
        </w:rPr>
        <w:t>.4.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об отгрузке оборудования, принятое Заказчиком.</w:t>
      </w:r>
    </w:p>
    <w:p w:rsidR="00E85603" w:rsidRPr="00CA4DA2" w:rsidRDefault="00F448D9" w:rsidP="0027417B">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w:t>
      </w:r>
      <w:r w:rsidR="0024255F" w:rsidRPr="00CA4DA2">
        <w:rPr>
          <w:rFonts w:ascii="Times New Roman" w:eastAsia="Times New Roman" w:hAnsi="Times New Roman" w:cs="Times New Roman"/>
          <w:sz w:val="24"/>
          <w:szCs w:val="24"/>
          <w:lang w:eastAsia="ru-RU"/>
        </w:rPr>
        <w:t>1</w:t>
      </w:r>
      <w:r w:rsidR="00E85603" w:rsidRPr="00CA4DA2">
        <w:rPr>
          <w:rFonts w:ascii="Times New Roman" w:eastAsia="Times New Roman" w:hAnsi="Times New Roman" w:cs="Times New Roman"/>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E85603" w:rsidRPr="00CA4DA2" w:rsidRDefault="0024255F" w:rsidP="0027417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11.6</w:t>
      </w:r>
      <w:r w:rsidR="00E85603" w:rsidRPr="00CA4DA2">
        <w:rPr>
          <w:rFonts w:ascii="Times New Roman" w:eastAsia="Times New Roman" w:hAnsi="Times New Roman" w:cs="Times New Roman"/>
          <w:sz w:val="24"/>
          <w:szCs w:val="24"/>
          <w:lang w:eastAsia="ru-RU"/>
        </w:rPr>
        <w:t xml:space="preserve">. 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 </w:t>
      </w:r>
    </w:p>
    <w:p w:rsidR="00E85603" w:rsidRPr="00CA4DA2" w:rsidRDefault="0024255F" w:rsidP="0027417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11.7</w:t>
      </w:r>
      <w:r w:rsidR="00E85603" w:rsidRPr="00CA4DA2">
        <w:rPr>
          <w:rFonts w:ascii="Times New Roman" w:eastAsia="Times New Roman" w:hAnsi="Times New Roman" w:cs="Times New Roman"/>
          <w:sz w:val="24"/>
          <w:szCs w:val="24"/>
          <w:lang w:eastAsia="ru-RU"/>
        </w:rPr>
        <w:t>. 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E85603" w:rsidRPr="00CA4DA2" w:rsidRDefault="00E85603" w:rsidP="0027417B">
      <w:pPr>
        <w:widowControl w:val="0"/>
        <w:tabs>
          <w:tab w:val="left" w:pos="993"/>
          <w:tab w:val="left" w:pos="1620"/>
        </w:tabs>
        <w:autoSpaceDE w:val="0"/>
        <w:autoSpaceDN w:val="0"/>
        <w:adjustRightInd w:val="0"/>
        <w:spacing w:after="0" w:line="240" w:lineRule="auto"/>
        <w:ind w:firstLine="737"/>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lastRenderedPageBreak/>
        <w:t xml:space="preserve">В течение 5 (пяти) рабочих дней Заказчик обязан рассмотреть и, при отсутствии замечаний, подписать «Акт осмотра оборудования». </w:t>
      </w:r>
    </w:p>
    <w:p w:rsidR="00E85603" w:rsidRPr="00CA4DA2" w:rsidRDefault="0024255F" w:rsidP="0027417B">
      <w:pPr>
        <w:widowControl w:val="0"/>
        <w:tabs>
          <w:tab w:val="left" w:pos="709"/>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11.8</w:t>
      </w:r>
      <w:r w:rsidR="00E85603" w:rsidRPr="00CA4DA2">
        <w:rPr>
          <w:rFonts w:ascii="Times New Roman" w:eastAsia="Times New Roman" w:hAnsi="Times New Roman" w:cs="Times New Roman"/>
          <w:sz w:val="24"/>
          <w:szCs w:val="24"/>
          <w:lang w:eastAsia="ru-RU"/>
        </w:rPr>
        <w:t>. В случае выявления недостатков оборудования при осмотре, такие недостатки оборудования фиксируются Заказчиком в «Акте осмотра оборудования».</w:t>
      </w:r>
    </w:p>
    <w:p w:rsidR="00E85603" w:rsidRPr="00CA4DA2" w:rsidRDefault="00E85603" w:rsidP="0027417B">
      <w:pPr>
        <w:widowControl w:val="0"/>
        <w:tabs>
          <w:tab w:val="left" w:pos="709"/>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E85603" w:rsidRPr="00CA4DA2" w:rsidRDefault="0024255F" w:rsidP="0027417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CA4DA2">
        <w:rPr>
          <w:rFonts w:ascii="Times New Roman" w:eastAsia="Times New Roman" w:hAnsi="Times New Roman" w:cs="Times New Roman"/>
          <w:sz w:val="24"/>
          <w:szCs w:val="24"/>
          <w:lang w:eastAsia="ru-RU"/>
        </w:rPr>
        <w:t>11</w:t>
      </w:r>
      <w:r w:rsidR="00E85603" w:rsidRPr="00CA4DA2">
        <w:rPr>
          <w:rFonts w:ascii="Times New Roman" w:eastAsia="Times New Roman" w:hAnsi="Times New Roman" w:cs="Times New Roman"/>
          <w:sz w:val="24"/>
          <w:szCs w:val="24"/>
          <w:lang w:eastAsia="ru-RU"/>
        </w:rPr>
        <w:t>.</w:t>
      </w:r>
      <w:r w:rsidRPr="00CA4DA2">
        <w:rPr>
          <w:rFonts w:ascii="Times New Roman" w:eastAsia="Times New Roman" w:hAnsi="Times New Roman" w:cs="Times New Roman"/>
          <w:sz w:val="24"/>
          <w:szCs w:val="24"/>
          <w:lang w:eastAsia="ru-RU"/>
        </w:rPr>
        <w:t>9</w:t>
      </w:r>
      <w:r w:rsidR="00E85603" w:rsidRPr="00CA4DA2">
        <w:rPr>
          <w:rFonts w:ascii="Times New Roman" w:eastAsia="Times New Roman" w:hAnsi="Times New Roman" w:cs="Times New Roman"/>
          <w:sz w:val="24"/>
          <w:szCs w:val="24"/>
          <w:lang w:eastAsia="ru-RU"/>
        </w:rPr>
        <w:t xml:space="preserve">. Риск случайной гибели или повреждения материалов и оборудования, доставленных на </w:t>
      </w:r>
      <w:proofErr w:type="spellStart"/>
      <w:r w:rsidR="00E85603" w:rsidRPr="00CA4DA2">
        <w:rPr>
          <w:rFonts w:ascii="Times New Roman" w:eastAsia="Times New Roman" w:hAnsi="Times New Roman" w:cs="Times New Roman"/>
          <w:sz w:val="24"/>
          <w:szCs w:val="24"/>
          <w:lang w:eastAsia="ru-RU"/>
        </w:rPr>
        <w:t>приобъектный</w:t>
      </w:r>
      <w:proofErr w:type="spellEnd"/>
      <w:r w:rsidR="00E85603" w:rsidRPr="00CA4DA2">
        <w:rPr>
          <w:rFonts w:ascii="Times New Roman" w:eastAsia="Times New Roman" w:hAnsi="Times New Roman" w:cs="Times New Roman"/>
          <w:sz w:val="24"/>
          <w:szCs w:val="24"/>
          <w:lang w:eastAsia="ru-RU"/>
        </w:rPr>
        <w:t xml:space="preserve"> склад, </w:t>
      </w:r>
      <w:r w:rsidR="00E85603" w:rsidRPr="00CA4DA2">
        <w:rPr>
          <w:rFonts w:ascii="Times New Roman" w:eastAsia="Times New Roman" w:hAnsi="Times New Roman" w:cs="Times New Roman"/>
          <w:iCs/>
          <w:sz w:val="24"/>
          <w:szCs w:val="24"/>
          <w:lang w:eastAsia="ru-RU"/>
        </w:rPr>
        <w:t>расположенный на территории Объекта,</w:t>
      </w:r>
      <w:r w:rsidR="00E85603" w:rsidRPr="00CA4DA2">
        <w:rPr>
          <w:rFonts w:ascii="Times New Roman" w:eastAsia="Times New Roman" w:hAnsi="Times New Roman" w:cs="Times New Roman"/>
          <w:sz w:val="24"/>
          <w:szCs w:val="24"/>
          <w:lang w:eastAsia="ru-RU"/>
        </w:rPr>
        <w:t xml:space="preserve"> несет Подрядчик до утверждения «</w:t>
      </w:r>
      <w:r w:rsidR="00E85603" w:rsidRPr="00CA4DA2">
        <w:rPr>
          <w:rFonts w:ascii="Times New Roman" w:eastAsia="Times New Roman" w:hAnsi="Times New Roman" w:cs="Times New Roman"/>
          <w:bCs/>
          <w:sz w:val="24"/>
          <w:szCs w:val="24"/>
          <w:lang w:eastAsia="ru-RU"/>
        </w:rPr>
        <w:t>Акта приемки законченного строительством объекта приемочной комиссией</w:t>
      </w:r>
      <w:r w:rsidR="00E85603" w:rsidRPr="00CA4DA2">
        <w:rPr>
          <w:rFonts w:ascii="Times New Roman" w:eastAsia="Times New Roman" w:hAnsi="Times New Roman" w:cs="Times New Roman"/>
          <w:sz w:val="24"/>
          <w:szCs w:val="24"/>
          <w:lang w:eastAsia="ru-RU"/>
        </w:rPr>
        <w:t>», независимо от момента перехода права собственности на материалы и оборудование.</w:t>
      </w:r>
    </w:p>
    <w:p w:rsidR="00E85603" w:rsidRPr="00CA4DA2" w:rsidRDefault="0024255F" w:rsidP="0027417B">
      <w:pPr>
        <w:widowControl w:val="0"/>
        <w:tabs>
          <w:tab w:val="left" w:pos="709"/>
          <w:tab w:val="num" w:pos="258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11.10</w:t>
      </w:r>
      <w:r w:rsidR="00E85603" w:rsidRPr="00CA4DA2">
        <w:rPr>
          <w:rFonts w:ascii="Times New Roman" w:eastAsia="Times New Roman" w:hAnsi="Times New Roman" w:cs="Times New Roman"/>
          <w:sz w:val="24"/>
          <w:szCs w:val="24"/>
          <w:lang w:eastAsia="ru-RU"/>
        </w:rPr>
        <w:t>.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w:t>
      </w:r>
      <w:r w:rsidR="00FF14BF" w:rsidRPr="00CA4DA2">
        <w:rPr>
          <w:rFonts w:ascii="Times New Roman" w:eastAsia="Times New Roman" w:hAnsi="Times New Roman" w:cs="Times New Roman"/>
          <w:sz w:val="24"/>
          <w:szCs w:val="24"/>
          <w:lang w:eastAsia="ru-RU"/>
        </w:rPr>
        <w:t>.</w:t>
      </w:r>
    </w:p>
    <w:p w:rsidR="00E85603" w:rsidRPr="00CA4DA2" w:rsidRDefault="001A5C6C" w:rsidP="0027417B">
      <w:pPr>
        <w:widowControl w:val="0"/>
        <w:autoSpaceDE w:val="0"/>
        <w:autoSpaceDN w:val="0"/>
        <w:adjustRightInd w:val="0"/>
        <w:spacing w:after="0" w:line="240" w:lineRule="auto"/>
        <w:ind w:right="-44"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w:t>
      </w:r>
      <w:r w:rsidR="0024255F" w:rsidRPr="00CA4DA2">
        <w:rPr>
          <w:rFonts w:ascii="Times New Roman" w:eastAsia="Times New Roman" w:hAnsi="Times New Roman" w:cs="Times New Roman"/>
          <w:sz w:val="24"/>
          <w:szCs w:val="24"/>
          <w:lang w:eastAsia="ru-RU"/>
        </w:rPr>
        <w:t>1.11</w:t>
      </w:r>
      <w:r w:rsidR="00E85603" w:rsidRPr="00CA4DA2">
        <w:rPr>
          <w:rFonts w:ascii="Times New Roman" w:eastAsia="Times New Roman" w:hAnsi="Times New Roman" w:cs="Times New Roman"/>
          <w:sz w:val="24"/>
          <w:szCs w:val="24"/>
          <w:lang w:eastAsia="ru-RU"/>
        </w:rPr>
        <w:t xml:space="preserve">. 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rsidR="00E85603" w:rsidRPr="00CA4DA2" w:rsidRDefault="0024255F" w:rsidP="0027417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11</w:t>
      </w:r>
      <w:r w:rsidR="00E85603" w:rsidRPr="00CA4DA2">
        <w:rPr>
          <w:rFonts w:ascii="Times New Roman" w:eastAsia="Times New Roman" w:hAnsi="Times New Roman" w:cs="Times New Roman"/>
          <w:sz w:val="24"/>
          <w:szCs w:val="24"/>
          <w:lang w:eastAsia="ru-RU"/>
        </w:rPr>
        <w:t>.1</w:t>
      </w:r>
      <w:r w:rsidRPr="00CA4DA2">
        <w:rPr>
          <w:rFonts w:ascii="Times New Roman" w:eastAsia="Times New Roman" w:hAnsi="Times New Roman" w:cs="Times New Roman"/>
          <w:sz w:val="24"/>
          <w:szCs w:val="24"/>
          <w:lang w:eastAsia="ru-RU"/>
        </w:rPr>
        <w:t>2</w:t>
      </w:r>
      <w:r w:rsidR="00E85603" w:rsidRPr="00CA4DA2">
        <w:rPr>
          <w:rFonts w:ascii="Times New Roman" w:eastAsia="Times New Roman" w:hAnsi="Times New Roman" w:cs="Times New Roman"/>
          <w:sz w:val="24"/>
          <w:szCs w:val="24"/>
          <w:lang w:eastAsia="ru-RU"/>
        </w:rPr>
        <w:t>.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E85603" w:rsidRPr="00CA4DA2" w:rsidRDefault="0024255F" w:rsidP="0027417B">
      <w:pPr>
        <w:widowControl w:val="0"/>
        <w:shd w:val="clear" w:color="auto" w:fill="FFFFFF"/>
        <w:tabs>
          <w:tab w:val="left" w:pos="709"/>
          <w:tab w:val="left" w:pos="258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11.13</w:t>
      </w:r>
      <w:r w:rsidR="00E85603" w:rsidRPr="00CA4DA2">
        <w:rPr>
          <w:rFonts w:ascii="Times New Roman" w:hAnsi="Times New Roman" w:cs="Times New Roman"/>
          <w:sz w:val="24"/>
          <w:szCs w:val="24"/>
        </w:rPr>
        <w:t xml:space="preserve">. Транспортировка, доставка на строительную площадку и/или </w:t>
      </w:r>
      <w:proofErr w:type="spellStart"/>
      <w:r w:rsidR="00E85603" w:rsidRPr="00CA4DA2">
        <w:rPr>
          <w:rFonts w:ascii="Times New Roman" w:hAnsi="Times New Roman" w:cs="Times New Roman"/>
          <w:sz w:val="24"/>
          <w:szCs w:val="24"/>
        </w:rPr>
        <w:t>приобъектный</w:t>
      </w:r>
      <w:proofErr w:type="spellEnd"/>
      <w:r w:rsidR="00E85603" w:rsidRPr="00CA4DA2">
        <w:rPr>
          <w:rFonts w:ascii="Times New Roman" w:hAnsi="Times New Roman" w:cs="Times New Roman"/>
          <w:sz w:val="24"/>
          <w:szCs w:val="24"/>
        </w:rPr>
        <w:t xml:space="preserve"> склад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p>
    <w:p w:rsidR="00E85603" w:rsidRPr="00CA4DA2" w:rsidRDefault="00CC79E2"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12</w:t>
      </w:r>
      <w:r w:rsidR="00E85603" w:rsidRPr="00CA4DA2">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rsidR="00E85603" w:rsidRPr="00CA4DA2" w:rsidRDefault="00CC79E2" w:rsidP="0027417B">
      <w:pPr>
        <w:widowControl w:val="0"/>
        <w:shd w:val="clear" w:color="auto" w:fill="FFFFFF"/>
        <w:tabs>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12</w:t>
      </w:r>
      <w:r w:rsidR="00E85603" w:rsidRPr="00CA4DA2">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CA4DA2">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00E85603" w:rsidRPr="00CA4DA2">
        <w:rPr>
          <w:rFonts w:ascii="Times New Roman" w:eastAsia="Times New Roman" w:hAnsi="Times New Roman" w:cs="Times New Roman"/>
          <w:spacing w:val="-3"/>
          <w:sz w:val="24"/>
          <w:szCs w:val="24"/>
          <w:lang w:eastAsia="ar-SA"/>
        </w:rPr>
        <w:t>в указанном ниже порядке</w:t>
      </w:r>
      <w:r w:rsidR="001E30A0" w:rsidRPr="00CA4DA2">
        <w:rPr>
          <w:rFonts w:ascii="Times New Roman" w:eastAsia="Times New Roman" w:hAnsi="Times New Roman" w:cs="Times New Roman"/>
          <w:spacing w:val="-3"/>
          <w:sz w:val="24"/>
          <w:szCs w:val="24"/>
          <w:lang w:eastAsia="ar-SA"/>
        </w:rPr>
        <w:t>.</w:t>
      </w:r>
    </w:p>
    <w:p w:rsidR="008D4BB4" w:rsidRPr="00CA4DA2" w:rsidRDefault="008D4BB4" w:rsidP="0027417B">
      <w:pPr>
        <w:widowControl w:val="0"/>
        <w:shd w:val="clear" w:color="auto" w:fill="FFFFFF"/>
        <w:tabs>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w:t>
      </w:r>
      <w:proofErr w:type="spellStart"/>
      <w:r w:rsidRPr="00CA4DA2">
        <w:rPr>
          <w:rFonts w:ascii="Times New Roman" w:eastAsia="Times New Roman" w:hAnsi="Times New Roman" w:cs="Times New Roman"/>
          <w:spacing w:val="-3"/>
          <w:sz w:val="24"/>
          <w:szCs w:val="24"/>
          <w:lang w:eastAsia="ar-SA"/>
        </w:rPr>
        <w:t>кВ</w:t>
      </w:r>
      <w:proofErr w:type="spellEnd"/>
      <w:r w:rsidRPr="00CA4DA2">
        <w:rPr>
          <w:rFonts w:ascii="Times New Roman" w:eastAsia="Times New Roman" w:hAnsi="Times New Roman" w:cs="Times New Roman"/>
          <w:spacing w:val="-3"/>
          <w:sz w:val="24"/>
          <w:szCs w:val="24"/>
          <w:lang w:eastAsia="ar-SA"/>
        </w:rPr>
        <w:t xml:space="preserve">,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w:t>
      </w:r>
      <w:proofErr w:type="spellStart"/>
      <w:r w:rsidRPr="00CA4DA2">
        <w:rPr>
          <w:rFonts w:ascii="Times New Roman" w:eastAsia="Times New Roman" w:hAnsi="Times New Roman" w:cs="Times New Roman"/>
          <w:spacing w:val="-3"/>
          <w:sz w:val="24"/>
          <w:szCs w:val="24"/>
          <w:lang w:eastAsia="ar-SA"/>
        </w:rPr>
        <w:t>токопроводы</w:t>
      </w:r>
      <w:proofErr w:type="spellEnd"/>
      <w:r w:rsidRPr="00CA4DA2">
        <w:rPr>
          <w:rFonts w:ascii="Times New Roman" w:eastAsia="Times New Roman" w:hAnsi="Times New Roman" w:cs="Times New Roman"/>
          <w:spacing w:val="-3"/>
          <w:sz w:val="24"/>
          <w:szCs w:val="24"/>
          <w:lang w:eastAsia="ar-SA"/>
        </w:rPr>
        <w:t xml:space="preserve"> (</w:t>
      </w:r>
      <w:proofErr w:type="spellStart"/>
      <w:r w:rsidRPr="00CA4DA2">
        <w:rPr>
          <w:rFonts w:ascii="Times New Roman" w:eastAsia="Times New Roman" w:hAnsi="Times New Roman" w:cs="Times New Roman"/>
          <w:spacing w:val="-3"/>
          <w:sz w:val="24"/>
          <w:szCs w:val="24"/>
          <w:lang w:eastAsia="ar-SA"/>
        </w:rPr>
        <w:t>шинопроводы</w:t>
      </w:r>
      <w:proofErr w:type="spellEnd"/>
      <w:r w:rsidRPr="00CA4DA2">
        <w:rPr>
          <w:rFonts w:ascii="Times New Roman" w:eastAsia="Times New Roman" w:hAnsi="Times New Roman" w:cs="Times New Roman"/>
          <w:spacing w:val="-3"/>
          <w:sz w:val="24"/>
          <w:szCs w:val="24"/>
          <w:lang w:eastAsia="ar-SA"/>
        </w:rPr>
        <w:t xml:space="preserve">);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w:t>
      </w:r>
      <w:proofErr w:type="spellStart"/>
      <w:r w:rsidRPr="00CA4DA2">
        <w:rPr>
          <w:rFonts w:ascii="Times New Roman" w:eastAsia="Times New Roman" w:hAnsi="Times New Roman" w:cs="Times New Roman"/>
          <w:spacing w:val="-3"/>
          <w:sz w:val="24"/>
          <w:szCs w:val="24"/>
          <w:lang w:eastAsia="ar-SA"/>
        </w:rPr>
        <w:t>кВ</w:t>
      </w:r>
      <w:proofErr w:type="spellEnd"/>
      <w:r w:rsidRPr="00CA4DA2">
        <w:rPr>
          <w:rFonts w:ascii="Times New Roman" w:eastAsia="Times New Roman" w:hAnsi="Times New Roman" w:cs="Times New Roman"/>
          <w:spacing w:val="-3"/>
          <w:sz w:val="24"/>
          <w:szCs w:val="24"/>
          <w:lang w:eastAsia="ar-SA"/>
        </w:rPr>
        <w:t>; Аккумуляторные батареи; Заземляющие устройства; Силовые кабельные линии; Воздушные линии электропередачи напряжением выше 1кВ</w:t>
      </w:r>
    </w:p>
    <w:p w:rsidR="00E85603" w:rsidRPr="00CA4DA2" w:rsidRDefault="00CC79E2" w:rsidP="0027417B">
      <w:pPr>
        <w:widowControl w:val="0"/>
        <w:shd w:val="clear" w:color="auto" w:fill="FFFFFF"/>
        <w:tabs>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12</w:t>
      </w:r>
      <w:r w:rsidR="00E85603" w:rsidRPr="00CA4DA2">
        <w:rPr>
          <w:rFonts w:ascii="Times New Roman" w:eastAsia="Times New Roman" w:hAnsi="Times New Roman" w:cs="Times New Roman"/>
          <w:spacing w:val="-3"/>
          <w:sz w:val="24"/>
          <w:szCs w:val="24"/>
          <w:lang w:eastAsia="ar-SA"/>
        </w:rPr>
        <w:t xml:space="preserve">.2. </w:t>
      </w:r>
      <w:r w:rsidR="00E85603" w:rsidRPr="00CA4DA2">
        <w:rPr>
          <w:rFonts w:ascii="Times New Roman" w:eastAsia="Times New Roman" w:hAnsi="Times New Roman" w:cs="Times New Roman"/>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CA4DA2">
        <w:rPr>
          <w:rFonts w:ascii="Times New Roman" w:eastAsia="Times New Roman" w:hAnsi="Times New Roman" w:cs="Times New Roman"/>
          <w:sz w:val="24"/>
          <w:szCs w:val="24"/>
          <w:lang w:eastAsia="ru-RU"/>
        </w:rPr>
        <w:t xml:space="preserve">10 </w:t>
      </w:r>
      <w:r w:rsidR="00E85603" w:rsidRPr="00CA4DA2">
        <w:rPr>
          <w:rFonts w:ascii="Times New Roman" w:eastAsia="Times New Roman" w:hAnsi="Times New Roman" w:cs="Times New Roman"/>
          <w:sz w:val="24"/>
          <w:szCs w:val="24"/>
          <w:lang w:eastAsia="ru-RU"/>
        </w:rPr>
        <w:t>(</w:t>
      </w:r>
      <w:r w:rsidR="002A31B3" w:rsidRPr="00CA4DA2">
        <w:rPr>
          <w:rFonts w:ascii="Times New Roman" w:eastAsia="Times New Roman" w:hAnsi="Times New Roman" w:cs="Times New Roman"/>
          <w:sz w:val="24"/>
          <w:szCs w:val="24"/>
          <w:lang w:eastAsia="ru-RU"/>
        </w:rPr>
        <w:t>десять</w:t>
      </w:r>
      <w:r w:rsidR="00E85603" w:rsidRPr="00CA4DA2">
        <w:rPr>
          <w:rFonts w:ascii="Times New Roman" w:eastAsia="Times New Roman" w:hAnsi="Times New Roman" w:cs="Times New Roman"/>
          <w:sz w:val="24"/>
          <w:szCs w:val="24"/>
          <w:lang w:eastAsia="ru-RU"/>
        </w:rPr>
        <w:t xml:space="preserve">) дней до начала ПСИ, а также техническую документацию на соответствующее оборудование. </w:t>
      </w:r>
      <w:r w:rsidR="00E85603" w:rsidRPr="00CA4DA2">
        <w:rPr>
          <w:rFonts w:ascii="Times New Roman" w:eastAsia="Times New Roman" w:hAnsi="Times New Roman" w:cs="Times New Roman"/>
          <w:spacing w:val="-3"/>
          <w:sz w:val="24"/>
          <w:szCs w:val="24"/>
          <w:lang w:eastAsia="ar-SA"/>
        </w:rPr>
        <w:t xml:space="preserve">Проект программы и методики ПСИ и </w:t>
      </w:r>
      <w:r w:rsidR="00E85603" w:rsidRPr="00CA4DA2">
        <w:rPr>
          <w:rFonts w:ascii="Times New Roman" w:eastAsia="Times New Roman" w:hAnsi="Times New Roman" w:cs="Times New Roman"/>
          <w:spacing w:val="-3"/>
          <w:sz w:val="24"/>
          <w:szCs w:val="24"/>
          <w:lang w:eastAsia="ar-SA"/>
        </w:rPr>
        <w:lastRenderedPageBreak/>
        <w:t>техническая документация должны представляться Заказчику на бумажных и электронных носителях.</w:t>
      </w:r>
    </w:p>
    <w:p w:rsidR="00E85603" w:rsidRPr="00CA4DA2" w:rsidRDefault="00E85603" w:rsidP="0027417B">
      <w:pPr>
        <w:widowControl w:val="0"/>
        <w:shd w:val="clear" w:color="auto" w:fill="FFFFFF"/>
        <w:tabs>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E85603" w:rsidRPr="00CA4DA2" w:rsidRDefault="001A5C6C" w:rsidP="0027417B">
      <w:pPr>
        <w:spacing w:after="0" w:line="240" w:lineRule="auto"/>
        <w:ind w:firstLine="709"/>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pacing w:val="-3"/>
          <w:sz w:val="24"/>
          <w:szCs w:val="24"/>
          <w:lang w:eastAsia="ar-SA"/>
        </w:rPr>
        <w:t>1</w:t>
      </w:r>
      <w:r w:rsidR="00CC79E2" w:rsidRPr="00CA4DA2">
        <w:rPr>
          <w:rFonts w:ascii="Times New Roman" w:eastAsia="Times New Roman" w:hAnsi="Times New Roman" w:cs="Times New Roman"/>
          <w:spacing w:val="-3"/>
          <w:sz w:val="24"/>
          <w:szCs w:val="24"/>
          <w:lang w:eastAsia="ar-SA"/>
        </w:rPr>
        <w:t>2</w:t>
      </w:r>
      <w:r w:rsidR="00E85603" w:rsidRPr="00CA4DA2">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00E85603" w:rsidRPr="00CA4DA2">
        <w:rPr>
          <w:rFonts w:ascii="Times New Roman" w:eastAsia="Times New Roman" w:hAnsi="Times New Roman" w:cs="Times New Roman"/>
          <w:sz w:val="24"/>
          <w:szCs w:val="24"/>
          <w:lang w:eastAsia="ru-RU"/>
        </w:rPr>
        <w:t>программе и методике ПСИ.</w:t>
      </w:r>
    </w:p>
    <w:p w:rsidR="00E85603" w:rsidRPr="00CA4DA2" w:rsidRDefault="00CC79E2" w:rsidP="0027417B">
      <w:pPr>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z w:val="24"/>
          <w:szCs w:val="24"/>
          <w:lang w:eastAsia="ru-RU"/>
        </w:rPr>
        <w:t>12</w:t>
      </w:r>
      <w:r w:rsidR="00E85603" w:rsidRPr="00CA4DA2">
        <w:rPr>
          <w:rFonts w:ascii="Times New Roman" w:eastAsia="Times New Roman" w:hAnsi="Times New Roman" w:cs="Times New Roman"/>
          <w:sz w:val="24"/>
          <w:szCs w:val="24"/>
          <w:lang w:eastAsia="ru-RU"/>
        </w:rPr>
        <w:t xml:space="preserve">.4. По окончании заводских ПСИ </w:t>
      </w:r>
      <w:r w:rsidR="00E85603" w:rsidRPr="00CA4DA2">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00E85603" w:rsidRPr="00CA4DA2">
        <w:rPr>
          <w:rFonts w:ascii="Times New Roman" w:eastAsia="Times New Roman" w:hAnsi="Times New Roman" w:cs="Times New Roman"/>
          <w:spacing w:val="-3"/>
          <w:sz w:val="24"/>
          <w:szCs w:val="24"/>
          <w:lang w:eastAsia="ar-SA"/>
        </w:rPr>
        <w:t>т.ч</w:t>
      </w:r>
      <w:proofErr w:type="spellEnd"/>
      <w:r w:rsidR="00E85603" w:rsidRPr="00CA4DA2">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rsidR="00E85603" w:rsidRPr="00CA4DA2" w:rsidRDefault="00CC79E2" w:rsidP="0027417B">
      <w:pPr>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12</w:t>
      </w:r>
      <w:r w:rsidR="00E85603" w:rsidRPr="00CA4DA2">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E85603" w:rsidRPr="00CA4DA2" w:rsidRDefault="00E85603" w:rsidP="0027417B">
      <w:pPr>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В</w:t>
      </w:r>
      <w:r w:rsidRPr="00CA4DA2">
        <w:rPr>
          <w:rFonts w:ascii="Times New Roman" w:eastAsia="Times New Roman" w:hAnsi="Times New Roman" w:cs="Times New Roman"/>
          <w:spacing w:val="-4"/>
          <w:sz w:val="24"/>
          <w:szCs w:val="24"/>
          <w:lang w:eastAsia="ru-RU"/>
        </w:rPr>
        <w:t xml:space="preserve"> случае принятия такого решения Заказчик </w:t>
      </w:r>
      <w:r w:rsidRPr="00CA4DA2">
        <w:rPr>
          <w:rFonts w:ascii="Times New Roman" w:eastAsia="Times New Roman" w:hAnsi="Times New Roman" w:cs="Times New Roman"/>
          <w:sz w:val="24"/>
          <w:szCs w:val="24"/>
          <w:lang w:eastAsia="ru-RU"/>
        </w:rPr>
        <w:t xml:space="preserve">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w:t>
      </w:r>
      <w:r w:rsidRPr="00CA4DA2">
        <w:rPr>
          <w:rFonts w:ascii="Times New Roman" w:eastAsia="Times New Roman" w:hAnsi="Times New Roman" w:cs="Times New Roman"/>
          <w:spacing w:val="-3"/>
          <w:sz w:val="24"/>
          <w:szCs w:val="24"/>
          <w:lang w:eastAsia="ar-SA"/>
        </w:rPr>
        <w:t xml:space="preserve">Количество представителей </w:t>
      </w:r>
      <w:r w:rsidRPr="00CA4DA2">
        <w:rPr>
          <w:rFonts w:ascii="Times New Roman" w:eastAsia="Times New Roman" w:hAnsi="Times New Roman" w:cs="Times New Roman"/>
          <w:spacing w:val="-4"/>
          <w:sz w:val="24"/>
          <w:szCs w:val="24"/>
          <w:lang w:eastAsia="ru-RU"/>
        </w:rPr>
        <w:t>в любом случае должно быть не менее 5 (пяти) человек.</w:t>
      </w:r>
    </w:p>
    <w:p w:rsidR="00E85603" w:rsidRPr="00CA4DA2" w:rsidRDefault="00E85603" w:rsidP="0027417B">
      <w:pPr>
        <w:spacing w:after="0" w:line="240" w:lineRule="auto"/>
        <w:ind w:firstLine="709"/>
        <w:contextualSpacing/>
        <w:jc w:val="both"/>
        <w:rPr>
          <w:rFonts w:ascii="Times New Roman" w:eastAsia="Times New Roman" w:hAnsi="Times New Roman" w:cs="Times New Roman"/>
          <w:spacing w:val="-4"/>
          <w:sz w:val="24"/>
          <w:szCs w:val="24"/>
          <w:lang w:eastAsia="ru-RU"/>
        </w:rPr>
      </w:pPr>
      <w:r w:rsidRPr="00CA4DA2">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rsidR="00E85603" w:rsidRPr="00CA4DA2" w:rsidRDefault="00CC79E2" w:rsidP="0027417B">
      <w:pPr>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12</w:t>
      </w:r>
      <w:r w:rsidR="00E85603" w:rsidRPr="00CA4DA2">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E85603" w:rsidRPr="00CA4DA2" w:rsidRDefault="00CC79E2" w:rsidP="0027417B">
      <w:pPr>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12</w:t>
      </w:r>
      <w:r w:rsidR="00E85603" w:rsidRPr="00CA4DA2">
        <w:rPr>
          <w:rFonts w:ascii="Times New Roman" w:eastAsia="Times New Roman" w:hAnsi="Times New Roman" w:cs="Times New Roman"/>
          <w:spacing w:val="-3"/>
          <w:sz w:val="24"/>
          <w:szCs w:val="24"/>
          <w:lang w:eastAsia="ar-SA"/>
        </w:rPr>
        <w:t>.7. Трансфер, проживание в гостинице, медици</w:t>
      </w:r>
      <w:r w:rsidR="001A5C6C" w:rsidRPr="00CA4DA2">
        <w:rPr>
          <w:rFonts w:ascii="Times New Roman" w:eastAsia="Times New Roman" w:hAnsi="Times New Roman" w:cs="Times New Roman"/>
          <w:spacing w:val="-3"/>
          <w:sz w:val="24"/>
          <w:szCs w:val="24"/>
          <w:lang w:eastAsia="ar-SA"/>
        </w:rPr>
        <w:t>нская страховка, оформление виз</w:t>
      </w:r>
      <w:r w:rsidR="00E85603" w:rsidRPr="00CA4DA2">
        <w:rPr>
          <w:rFonts w:ascii="Times New Roman" w:eastAsia="Times New Roman" w:hAnsi="Times New Roman" w:cs="Times New Roman"/>
          <w:spacing w:val="-3"/>
          <w:sz w:val="24"/>
          <w:szCs w:val="24"/>
          <w:lang w:eastAsia="ar-SA"/>
        </w:rPr>
        <w:t xml:space="preserve"> и оплата суточных представителям Заказчика производится Подрядчиком в счет цены Договора.</w:t>
      </w:r>
    </w:p>
    <w:p w:rsidR="00E85603" w:rsidRPr="00CA4DA2" w:rsidRDefault="00CC79E2" w:rsidP="0027417B">
      <w:pPr>
        <w:spacing w:after="0" w:line="240" w:lineRule="auto"/>
        <w:ind w:firstLine="709"/>
        <w:contextualSpacing/>
        <w:jc w:val="both"/>
        <w:rPr>
          <w:rFonts w:ascii="Times New Roman" w:eastAsia="Times New Roman" w:hAnsi="Times New Roman" w:cs="Times New Roman"/>
          <w:spacing w:val="-3"/>
          <w:sz w:val="24"/>
          <w:szCs w:val="24"/>
          <w:lang w:eastAsia="ar-SA"/>
        </w:rPr>
      </w:pPr>
      <w:r w:rsidRPr="00CA4DA2">
        <w:rPr>
          <w:rFonts w:ascii="Times New Roman" w:eastAsia="Times New Roman" w:hAnsi="Times New Roman" w:cs="Times New Roman"/>
          <w:spacing w:val="-3"/>
          <w:sz w:val="24"/>
          <w:szCs w:val="24"/>
          <w:lang w:eastAsia="ar-SA"/>
        </w:rPr>
        <w:t>12</w:t>
      </w:r>
      <w:r w:rsidR="00E85603" w:rsidRPr="00CA4DA2">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rsidR="00E85603" w:rsidRPr="00CA4DA2" w:rsidRDefault="001A5C6C" w:rsidP="0027417B">
      <w:pPr>
        <w:widowControl w:val="0"/>
        <w:shd w:val="clear" w:color="auto" w:fill="FFFFFF"/>
        <w:spacing w:after="0" w:line="240" w:lineRule="auto"/>
        <w:ind w:firstLine="709"/>
        <w:contextualSpacing/>
        <w:jc w:val="both"/>
        <w:rPr>
          <w:rFonts w:ascii="Times New Roman" w:hAnsi="Times New Roman" w:cs="Times New Roman"/>
          <w:i/>
          <w:iCs/>
          <w:sz w:val="24"/>
          <w:szCs w:val="24"/>
        </w:rPr>
      </w:pPr>
      <w:r w:rsidRPr="00CA4DA2">
        <w:rPr>
          <w:rFonts w:ascii="Times New Roman" w:hAnsi="Times New Roman" w:cs="Times New Roman"/>
          <w:sz w:val="24"/>
          <w:szCs w:val="24"/>
        </w:rPr>
        <w:t>1</w:t>
      </w:r>
      <w:r w:rsidR="00CC79E2" w:rsidRPr="00CA4DA2">
        <w:rPr>
          <w:rFonts w:ascii="Times New Roman" w:hAnsi="Times New Roman" w:cs="Times New Roman"/>
          <w:sz w:val="24"/>
          <w:szCs w:val="24"/>
        </w:rPr>
        <w:t>2</w:t>
      </w:r>
      <w:r w:rsidR="00E85603" w:rsidRPr="00CA4DA2">
        <w:rPr>
          <w:rFonts w:ascii="Times New Roman" w:hAnsi="Times New Roman" w:cs="Times New Roman"/>
          <w:sz w:val="24"/>
          <w:szCs w:val="24"/>
        </w:rPr>
        <w:t xml:space="preserve">.9. Предпусковые и пусковые испытания проводятся в соответствии с разработанной Подрядчиком и </w:t>
      </w:r>
      <w:r w:rsidRPr="00CA4DA2">
        <w:rPr>
          <w:rFonts w:ascii="Times New Roman" w:hAnsi="Times New Roman" w:cs="Times New Roman"/>
          <w:sz w:val="24"/>
          <w:szCs w:val="24"/>
        </w:rPr>
        <w:t>утвержденной Заказчиком программой,</w:t>
      </w:r>
      <w:r w:rsidR="00E85603" w:rsidRPr="00CA4DA2">
        <w:rPr>
          <w:rFonts w:ascii="Times New Roman" w:hAnsi="Times New Roman" w:cs="Times New Roman"/>
          <w:sz w:val="24"/>
          <w:szCs w:val="24"/>
        </w:rPr>
        <w:t xml:space="preserve"> и методикой испытаний</w:t>
      </w:r>
      <w:r w:rsidRPr="00CA4DA2">
        <w:rPr>
          <w:rFonts w:ascii="Times New Roman" w:hAnsi="Times New Roman" w:cs="Times New Roman"/>
          <w:i/>
          <w:iCs/>
          <w:sz w:val="24"/>
          <w:szCs w:val="24"/>
        </w:rPr>
        <w:t>.</w:t>
      </w:r>
    </w:p>
    <w:p w:rsidR="00E85603" w:rsidRPr="00CA4DA2" w:rsidRDefault="00CC79E2"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12</w:t>
      </w:r>
      <w:r w:rsidR="00E85603" w:rsidRPr="00CA4DA2">
        <w:rPr>
          <w:rFonts w:ascii="Times New Roman" w:hAnsi="Times New Roman" w:cs="Times New Roman"/>
          <w:sz w:val="24"/>
          <w:szCs w:val="24"/>
        </w:rPr>
        <w:t>.10.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E85603" w:rsidRPr="00CA4DA2" w:rsidRDefault="00E85603" w:rsidP="0027417B">
      <w:pPr>
        <w:widowControl w:val="0"/>
        <w:shd w:val="clear" w:color="auto" w:fill="FFFFFF"/>
        <w:tabs>
          <w:tab w:val="left" w:pos="1080"/>
          <w:tab w:val="left" w:pos="1440"/>
        </w:tabs>
        <w:spacing w:after="0" w:line="240" w:lineRule="auto"/>
        <w:ind w:firstLine="709"/>
        <w:contextualSpacing/>
        <w:jc w:val="both"/>
        <w:rPr>
          <w:rFonts w:ascii="Times New Roman" w:hAnsi="Times New Roman" w:cs="Times New Roman"/>
          <w:sz w:val="24"/>
          <w:szCs w:val="24"/>
        </w:rPr>
      </w:pPr>
    </w:p>
    <w:p w:rsidR="00E85603" w:rsidRPr="00CA4DA2" w:rsidRDefault="00CC79E2"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13</w:t>
      </w:r>
      <w:r w:rsidR="00E85603" w:rsidRPr="00CA4DA2">
        <w:rPr>
          <w:rFonts w:ascii="Times New Roman" w:hAnsi="Times New Roman" w:cs="Times New Roman"/>
          <w:b/>
          <w:bCs/>
          <w:sz w:val="24"/>
          <w:szCs w:val="24"/>
        </w:rPr>
        <w:t>. Гарантии качества по сданным работам</w:t>
      </w:r>
    </w:p>
    <w:p w:rsidR="00E85603" w:rsidRPr="00CA4DA2" w:rsidRDefault="00CC79E2"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13</w:t>
      </w:r>
      <w:r w:rsidR="00E85603" w:rsidRPr="00CA4DA2">
        <w:rPr>
          <w:rFonts w:ascii="Times New Roman" w:hAnsi="Times New Roman" w:cs="Times New Roman"/>
          <w:sz w:val="24"/>
          <w:szCs w:val="24"/>
        </w:rPr>
        <w:t>.1.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sidR="003174C7">
        <w:rPr>
          <w:rFonts w:ascii="Times New Roman" w:hAnsi="Times New Roman" w:cs="Times New Roman"/>
          <w:sz w:val="24"/>
          <w:szCs w:val="24"/>
        </w:rPr>
        <w:t>3</w:t>
      </w:r>
      <w:r w:rsidRPr="00CA4DA2">
        <w:rPr>
          <w:rFonts w:ascii="Times New Roman" w:hAnsi="Times New Roman" w:cs="Times New Roman"/>
          <w:sz w:val="24"/>
          <w:szCs w:val="24"/>
        </w:rPr>
        <w:t xml:space="preserve"> настоящего Договора.</w:t>
      </w:r>
    </w:p>
    <w:p w:rsidR="00E85603" w:rsidRPr="00CA4DA2" w:rsidRDefault="00CC79E2"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13</w:t>
      </w:r>
      <w:r w:rsidR="00E85603" w:rsidRPr="00CA4DA2">
        <w:rPr>
          <w:rFonts w:ascii="Times New Roman" w:hAnsi="Times New Roman" w:cs="Times New Roman"/>
          <w:sz w:val="24"/>
          <w:szCs w:val="24"/>
        </w:rPr>
        <w:t>.2.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CA4DA2">
        <w:rPr>
          <w:rFonts w:ascii="Times New Roman" w:hAnsi="Times New Roman" w:cs="Times New Roman"/>
          <w:sz w:val="24"/>
          <w:szCs w:val="24"/>
        </w:rPr>
        <w:t>и</w:t>
      </w:r>
      <w:r w:rsidR="00E85603" w:rsidRPr="00CA4DA2">
        <w:rPr>
          <w:rFonts w:ascii="Times New Roman" w:hAnsi="Times New Roman" w:cs="Times New Roman"/>
          <w:sz w:val="24"/>
          <w:szCs w:val="24"/>
        </w:rPr>
        <w:t xml:space="preserve"> шест</w:t>
      </w:r>
      <w:r w:rsidR="00271EA2" w:rsidRPr="00CA4DA2">
        <w:rPr>
          <w:rFonts w:ascii="Times New Roman" w:hAnsi="Times New Roman" w:cs="Times New Roman"/>
          <w:sz w:val="24"/>
          <w:szCs w:val="24"/>
        </w:rPr>
        <w:t>и</w:t>
      </w:r>
      <w:r w:rsidR="00E85603" w:rsidRPr="00CA4DA2">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w:t>
      </w:r>
      <w:r w:rsidRPr="00CA4DA2">
        <w:rPr>
          <w:rFonts w:ascii="Times New Roman" w:hAnsi="Times New Roman" w:cs="Times New Roman"/>
          <w:sz w:val="24"/>
          <w:szCs w:val="24"/>
        </w:rPr>
        <w:lastRenderedPageBreak/>
        <w:t>строительства.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E85603" w:rsidRPr="00CA4DA2" w:rsidRDefault="00CC79E2" w:rsidP="0027417B">
      <w:pPr>
        <w:pStyle w:val="3b"/>
        <w:tabs>
          <w:tab w:val="left" w:pos="9840"/>
        </w:tabs>
        <w:spacing w:after="0"/>
        <w:ind w:left="0"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color w:val="auto"/>
          <w:sz w:val="24"/>
          <w:szCs w:val="24"/>
        </w:rPr>
        <w:t>13</w:t>
      </w:r>
      <w:r w:rsidR="00E85603" w:rsidRPr="00CA4DA2">
        <w:rPr>
          <w:rFonts w:ascii="Times New Roman" w:hAnsi="Times New Roman" w:cs="Times New Roman"/>
          <w:color w:val="auto"/>
          <w:sz w:val="24"/>
          <w:szCs w:val="24"/>
        </w:rPr>
        <w:t>.3.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E85603" w:rsidRPr="00CA4DA2" w:rsidRDefault="00E85603" w:rsidP="0027417B">
      <w:pPr>
        <w:pStyle w:val="3b"/>
        <w:tabs>
          <w:tab w:val="left" w:pos="9840"/>
        </w:tabs>
        <w:spacing w:after="0"/>
        <w:ind w:left="0"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CC79E2" w:rsidRPr="00CA4DA2">
        <w:rPr>
          <w:rFonts w:ascii="Times New Roman" w:hAnsi="Times New Roman" w:cs="Times New Roman"/>
          <w:sz w:val="24"/>
          <w:szCs w:val="24"/>
        </w:rPr>
        <w:t>3</w:t>
      </w:r>
      <w:r w:rsidRPr="00CA4DA2">
        <w:rPr>
          <w:rFonts w:ascii="Times New Roman" w:hAnsi="Times New Roman" w:cs="Times New Roman"/>
          <w:sz w:val="24"/>
          <w:szCs w:val="24"/>
        </w:rPr>
        <w:t>.4.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CC79E2" w:rsidRPr="00CA4DA2">
        <w:rPr>
          <w:rFonts w:ascii="Times New Roman" w:hAnsi="Times New Roman" w:cs="Times New Roman"/>
          <w:sz w:val="24"/>
          <w:szCs w:val="24"/>
        </w:rPr>
        <w:t>3</w:t>
      </w:r>
      <w:r w:rsidRPr="00CA4DA2">
        <w:rPr>
          <w:rFonts w:ascii="Times New Roman" w:hAnsi="Times New Roman" w:cs="Times New Roman"/>
          <w:sz w:val="24"/>
          <w:szCs w:val="24"/>
        </w:rPr>
        <w:t>.5. Подрядчик обязан устранить за свой счет выявленные в период гарантийного срока несоответствия, в сроки, не превышающие:</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- 2 (двух) месяцев с момента выявления дефекта электрических аппаратов (35 кВ-750 </w:t>
      </w:r>
      <w:proofErr w:type="spellStart"/>
      <w:r w:rsidRPr="00CA4DA2">
        <w:rPr>
          <w:rFonts w:ascii="Times New Roman" w:hAnsi="Times New Roman" w:cs="Times New Roman"/>
          <w:sz w:val="24"/>
          <w:szCs w:val="24"/>
        </w:rPr>
        <w:t>кВ</w:t>
      </w:r>
      <w:proofErr w:type="spellEnd"/>
      <w:r w:rsidRPr="00CA4DA2">
        <w:rPr>
          <w:rFonts w:ascii="Times New Roman" w:hAnsi="Times New Roman" w:cs="Times New Roman"/>
          <w:sz w:val="24"/>
          <w:szCs w:val="24"/>
        </w:rPr>
        <w:t>);</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CA4DA2">
        <w:rPr>
          <w:rFonts w:ascii="Times New Roman" w:hAnsi="Times New Roman" w:cs="Times New Roman"/>
          <w:sz w:val="24"/>
          <w:szCs w:val="24"/>
        </w:rPr>
        <w:t>кВ.</w:t>
      </w:r>
      <w:proofErr w:type="spellEnd"/>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При выявлении дефекта Подрядчик должен: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E96872" w:rsidRPr="00CA4DA2">
        <w:rPr>
          <w:rFonts w:ascii="Times New Roman" w:hAnsi="Times New Roman" w:cs="Times New Roman"/>
          <w:sz w:val="24"/>
          <w:szCs w:val="24"/>
        </w:rPr>
        <w:t>5 (пяти) рабочих дня</w:t>
      </w:r>
      <w:r w:rsidRPr="00CA4DA2">
        <w:rPr>
          <w:rFonts w:ascii="Times New Roman" w:hAnsi="Times New Roman" w:cs="Times New Roman"/>
          <w:sz w:val="24"/>
          <w:szCs w:val="24"/>
        </w:rPr>
        <w:t xml:space="preserve"> с даты подписания акта о выявленных дефектах.</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647915" w:rsidRPr="00CA4DA2">
        <w:rPr>
          <w:rFonts w:ascii="Times New Roman" w:hAnsi="Times New Roman" w:cs="Times New Roman"/>
          <w:sz w:val="24"/>
          <w:szCs w:val="24"/>
        </w:rPr>
        <w:t>3</w:t>
      </w:r>
      <w:r w:rsidRPr="00CA4DA2">
        <w:rPr>
          <w:rFonts w:ascii="Times New Roman" w:hAnsi="Times New Roman" w:cs="Times New Roman"/>
          <w:sz w:val="24"/>
          <w:szCs w:val="24"/>
        </w:rPr>
        <w:t>.6.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E85603" w:rsidRPr="00CA4DA2" w:rsidRDefault="0064791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13</w:t>
      </w:r>
      <w:r w:rsidR="00E85603" w:rsidRPr="00CA4DA2">
        <w:rPr>
          <w:rFonts w:ascii="Times New Roman" w:hAnsi="Times New Roman" w:cs="Times New Roman"/>
          <w:sz w:val="24"/>
          <w:szCs w:val="24"/>
        </w:rPr>
        <w:t xml:space="preserve">.7. По истечении гарантийного срока на выполненные работы по настоящему </w:t>
      </w:r>
      <w:r w:rsidR="00E85603" w:rsidRPr="00CA4DA2">
        <w:rPr>
          <w:rFonts w:ascii="Times New Roman" w:hAnsi="Times New Roman" w:cs="Times New Roman"/>
          <w:sz w:val="24"/>
          <w:szCs w:val="24"/>
        </w:rPr>
        <w:lastRenderedPageBreak/>
        <w:t>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rsidR="00E85603" w:rsidRPr="00CA4DA2" w:rsidRDefault="0064791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13</w:t>
      </w:r>
      <w:r w:rsidR="00E85603" w:rsidRPr="00CA4DA2">
        <w:rPr>
          <w:rFonts w:ascii="Times New Roman" w:hAnsi="Times New Roman" w:cs="Times New Roman"/>
          <w:sz w:val="24"/>
          <w:szCs w:val="24"/>
        </w:rPr>
        <w:t>.8</w:t>
      </w:r>
      <w:r w:rsidR="00815E5F">
        <w:rPr>
          <w:rFonts w:ascii="Times New Roman" w:hAnsi="Times New Roman" w:cs="Times New Roman"/>
          <w:sz w:val="24"/>
          <w:szCs w:val="24"/>
        </w:rPr>
        <w:t>.</w:t>
      </w:r>
      <w:r w:rsidR="00E85603" w:rsidRPr="00CA4DA2">
        <w:rPr>
          <w:rFonts w:ascii="Times New Roman" w:hAnsi="Times New Roman" w:cs="Times New Roman"/>
          <w:sz w:val="24"/>
          <w:szCs w:val="24"/>
        </w:rPr>
        <w:t xml:space="preserve">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r w:rsidR="00712790">
        <w:rPr>
          <w:rFonts w:ascii="Times New Roman" w:hAnsi="Times New Roman" w:cs="Times New Roman"/>
          <w:sz w:val="24"/>
          <w:szCs w:val="24"/>
        </w:rPr>
        <w:t xml:space="preserve">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p>
    <w:p w:rsidR="00E85603" w:rsidRPr="00CA4DA2" w:rsidRDefault="00E85603"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 xml:space="preserve">РАЗДЕЛ </w:t>
      </w:r>
      <w:r w:rsidRPr="00CA4DA2">
        <w:rPr>
          <w:rFonts w:ascii="Times New Roman" w:hAnsi="Times New Roman" w:cs="Times New Roman"/>
          <w:b/>
          <w:bCs/>
          <w:sz w:val="24"/>
          <w:szCs w:val="24"/>
          <w:lang w:val="en-US"/>
        </w:rPr>
        <w:t>IV</w:t>
      </w:r>
      <w:r w:rsidRPr="00CA4DA2">
        <w:rPr>
          <w:rFonts w:ascii="Times New Roman" w:hAnsi="Times New Roman" w:cs="Times New Roman"/>
          <w:b/>
          <w:bCs/>
          <w:sz w:val="24"/>
          <w:szCs w:val="24"/>
        </w:rPr>
        <w:t xml:space="preserve">. ПРАВА НА РЕЗУЛЬТАТЫ РАБОТ ПО ДОГОВОРУ, ИМУЩЕСТВЕННОЕ СТРАХОВАНИЕ </w:t>
      </w:r>
    </w:p>
    <w:p w:rsidR="00E85603" w:rsidRPr="00CA4DA2" w:rsidRDefault="001A5C6C"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1</w:t>
      </w:r>
      <w:r w:rsidR="00647915" w:rsidRPr="00CA4DA2">
        <w:rPr>
          <w:rFonts w:ascii="Times New Roman" w:hAnsi="Times New Roman" w:cs="Times New Roman"/>
          <w:b/>
          <w:bCs/>
          <w:sz w:val="24"/>
          <w:szCs w:val="24"/>
        </w:rPr>
        <w:t>4</w:t>
      </w:r>
      <w:r w:rsidR="00E85603" w:rsidRPr="00CA4DA2">
        <w:rPr>
          <w:rFonts w:ascii="Times New Roman" w:hAnsi="Times New Roman" w:cs="Times New Roman"/>
          <w:b/>
          <w:bCs/>
          <w:sz w:val="24"/>
          <w:szCs w:val="24"/>
        </w:rPr>
        <w:t>. Риски случайной гибели или случайного повреждения Объекта и право собственности</w:t>
      </w:r>
    </w:p>
    <w:p w:rsidR="00E85603" w:rsidRPr="00CA4DA2" w:rsidRDefault="0064791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14</w:t>
      </w:r>
      <w:r w:rsidR="00E85603" w:rsidRPr="00CA4DA2">
        <w:rPr>
          <w:rFonts w:ascii="Times New Roman" w:hAnsi="Times New Roman" w:cs="Times New Roman"/>
          <w:sz w:val="24"/>
          <w:szCs w:val="24"/>
        </w:rPr>
        <w:t>.1.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rsidR="00E85603" w:rsidRPr="00CA4DA2" w:rsidRDefault="0064791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14</w:t>
      </w:r>
      <w:r w:rsidR="00E85603" w:rsidRPr="00CA4DA2">
        <w:rPr>
          <w:rFonts w:ascii="Times New Roman" w:hAnsi="Times New Roman" w:cs="Times New Roman"/>
          <w:sz w:val="24"/>
          <w:szCs w:val="24"/>
        </w:rPr>
        <w:t xml:space="preserve">.2.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независимо от осуществления оплаты. </w:t>
      </w:r>
    </w:p>
    <w:p w:rsidR="00E85603" w:rsidRPr="00CA4DA2" w:rsidRDefault="00647915"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14</w:t>
      </w:r>
      <w:r w:rsidR="00E85603" w:rsidRPr="00CA4DA2">
        <w:rPr>
          <w:rFonts w:ascii="Times New Roman" w:hAnsi="Times New Roman" w:cs="Times New Roman"/>
          <w:sz w:val="24"/>
          <w:szCs w:val="24"/>
        </w:rPr>
        <w:t>.3.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E85603" w:rsidRPr="00CA4DA2" w:rsidRDefault="00E85603"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647915" w:rsidRPr="00CA4DA2">
        <w:rPr>
          <w:rFonts w:ascii="Times New Roman" w:hAnsi="Times New Roman" w:cs="Times New Roman"/>
          <w:sz w:val="24"/>
          <w:szCs w:val="24"/>
        </w:rPr>
        <w:t>4</w:t>
      </w:r>
      <w:r w:rsidRPr="00CA4DA2">
        <w:rPr>
          <w:rFonts w:ascii="Times New Roman" w:hAnsi="Times New Roman" w:cs="Times New Roman"/>
          <w:sz w:val="24"/>
          <w:szCs w:val="24"/>
        </w:rPr>
        <w:t>.4</w:t>
      </w:r>
      <w:r w:rsidR="00815E5F">
        <w:rPr>
          <w:rFonts w:ascii="Times New Roman" w:hAnsi="Times New Roman" w:cs="Times New Roman"/>
          <w:sz w:val="24"/>
          <w:szCs w:val="24"/>
        </w:rPr>
        <w:t>.</w:t>
      </w:r>
      <w:r w:rsidRPr="00CA4DA2">
        <w:rPr>
          <w:rFonts w:ascii="Times New Roman" w:hAnsi="Times New Roman" w:cs="Times New Roman"/>
          <w:sz w:val="24"/>
          <w:szCs w:val="24"/>
        </w:rPr>
        <w:t xml:space="preserve"> Риск случайной гибели или повреждения Объекта, а также переданных Подрядчику давальческих материалов</w:t>
      </w:r>
      <w:r w:rsidRPr="00CA4DA2">
        <w:rPr>
          <w:rFonts w:ascii="Times New Roman" w:hAnsi="Times New Roman" w:cs="Times New Roman"/>
          <w:i/>
          <w:iCs/>
          <w:sz w:val="24"/>
          <w:szCs w:val="24"/>
        </w:rPr>
        <w:t>,</w:t>
      </w:r>
      <w:r w:rsidRPr="00CA4DA2">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rsidR="00E85603" w:rsidRPr="00CA4DA2" w:rsidRDefault="00E85603" w:rsidP="0027417B">
      <w:pPr>
        <w:widowControl w:val="0"/>
        <w:shd w:val="clear" w:color="auto" w:fill="FFFFFF"/>
        <w:tabs>
          <w:tab w:val="left" w:pos="1440"/>
        </w:tabs>
        <w:spacing w:after="0" w:line="240" w:lineRule="auto"/>
        <w:ind w:firstLine="709"/>
        <w:contextualSpacing/>
        <w:jc w:val="both"/>
        <w:rPr>
          <w:rFonts w:ascii="Times New Roman" w:hAnsi="Times New Roman" w:cs="Times New Roman"/>
          <w:b/>
          <w:bCs/>
          <w:sz w:val="24"/>
          <w:szCs w:val="24"/>
        </w:rPr>
      </w:pPr>
    </w:p>
    <w:p w:rsidR="00E85603" w:rsidRPr="00CA4DA2" w:rsidRDefault="00647915"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Статья 15</w:t>
      </w:r>
      <w:r w:rsidR="00E85603" w:rsidRPr="00CA4DA2">
        <w:rPr>
          <w:rFonts w:ascii="Times New Roman" w:hAnsi="Times New Roman" w:cs="Times New Roman"/>
          <w:b/>
          <w:bCs/>
          <w:sz w:val="24"/>
          <w:szCs w:val="24"/>
        </w:rPr>
        <w:t>. Распределение прав на результаты интеллектуальной деятельности</w:t>
      </w:r>
    </w:p>
    <w:p w:rsidR="00E85603" w:rsidRPr="00CA4DA2" w:rsidRDefault="00647915"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15</w:t>
      </w:r>
      <w:r w:rsidR="00E85603" w:rsidRPr="00CA4DA2">
        <w:rPr>
          <w:rFonts w:ascii="Times New Roman" w:hAnsi="Times New Roman" w:cs="Times New Roman"/>
          <w:sz w:val="24"/>
          <w:szCs w:val="24"/>
        </w:rPr>
        <w:t xml:space="preserve">.1.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rsidR="00E85603" w:rsidRPr="00CA4DA2" w:rsidRDefault="00647915"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15</w:t>
      </w:r>
      <w:r w:rsidR="00E85603" w:rsidRPr="00CA4DA2">
        <w:rPr>
          <w:rFonts w:ascii="Times New Roman" w:hAnsi="Times New Roman" w:cs="Times New Roman"/>
          <w:sz w:val="24"/>
          <w:szCs w:val="24"/>
        </w:rPr>
        <w:t>.2. Подрядчик обязуется предусмотреть в договорах с третьими лицами права Заказчика на создаваемые результаты интеллектуальной деятельнос</w:t>
      </w:r>
      <w:r w:rsidRPr="00CA4DA2">
        <w:rPr>
          <w:rFonts w:ascii="Times New Roman" w:hAnsi="Times New Roman" w:cs="Times New Roman"/>
          <w:sz w:val="24"/>
          <w:szCs w:val="24"/>
        </w:rPr>
        <w:t>ти с учетом положений п. 15</w:t>
      </w:r>
      <w:r w:rsidR="00E85603" w:rsidRPr="00CA4DA2">
        <w:rPr>
          <w:rFonts w:ascii="Times New Roman" w:hAnsi="Times New Roman" w:cs="Times New Roman"/>
          <w:sz w:val="24"/>
          <w:szCs w:val="24"/>
        </w:rPr>
        <w:t>.1 настоящего Договора.</w:t>
      </w:r>
    </w:p>
    <w:p w:rsidR="00E85603" w:rsidRPr="00CA4DA2" w:rsidRDefault="00647915"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15</w:t>
      </w:r>
      <w:r w:rsidR="00E85603" w:rsidRPr="00CA4DA2">
        <w:rPr>
          <w:rFonts w:ascii="Times New Roman" w:hAnsi="Times New Roman" w:cs="Times New Roman"/>
          <w:sz w:val="24"/>
          <w:szCs w:val="24"/>
        </w:rPr>
        <w:t>.3.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p>
    <w:p w:rsidR="00E85603" w:rsidRPr="00CA4DA2" w:rsidRDefault="00E85603" w:rsidP="0027417B">
      <w:pPr>
        <w:widowControl w:val="0"/>
        <w:spacing w:after="0" w:line="240" w:lineRule="auto"/>
        <w:ind w:firstLine="709"/>
        <w:contextualSpacing/>
        <w:jc w:val="both"/>
        <w:rPr>
          <w:rFonts w:ascii="Times New Roman" w:hAnsi="Times New Roman" w:cs="Times New Roman"/>
        </w:rPr>
      </w:pPr>
    </w:p>
    <w:p w:rsidR="00E85603" w:rsidRPr="00CA4DA2" w:rsidRDefault="00E85603"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 xml:space="preserve">РАЗДЕЛ </w:t>
      </w:r>
      <w:r w:rsidRPr="00CA4DA2">
        <w:rPr>
          <w:rFonts w:ascii="Times New Roman" w:hAnsi="Times New Roman" w:cs="Times New Roman"/>
          <w:b/>
          <w:bCs/>
          <w:sz w:val="24"/>
          <w:szCs w:val="24"/>
          <w:lang w:val="en-US"/>
        </w:rPr>
        <w:t>V</w:t>
      </w:r>
      <w:r w:rsidRPr="00CA4DA2">
        <w:rPr>
          <w:rFonts w:ascii="Times New Roman" w:hAnsi="Times New Roman" w:cs="Times New Roman"/>
          <w:b/>
          <w:bCs/>
          <w:sz w:val="24"/>
          <w:szCs w:val="24"/>
        </w:rPr>
        <w:t>. ОТВЕТСТВЕННОСТЬ СТОРОН, РАЗРЕШЕНИЕ СПОРОВ</w:t>
      </w:r>
    </w:p>
    <w:p w:rsidR="00E85603" w:rsidRPr="00CA4DA2" w:rsidRDefault="00E85603" w:rsidP="0027417B">
      <w:pPr>
        <w:widowControl w:val="0"/>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 xml:space="preserve">Статья </w:t>
      </w:r>
      <w:r w:rsidR="005D4EF5">
        <w:rPr>
          <w:rFonts w:ascii="Times New Roman" w:hAnsi="Times New Roman" w:cs="Times New Roman"/>
          <w:b/>
          <w:bCs/>
          <w:sz w:val="24"/>
          <w:szCs w:val="24"/>
        </w:rPr>
        <w:t>16</w:t>
      </w:r>
      <w:r w:rsidRPr="00CA4DA2">
        <w:rPr>
          <w:rFonts w:ascii="Times New Roman" w:hAnsi="Times New Roman" w:cs="Times New Roman"/>
          <w:b/>
          <w:bCs/>
          <w:sz w:val="24"/>
          <w:szCs w:val="24"/>
        </w:rPr>
        <w:t>. Ответственность Сторон</w:t>
      </w:r>
    </w:p>
    <w:p w:rsidR="00E85603" w:rsidRPr="00CA4DA2" w:rsidRDefault="005D4EF5" w:rsidP="0027417B">
      <w:pPr>
        <w:pStyle w:val="afa"/>
        <w:tabs>
          <w:tab w:val="left" w:pos="993"/>
          <w:tab w:val="right" w:pos="9360"/>
        </w:tabs>
        <w:spacing w:after="0"/>
        <w:ind w:firstLine="709"/>
        <w:contextualSpacing/>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CA4DA2">
        <w:rPr>
          <w:rFonts w:ascii="Times New Roman" w:hAnsi="Times New Roman" w:cs="Times New Roman"/>
          <w:color w:val="auto"/>
          <w:sz w:val="24"/>
          <w:szCs w:val="24"/>
        </w:rPr>
        <w:t>.1. Заказчик за нарушение договорных обязательств уплачивает Подрядчику:</w:t>
      </w:r>
    </w:p>
    <w:p w:rsidR="00E85603" w:rsidRPr="00CA4DA2" w:rsidRDefault="005D4EF5" w:rsidP="0027417B">
      <w:pPr>
        <w:pStyle w:val="afa"/>
        <w:tabs>
          <w:tab w:val="left" w:pos="993"/>
          <w:tab w:val="right" w:pos="9360"/>
        </w:tabs>
        <w:spacing w:after="0"/>
        <w:ind w:firstLine="709"/>
        <w:contextualSpacing/>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CA4DA2">
        <w:rPr>
          <w:rFonts w:ascii="Times New Roman" w:hAnsi="Times New Roman" w:cs="Times New Roman"/>
          <w:color w:val="auto"/>
          <w:sz w:val="24"/>
          <w:szCs w:val="24"/>
        </w:rPr>
        <w:t>.1.1.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CA4DA2">
        <w:rPr>
          <w:rFonts w:ascii="Times New Roman" w:hAnsi="Times New Roman" w:cs="Times New Roman"/>
          <w:color w:val="auto"/>
          <w:sz w:val="24"/>
          <w:szCs w:val="24"/>
        </w:rPr>
        <w:t>0</w:t>
      </w:r>
      <w:r w:rsidR="00E85603" w:rsidRPr="00CA4DA2">
        <w:rPr>
          <w:rFonts w:ascii="Times New Roman" w:hAnsi="Times New Roman" w:cs="Times New Roman"/>
          <w:color w:val="auto"/>
          <w:sz w:val="24"/>
          <w:szCs w:val="24"/>
        </w:rPr>
        <w:t xml:space="preserve">1% (ноль целых одна </w:t>
      </w:r>
      <w:r w:rsidR="00BA76E4" w:rsidRPr="00CA4DA2">
        <w:rPr>
          <w:rFonts w:ascii="Times New Roman" w:hAnsi="Times New Roman" w:cs="Times New Roman"/>
          <w:color w:val="auto"/>
          <w:sz w:val="24"/>
          <w:szCs w:val="24"/>
        </w:rPr>
        <w:t>сотая</w:t>
      </w:r>
      <w:r w:rsidR="00E85603" w:rsidRPr="00CA4DA2">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w:t>
      </w:r>
      <w:r w:rsidR="00007A23">
        <w:rPr>
          <w:rFonts w:ascii="Times New Roman" w:hAnsi="Times New Roman" w:cs="Times New Roman"/>
          <w:color w:val="auto"/>
          <w:sz w:val="24"/>
          <w:szCs w:val="24"/>
        </w:rPr>
        <w:t>16</w:t>
      </w:r>
      <w:r w:rsidR="00E85603" w:rsidRPr="00CA4DA2">
        <w:rPr>
          <w:rFonts w:ascii="Times New Roman" w:hAnsi="Times New Roman" w:cs="Times New Roman"/>
          <w:color w:val="auto"/>
          <w:sz w:val="24"/>
          <w:szCs w:val="24"/>
        </w:rPr>
        <w:t xml:space="preserve"> (</w:t>
      </w:r>
      <w:r w:rsidR="00007A23">
        <w:rPr>
          <w:rFonts w:ascii="Times New Roman" w:hAnsi="Times New Roman" w:cs="Times New Roman"/>
          <w:color w:val="auto"/>
          <w:sz w:val="24"/>
          <w:szCs w:val="24"/>
        </w:rPr>
        <w:t>шестнадцатого</w:t>
      </w:r>
      <w:r w:rsidR="00E85603" w:rsidRPr="00CA4DA2">
        <w:rPr>
          <w:rFonts w:ascii="Times New Roman" w:hAnsi="Times New Roman" w:cs="Times New Roman"/>
          <w:color w:val="auto"/>
          <w:sz w:val="24"/>
          <w:szCs w:val="24"/>
        </w:rPr>
        <w:t>)</w:t>
      </w:r>
      <w:r w:rsidR="00007A23">
        <w:rPr>
          <w:rFonts w:ascii="Times New Roman" w:hAnsi="Times New Roman" w:cs="Times New Roman"/>
          <w:color w:val="auto"/>
          <w:sz w:val="24"/>
          <w:szCs w:val="24"/>
        </w:rPr>
        <w:t xml:space="preserve"> рабочего</w:t>
      </w:r>
      <w:r w:rsidR="00E85603" w:rsidRPr="00CA4DA2">
        <w:rPr>
          <w:rFonts w:ascii="Times New Roman" w:hAnsi="Times New Roman" w:cs="Times New Roman"/>
          <w:color w:val="auto"/>
          <w:sz w:val="24"/>
          <w:szCs w:val="24"/>
        </w:rPr>
        <w:t xml:space="preserve">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w:t>
      </w:r>
      <w:r w:rsidR="00E85603" w:rsidRPr="00CA4DA2">
        <w:rPr>
          <w:rFonts w:ascii="Times New Roman" w:hAnsi="Times New Roman" w:cs="Times New Roman"/>
          <w:color w:val="auto"/>
          <w:sz w:val="24"/>
          <w:szCs w:val="24"/>
        </w:rPr>
        <w:lastRenderedPageBreak/>
        <w:t>работ и затрат.</w:t>
      </w:r>
    </w:p>
    <w:p w:rsidR="00E85603" w:rsidRPr="00CA4DA2" w:rsidRDefault="00E85603" w:rsidP="0027417B">
      <w:pPr>
        <w:pStyle w:val="afa"/>
        <w:tabs>
          <w:tab w:val="left" w:pos="993"/>
          <w:tab w:val="right" w:pos="9360"/>
        </w:tabs>
        <w:spacing w:after="0"/>
        <w:ind w:firstLine="709"/>
        <w:contextualSpacing/>
        <w:jc w:val="both"/>
        <w:rPr>
          <w:rFonts w:ascii="Times New Roman" w:eastAsia="Times New Roman" w:hAnsi="Times New Roman" w:cs="Times New Roman"/>
          <w:color w:val="auto"/>
          <w:sz w:val="24"/>
          <w:szCs w:val="24"/>
        </w:rPr>
      </w:pPr>
      <w:r w:rsidRPr="00CA4DA2">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rsidR="00E85603" w:rsidRPr="00CA4DA2" w:rsidRDefault="005D4EF5" w:rsidP="0027417B">
      <w:pPr>
        <w:pStyle w:val="afa"/>
        <w:tabs>
          <w:tab w:val="left" w:pos="993"/>
          <w:tab w:val="right" w:pos="9360"/>
        </w:tabs>
        <w:spacing w:after="0"/>
        <w:ind w:firstLine="709"/>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16</w:t>
      </w:r>
      <w:r w:rsidR="00E85603" w:rsidRPr="00CA4DA2">
        <w:rPr>
          <w:rFonts w:ascii="Times New Roman" w:hAnsi="Times New Roman" w:cs="Times New Roman"/>
          <w:color w:val="auto"/>
          <w:sz w:val="24"/>
          <w:szCs w:val="24"/>
        </w:rPr>
        <w:t>.2. Подрядчик при нарушении договорных обязательств уплачивает Заказчику:</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 xml:space="preserve">.2. </w:t>
      </w:r>
      <w:r w:rsidR="00E85603" w:rsidRPr="00CA4DA2">
        <w:rPr>
          <w:rFonts w:ascii="Times New Roman" w:hAnsi="Times New Roman" w:cs="Times New Roman"/>
          <w:sz w:val="24"/>
          <w:szCs w:val="24"/>
        </w:rPr>
        <w:t>1.</w:t>
      </w:r>
      <w:r w:rsidR="00E85603" w:rsidRPr="00CA4DA2">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 xml:space="preserve">.2. </w:t>
      </w:r>
      <w:r w:rsidR="00E85603" w:rsidRPr="00CA4DA2">
        <w:rPr>
          <w:rFonts w:ascii="Times New Roman" w:hAnsi="Times New Roman" w:cs="Times New Roman"/>
          <w:sz w:val="24"/>
          <w:szCs w:val="24"/>
        </w:rPr>
        <w:t>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1A5C6C" w:rsidRPr="00CA4DA2">
        <w:rPr>
          <w:rFonts w:ascii="Times New Roman" w:hAnsi="Times New Roman" w:cs="Times New Roman"/>
          <w:sz w:val="24"/>
          <w:szCs w:val="24"/>
        </w:rPr>
        <w:t>3</w:t>
      </w:r>
      <w:r w:rsidR="00E85603" w:rsidRPr="00CA4DA2">
        <w:rPr>
          <w:rFonts w:ascii="Times New Roman" w:hAnsi="Times New Roman" w:cs="Times New Roman"/>
          <w:sz w:val="24"/>
          <w:szCs w:val="24"/>
        </w:rPr>
        <w:t>. За неисполнение/ненадлежащее исполнение, нарушение Требований к организации охраны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rsidR="00E85603" w:rsidRPr="00CA4DA2" w:rsidRDefault="00E85603" w:rsidP="0027417B">
      <w:pPr>
        <w:widowControl w:val="0"/>
        <w:tabs>
          <w:tab w:val="left" w:pos="1418"/>
          <w:tab w:val="left" w:pos="1560"/>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случае </w:t>
      </w:r>
      <w:proofErr w:type="spellStart"/>
      <w:r w:rsidRPr="00CA4DA2">
        <w:rPr>
          <w:rFonts w:ascii="Times New Roman" w:hAnsi="Times New Roman" w:cs="Times New Roman"/>
          <w:sz w:val="24"/>
          <w:szCs w:val="24"/>
        </w:rPr>
        <w:t>неустранения</w:t>
      </w:r>
      <w:proofErr w:type="spellEnd"/>
      <w:r w:rsidRPr="00CA4DA2">
        <w:rPr>
          <w:rFonts w:ascii="Times New Roman" w:hAnsi="Times New Roman" w:cs="Times New Roman"/>
          <w:sz w:val="24"/>
          <w:szCs w:val="24"/>
        </w:rPr>
        <w:t>/несвоевременного устранения нарушений Требований к организации охраны,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1A5C6C" w:rsidRPr="00CA4DA2">
        <w:rPr>
          <w:rFonts w:ascii="Times New Roman" w:hAnsi="Times New Roman" w:cs="Times New Roman"/>
          <w:sz w:val="24"/>
          <w:szCs w:val="24"/>
        </w:rPr>
        <w:t>4</w:t>
      </w:r>
      <w:r w:rsidR="00E85603" w:rsidRPr="00CA4DA2">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w:t>
      </w:r>
      <w:proofErr w:type="gramStart"/>
      <w:r w:rsidR="00E85603" w:rsidRPr="00CA4DA2">
        <w:rPr>
          <w:rFonts w:ascii="Times New Roman" w:hAnsi="Times New Roman" w:cs="Times New Roman"/>
          <w:sz w:val="24"/>
          <w:szCs w:val="24"/>
        </w:rPr>
        <w:t>)</w:t>
      </w:r>
      <w:proofErr w:type="gramEnd"/>
      <w:r w:rsidR="00E85603" w:rsidRPr="00CA4DA2">
        <w:rPr>
          <w:rFonts w:ascii="Times New Roman" w:hAnsi="Times New Roman" w:cs="Times New Roman"/>
          <w:sz w:val="24"/>
          <w:szCs w:val="24"/>
        </w:rPr>
        <w:t xml:space="preserve">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00E85603" w:rsidRPr="00CA4DA2">
        <w:rPr>
          <w:rFonts w:ascii="Times New Roman" w:hAnsi="Times New Roman" w:cs="Times New Roman"/>
          <w:sz w:val="24"/>
          <w:szCs w:val="24"/>
          <w:u w:val="single"/>
        </w:rPr>
        <w:t>.</w:t>
      </w:r>
      <w:r w:rsidR="00E85603" w:rsidRPr="00CA4DA2">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1A5C6C" w:rsidRPr="00CA4DA2">
        <w:rPr>
          <w:rFonts w:ascii="Times New Roman" w:hAnsi="Times New Roman" w:cs="Times New Roman"/>
          <w:sz w:val="24"/>
          <w:szCs w:val="24"/>
        </w:rPr>
        <w:t>5</w:t>
      </w:r>
      <w:r w:rsidR="00E85603" w:rsidRPr="00CA4DA2">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E85603" w:rsidRPr="00CA4DA2" w:rsidRDefault="005D4EF5" w:rsidP="0027417B">
      <w:pPr>
        <w:widowControl w:val="0"/>
        <w:tabs>
          <w:tab w:val="left" w:pos="1418"/>
          <w:tab w:val="left" w:pos="1560"/>
        </w:tab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1A5C6C" w:rsidRPr="00CA4DA2">
        <w:rPr>
          <w:rFonts w:ascii="Times New Roman" w:hAnsi="Times New Roman" w:cs="Times New Roman"/>
          <w:sz w:val="24"/>
          <w:szCs w:val="24"/>
        </w:rPr>
        <w:t>6</w:t>
      </w:r>
      <w:r w:rsidR="00E85603" w:rsidRPr="00CA4DA2">
        <w:rPr>
          <w:rFonts w:ascii="Times New Roman" w:hAnsi="Times New Roman" w:cs="Times New Roman"/>
          <w:sz w:val="24"/>
          <w:szCs w:val="24"/>
        </w:rPr>
        <w:t>. За несоблюдение обязательств по соблюдению требований в области охраны окружа</w:t>
      </w:r>
      <w:r w:rsidR="001A5C6C" w:rsidRPr="00CA4DA2">
        <w:rPr>
          <w:rFonts w:ascii="Times New Roman" w:hAnsi="Times New Roman" w:cs="Times New Roman"/>
          <w:sz w:val="24"/>
          <w:szCs w:val="24"/>
        </w:rPr>
        <w:t>ющей среды, предусмотренных п. 6.13</w:t>
      </w:r>
      <w:r w:rsidR="00E85603" w:rsidRPr="00CA4DA2">
        <w:rPr>
          <w:rFonts w:ascii="Times New Roman" w:hAnsi="Times New Roman" w:cs="Times New Roman"/>
          <w:sz w:val="24"/>
          <w:szCs w:val="24"/>
        </w:rPr>
        <w:t xml:space="preserve"> настоящего Договора, - штраф в размере 0,01% (ноль целых одна сотая процента) от цены Договора за каждое зафиксированное нарушение.</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1A5C6C" w:rsidRPr="00CA4DA2">
        <w:rPr>
          <w:rFonts w:ascii="Times New Roman" w:hAnsi="Times New Roman" w:cs="Times New Roman"/>
          <w:sz w:val="24"/>
          <w:szCs w:val="24"/>
        </w:rPr>
        <w:t>7</w:t>
      </w:r>
      <w:r w:rsidR="00E85603" w:rsidRPr="00CA4DA2">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 штраф в размере 0,1% (ноль целых одна десятая процента) от цены Договора за каждый зафиксированный случай. </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1A5C6C" w:rsidRPr="00CA4DA2">
        <w:rPr>
          <w:rFonts w:ascii="Times New Roman" w:hAnsi="Times New Roman" w:cs="Times New Roman"/>
          <w:sz w:val="24"/>
          <w:szCs w:val="24"/>
        </w:rPr>
        <w:t>8</w:t>
      </w:r>
      <w:r w:rsidR="00E85603" w:rsidRPr="00CA4DA2">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F63F54" w:rsidRPr="00CA4DA2">
        <w:rPr>
          <w:rFonts w:ascii="Times New Roman" w:hAnsi="Times New Roman" w:cs="Times New Roman"/>
          <w:sz w:val="24"/>
          <w:szCs w:val="24"/>
        </w:rPr>
        <w:t>9</w:t>
      </w:r>
      <w:r w:rsidR="00E85603" w:rsidRPr="00CA4DA2">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2A31B3" w:rsidRPr="00CA4DA2">
        <w:rPr>
          <w:rFonts w:ascii="Times New Roman" w:hAnsi="Times New Roman" w:cs="Times New Roman"/>
          <w:sz w:val="24"/>
          <w:szCs w:val="24"/>
        </w:rPr>
        <w:t>1</w:t>
      </w:r>
      <w:r w:rsidR="00F63F54" w:rsidRPr="00CA4DA2">
        <w:rPr>
          <w:rFonts w:ascii="Times New Roman" w:hAnsi="Times New Roman" w:cs="Times New Roman"/>
          <w:sz w:val="24"/>
          <w:szCs w:val="24"/>
        </w:rPr>
        <w:t>0</w:t>
      </w:r>
      <w:r w:rsidR="00E85603" w:rsidRPr="00CA4DA2">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w:t>
      </w:r>
      <w:r w:rsidR="00815E5F" w:rsidRPr="00815E5F">
        <w:rPr>
          <w:rFonts w:ascii="Times New Roman" w:hAnsi="Times New Roman" w:cs="Times New Roman"/>
          <w:sz w:val="24"/>
          <w:szCs w:val="24"/>
        </w:rPr>
        <w:t>6.16.</w:t>
      </w:r>
      <w:r w:rsidR="00E85603" w:rsidRPr="00CA4DA2">
        <w:rPr>
          <w:rFonts w:ascii="Times New Roman" w:hAnsi="Times New Roman" w:cs="Times New Roman"/>
          <w:sz w:val="24"/>
          <w:szCs w:val="24"/>
        </w:rPr>
        <w:t xml:space="preserve">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16</w:t>
      </w:r>
      <w:r w:rsidR="00385637" w:rsidRPr="00CA4DA2">
        <w:rPr>
          <w:rFonts w:ascii="Times New Roman" w:hAnsi="Times New Roman" w:cs="Times New Roman"/>
          <w:sz w:val="24"/>
          <w:szCs w:val="24"/>
        </w:rPr>
        <w:t>.2.</w:t>
      </w:r>
      <w:r w:rsidR="002A31B3" w:rsidRPr="00CA4DA2">
        <w:rPr>
          <w:rFonts w:ascii="Times New Roman" w:hAnsi="Times New Roman" w:cs="Times New Roman"/>
          <w:sz w:val="24"/>
          <w:szCs w:val="24"/>
        </w:rPr>
        <w:t>1</w:t>
      </w:r>
      <w:r w:rsidR="00F63F54" w:rsidRPr="00CA4DA2">
        <w:rPr>
          <w:rFonts w:ascii="Times New Roman" w:hAnsi="Times New Roman" w:cs="Times New Roman"/>
          <w:sz w:val="24"/>
          <w:szCs w:val="24"/>
        </w:rPr>
        <w:t>1</w:t>
      </w:r>
      <w:r w:rsidR="00E85603" w:rsidRPr="00CA4DA2">
        <w:rPr>
          <w:rFonts w:ascii="Times New Roman" w:hAnsi="Times New Roman" w:cs="Times New Roman"/>
          <w:sz w:val="24"/>
          <w:szCs w:val="24"/>
        </w:rPr>
        <w:t>. За нарушени</w:t>
      </w:r>
      <w:r w:rsidR="00271EA2" w:rsidRPr="00CA4DA2">
        <w:rPr>
          <w:rFonts w:ascii="Times New Roman" w:hAnsi="Times New Roman" w:cs="Times New Roman"/>
          <w:sz w:val="24"/>
          <w:szCs w:val="24"/>
        </w:rPr>
        <w:t>е</w:t>
      </w:r>
      <w:r w:rsidR="00E85603" w:rsidRPr="00CA4DA2">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E85603" w:rsidRPr="00CA4DA2" w:rsidRDefault="005D4EF5" w:rsidP="0027417B">
      <w:pPr>
        <w:widowControl w:val="0"/>
        <w:pBdr>
          <w:top w:val="nil"/>
          <w:left w:val="nil"/>
          <w:bottom w:val="nil"/>
          <w:right w:val="nil"/>
          <w:between w:val="nil"/>
          <w:bar w:val="nil"/>
        </w:pBdr>
        <w:tabs>
          <w:tab w:val="left" w:pos="156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2A31B3" w:rsidRPr="00CA4DA2">
        <w:rPr>
          <w:rFonts w:ascii="Times New Roman" w:hAnsi="Times New Roman" w:cs="Times New Roman"/>
          <w:sz w:val="24"/>
          <w:szCs w:val="24"/>
        </w:rPr>
        <w:t>1</w:t>
      </w:r>
      <w:r w:rsidR="00F63F54" w:rsidRPr="00CA4DA2">
        <w:rPr>
          <w:rFonts w:ascii="Times New Roman" w:hAnsi="Times New Roman" w:cs="Times New Roman"/>
          <w:sz w:val="24"/>
          <w:szCs w:val="24"/>
        </w:rPr>
        <w:t>2</w:t>
      </w:r>
      <w:r w:rsidR="00E85603" w:rsidRPr="00CA4DA2">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E85603" w:rsidRPr="00CA4DA2" w:rsidRDefault="005D4EF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3046DC" w:rsidRPr="00CA4DA2">
        <w:rPr>
          <w:rFonts w:ascii="Times New Roman" w:hAnsi="Times New Roman" w:cs="Times New Roman"/>
          <w:sz w:val="24"/>
          <w:szCs w:val="24"/>
        </w:rPr>
        <w:t>1</w:t>
      </w:r>
      <w:r w:rsidR="00F63F54" w:rsidRPr="00CA4DA2">
        <w:rPr>
          <w:rFonts w:ascii="Times New Roman" w:hAnsi="Times New Roman" w:cs="Times New Roman"/>
          <w:sz w:val="24"/>
          <w:szCs w:val="24"/>
        </w:rPr>
        <w:t>3</w:t>
      </w:r>
      <w:r w:rsidR="00E85603" w:rsidRPr="00CA4DA2">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rsidR="00E85603" w:rsidRPr="00CA4DA2" w:rsidRDefault="005D4EF5"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F63F54" w:rsidRPr="00CA4DA2">
        <w:rPr>
          <w:rFonts w:ascii="Times New Roman" w:hAnsi="Times New Roman" w:cs="Times New Roman"/>
          <w:sz w:val="24"/>
          <w:szCs w:val="24"/>
        </w:rPr>
        <w:t>14</w:t>
      </w:r>
      <w:r w:rsidR="00E85603" w:rsidRPr="00CA4DA2">
        <w:rPr>
          <w:rFonts w:ascii="Times New Roman" w:hAnsi="Times New Roman" w:cs="Times New Roman"/>
          <w:sz w:val="24"/>
          <w:szCs w:val="24"/>
        </w:rPr>
        <w:t xml:space="preserve">.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30 </w:t>
      </w:r>
      <w:r w:rsidR="00D846F6" w:rsidRPr="00CA4DA2">
        <w:rPr>
          <w:rFonts w:ascii="Times New Roman" w:hAnsi="Times New Roman" w:cs="Times New Roman"/>
          <w:sz w:val="24"/>
          <w:szCs w:val="24"/>
        </w:rPr>
        <w:t xml:space="preserve">рабочих </w:t>
      </w:r>
      <w:r w:rsidR="00E85603" w:rsidRPr="00CA4DA2">
        <w:rPr>
          <w:rFonts w:ascii="Times New Roman" w:hAnsi="Times New Roman" w:cs="Times New Roman"/>
          <w:sz w:val="24"/>
          <w:szCs w:val="24"/>
        </w:rPr>
        <w:t>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rsidR="00E85603" w:rsidRPr="00CA4DA2" w:rsidRDefault="005D4EF5"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385637" w:rsidRPr="00CA4DA2">
        <w:rPr>
          <w:rFonts w:ascii="Times New Roman" w:hAnsi="Times New Roman" w:cs="Times New Roman"/>
          <w:sz w:val="24"/>
          <w:szCs w:val="24"/>
        </w:rPr>
        <w:t>.2.</w:t>
      </w:r>
      <w:r w:rsidR="00F63F54" w:rsidRPr="00CA4DA2">
        <w:rPr>
          <w:rFonts w:ascii="Times New Roman" w:hAnsi="Times New Roman" w:cs="Times New Roman"/>
          <w:sz w:val="24"/>
          <w:szCs w:val="24"/>
        </w:rPr>
        <w:t>15</w:t>
      </w:r>
      <w:r w:rsidR="00E85603" w:rsidRPr="00CA4DA2">
        <w:rPr>
          <w:rFonts w:ascii="Times New Roman" w:hAnsi="Times New Roman" w:cs="Times New Roman"/>
          <w:sz w:val="24"/>
          <w:szCs w:val="24"/>
        </w:rPr>
        <w:t xml:space="preserve">. В случае нарушения условия, </w:t>
      </w:r>
      <w:r w:rsidR="00E85603" w:rsidRPr="00B960EC">
        <w:rPr>
          <w:rFonts w:ascii="Times New Roman" w:hAnsi="Times New Roman" w:cs="Times New Roman"/>
          <w:sz w:val="24"/>
          <w:szCs w:val="24"/>
        </w:rPr>
        <w:t xml:space="preserve">указанного в пункте </w:t>
      </w:r>
      <w:r w:rsidR="00B960EC" w:rsidRPr="00B960EC">
        <w:rPr>
          <w:rFonts w:ascii="Times New Roman" w:hAnsi="Times New Roman" w:cs="Times New Roman"/>
          <w:sz w:val="24"/>
          <w:szCs w:val="24"/>
        </w:rPr>
        <w:t>22</w:t>
      </w:r>
      <w:r w:rsidR="00E85603" w:rsidRPr="00B960EC">
        <w:rPr>
          <w:rFonts w:ascii="Times New Roman" w:hAnsi="Times New Roman" w:cs="Times New Roman"/>
          <w:sz w:val="24"/>
          <w:szCs w:val="24"/>
        </w:rPr>
        <w:t>.1, штраф</w:t>
      </w:r>
      <w:r w:rsidR="00E85603" w:rsidRPr="00CA4DA2">
        <w:rPr>
          <w:rFonts w:ascii="Times New Roman" w:hAnsi="Times New Roman" w:cs="Times New Roman"/>
          <w:sz w:val="24"/>
          <w:szCs w:val="24"/>
        </w:rPr>
        <w:t xml:space="preserve"> за каждое нарушение в размере 1% от стоимости заключенного договора.</w:t>
      </w:r>
    </w:p>
    <w:p w:rsidR="00E85603" w:rsidRPr="00CA4DA2" w:rsidRDefault="005D4EF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E85603" w:rsidRPr="00CA4DA2">
        <w:rPr>
          <w:rFonts w:ascii="Times New Roman" w:hAnsi="Times New Roman" w:cs="Times New Roman"/>
          <w:sz w:val="24"/>
          <w:szCs w:val="24"/>
        </w:rPr>
        <w:t>.3.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CA4DA2">
        <w:rPr>
          <w:rFonts w:ascii="Times New Roman" w:hAnsi="Times New Roman" w:cs="Times New Roman"/>
          <w:sz w:val="24"/>
          <w:szCs w:val="24"/>
        </w:rPr>
        <w:t>-</w:t>
      </w:r>
      <w:r w:rsidR="00E85603" w:rsidRPr="00CA4DA2">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или по Договору в целом или уменьшения их размера.</w:t>
      </w:r>
    </w:p>
    <w:p w:rsidR="00E85603" w:rsidRPr="00CA4DA2" w:rsidRDefault="00F63F54"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5D4EF5">
        <w:rPr>
          <w:rFonts w:ascii="Times New Roman" w:hAnsi="Times New Roman" w:cs="Times New Roman"/>
          <w:sz w:val="24"/>
          <w:szCs w:val="24"/>
        </w:rPr>
        <w:t>6</w:t>
      </w:r>
      <w:r w:rsidR="00E85603" w:rsidRPr="00CA4DA2">
        <w:rPr>
          <w:rFonts w:ascii="Times New Roman" w:hAnsi="Times New Roman" w:cs="Times New Roman"/>
          <w:sz w:val="24"/>
          <w:szCs w:val="24"/>
        </w:rPr>
        <w:t>.4. Срок уплаты неустойки за неисполнение обязательств по настоящему Договору - в течение 20 (двадцати) рабочих дней со дня получения претензии.</w:t>
      </w:r>
    </w:p>
    <w:p w:rsidR="00E85603" w:rsidRPr="00CA4DA2" w:rsidRDefault="005D4EF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E85603" w:rsidRPr="00CA4DA2">
        <w:rPr>
          <w:rFonts w:ascii="Times New Roman" w:hAnsi="Times New Roman" w:cs="Times New Roman"/>
          <w:sz w:val="24"/>
          <w:szCs w:val="24"/>
        </w:rPr>
        <w:t xml:space="preserve">.5. Уплата неустойки не освобождает Стороны от исполнения своих обязательств по настоящему Договору.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CA4DA2">
        <w:rPr>
          <w:rFonts w:ascii="Times New Roman" w:hAnsi="Times New Roman" w:cs="Times New Roman"/>
          <w:sz w:val="24"/>
          <w:szCs w:val="24"/>
        </w:rPr>
        <w:t>,</w:t>
      </w:r>
      <w:r w:rsidRPr="00CA4DA2">
        <w:rPr>
          <w:rFonts w:ascii="Times New Roman" w:hAnsi="Times New Roman" w:cs="Times New Roman"/>
          <w:sz w:val="24"/>
          <w:szCs w:val="24"/>
        </w:rPr>
        <w:t xml:space="preserve"> связанных с нарушениями передачи электроэнергии.</w:t>
      </w:r>
    </w:p>
    <w:p w:rsidR="00E85603" w:rsidRPr="00CA4DA2" w:rsidRDefault="00F63F54"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w:t>
      </w:r>
      <w:r w:rsidR="005D4EF5">
        <w:rPr>
          <w:rFonts w:ascii="Times New Roman" w:hAnsi="Times New Roman" w:cs="Times New Roman"/>
          <w:sz w:val="24"/>
          <w:szCs w:val="24"/>
        </w:rPr>
        <w:t>6</w:t>
      </w:r>
      <w:r w:rsidR="00E85603" w:rsidRPr="00CA4DA2">
        <w:rPr>
          <w:rFonts w:ascii="Times New Roman" w:hAnsi="Times New Roman" w:cs="Times New Roman"/>
          <w:sz w:val="24"/>
          <w:szCs w:val="24"/>
        </w:rPr>
        <w:t xml:space="preserve">.6. Подрядчик обязан возместить Заказчику убытки, причиненные </w:t>
      </w:r>
      <w:r w:rsidR="00886AB9" w:rsidRPr="00CA4DA2">
        <w:rPr>
          <w:rFonts w:ascii="Times New Roman" w:hAnsi="Times New Roman" w:cs="Times New Roman"/>
          <w:sz w:val="24"/>
          <w:szCs w:val="24"/>
        </w:rPr>
        <w:t xml:space="preserve">в результате </w:t>
      </w:r>
      <w:r w:rsidR="00426E50" w:rsidRPr="00CA4DA2">
        <w:rPr>
          <w:rFonts w:ascii="Times New Roman" w:hAnsi="Times New Roman" w:cs="Times New Roman"/>
          <w:sz w:val="24"/>
          <w:szCs w:val="24"/>
        </w:rPr>
        <w:t>не сохранности</w:t>
      </w:r>
      <w:r w:rsidR="00E85603" w:rsidRPr="00CA4DA2">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E85603" w:rsidRPr="00CA4DA2" w:rsidRDefault="005D4EF5" w:rsidP="0027417B">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E85603" w:rsidRPr="00CA4DA2">
        <w:rPr>
          <w:rFonts w:ascii="Times New Roman" w:hAnsi="Times New Roman" w:cs="Times New Roman"/>
          <w:sz w:val="24"/>
          <w:szCs w:val="24"/>
        </w:rPr>
        <w:t xml:space="preserve">.7. 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F63F54" w:rsidRPr="00CA4DA2">
        <w:rPr>
          <w:rFonts w:ascii="Times New Roman" w:hAnsi="Times New Roman" w:cs="Times New Roman"/>
          <w:sz w:val="24"/>
          <w:szCs w:val="24"/>
        </w:rPr>
        <w:t>6</w:t>
      </w:r>
      <w:r w:rsidR="00E85603" w:rsidRPr="00CA4DA2">
        <w:rPr>
          <w:rFonts w:ascii="Times New Roman" w:hAnsi="Times New Roman" w:cs="Times New Roman"/>
          <w:sz w:val="24"/>
          <w:szCs w:val="24"/>
        </w:rPr>
        <w:t>.</w:t>
      </w:r>
      <w:r w:rsidR="00F63F54" w:rsidRPr="00CA4DA2">
        <w:rPr>
          <w:rFonts w:ascii="Times New Roman" w:hAnsi="Times New Roman" w:cs="Times New Roman"/>
          <w:sz w:val="24"/>
          <w:szCs w:val="24"/>
        </w:rPr>
        <w:t>28</w:t>
      </w:r>
      <w:r w:rsidR="00E85603" w:rsidRPr="00CA4DA2">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5603" w:rsidRPr="00CA4DA2" w:rsidRDefault="005D4EF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16</w:t>
      </w:r>
      <w:r w:rsidR="00E85603" w:rsidRPr="00CA4DA2">
        <w:rPr>
          <w:rFonts w:ascii="Times New Roman" w:hAnsi="Times New Roman" w:cs="Times New Roman"/>
          <w:sz w:val="24"/>
          <w:szCs w:val="24"/>
        </w:rPr>
        <w:t xml:space="preserve">.8.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w:t>
      </w:r>
      <w:r w:rsidR="00E85603" w:rsidRPr="00CA4DA2">
        <w:rPr>
          <w:rFonts w:ascii="Times New Roman" w:hAnsi="Times New Roman" w:cs="Times New Roman"/>
          <w:sz w:val="24"/>
          <w:szCs w:val="24"/>
        </w:rPr>
        <w:lastRenderedPageBreak/>
        <w:t>ненадлежащего исполнения Подрядчиком требований технических регламентов, строительных норм и правил, документов, предусмотренных в п</w:t>
      </w:r>
      <w:r w:rsidR="001E7782" w:rsidRPr="00CA4DA2">
        <w:rPr>
          <w:rFonts w:ascii="Times New Roman" w:hAnsi="Times New Roman" w:cs="Times New Roman"/>
          <w:sz w:val="24"/>
          <w:szCs w:val="24"/>
        </w:rPr>
        <w:t>.6.9</w:t>
      </w:r>
      <w:r w:rsidR="00E85603" w:rsidRPr="00CA4DA2">
        <w:rPr>
          <w:rFonts w:ascii="Times New Roman" w:hAnsi="Times New Roman" w:cs="Times New Roman"/>
          <w:sz w:val="24"/>
          <w:szCs w:val="24"/>
        </w:rPr>
        <w:t xml:space="preserve">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p>
    <w:p w:rsidR="00E85603" w:rsidRPr="00CA4DA2" w:rsidRDefault="005D4EF5" w:rsidP="0027417B">
      <w:pPr>
        <w:widowControl w:val="0"/>
        <w:shd w:val="clear" w:color="auto" w:fill="FFFFFF"/>
        <w:tabs>
          <w:tab w:val="left" w:pos="284"/>
          <w:tab w:val="left" w:pos="426"/>
        </w:tabs>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Статья 17</w:t>
      </w:r>
      <w:r w:rsidR="00E85603" w:rsidRPr="00CA4DA2">
        <w:rPr>
          <w:rFonts w:ascii="Times New Roman" w:hAnsi="Times New Roman" w:cs="Times New Roman"/>
          <w:b/>
          <w:bCs/>
          <w:sz w:val="24"/>
          <w:szCs w:val="24"/>
        </w:rPr>
        <w:t>. Разрешение споров</w:t>
      </w:r>
    </w:p>
    <w:p w:rsidR="00D672BC" w:rsidRPr="00EE0D6E" w:rsidRDefault="005D4EF5" w:rsidP="00D672BC">
      <w:pPr>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17</w:t>
      </w:r>
      <w:r w:rsidR="00E85603" w:rsidRPr="00CA4DA2">
        <w:rPr>
          <w:rFonts w:ascii="Times New Roman" w:hAnsi="Times New Roman" w:cs="Times New Roman"/>
          <w:sz w:val="24"/>
          <w:szCs w:val="24"/>
        </w:rPr>
        <w:t xml:space="preserve">.1. </w:t>
      </w:r>
      <w:r w:rsidR="00D672BC" w:rsidRPr="00EE0D6E">
        <w:rPr>
          <w:rFonts w:ascii="Times New Roman" w:eastAsia="Calibri" w:hAnsi="Times New Roman" w:cs="Times New Roman"/>
          <w:color w:val="282828"/>
          <w:sz w:val="24"/>
          <w:szCs w:val="24"/>
        </w:rPr>
        <w:t>Все споры, разногласия</w:t>
      </w:r>
      <w:r w:rsidR="00D672BC" w:rsidRPr="00EE0D6E">
        <w:rPr>
          <w:rFonts w:ascii="Times New Roman" w:eastAsia="Times New Roman" w:hAnsi="Times New Roman" w:cs="Times New Roman"/>
          <w:color w:val="282828"/>
          <w:sz w:val="24"/>
          <w:szCs w:val="24"/>
          <w:lang w:eastAsia="ru-RU"/>
        </w:rPr>
        <w:t>, претензии</w:t>
      </w:r>
      <w:r w:rsidR="00D672BC" w:rsidRPr="00EE0D6E">
        <w:rPr>
          <w:rFonts w:ascii="Times New Roman" w:eastAsia="Calibri" w:hAnsi="Times New Roman" w:cs="Times New Roman"/>
          <w:color w:val="282828"/>
          <w:sz w:val="24"/>
          <w:szCs w:val="24"/>
        </w:rPr>
        <w:t xml:space="preserve"> и требования, возникающие из настоящего Договора или </w:t>
      </w:r>
      <w:proofErr w:type="gramStart"/>
      <w:r w:rsidR="00D672BC" w:rsidRPr="00EE0D6E">
        <w:rPr>
          <w:rFonts w:ascii="Times New Roman" w:eastAsia="Times New Roman" w:hAnsi="Times New Roman" w:cs="Times New Roman"/>
          <w:color w:val="282828"/>
          <w:sz w:val="24"/>
          <w:szCs w:val="24"/>
          <w:lang w:eastAsia="ru-RU"/>
        </w:rPr>
        <w:t>прямо</w:t>
      </w:r>
      <w:proofErr w:type="gramEnd"/>
      <w:r w:rsidR="00D672BC" w:rsidRPr="00EE0D6E">
        <w:rPr>
          <w:rFonts w:ascii="Times New Roman" w:eastAsia="Times New Roman" w:hAnsi="Times New Roman" w:cs="Times New Roman"/>
          <w:color w:val="282828"/>
          <w:sz w:val="24"/>
          <w:szCs w:val="24"/>
          <w:lang w:eastAsia="ru-RU"/>
        </w:rPr>
        <w:t xml:space="preserve"> или косвенно связанные с </w:t>
      </w:r>
      <w:r w:rsidR="00D672BC" w:rsidRPr="00EE0D6E">
        <w:rPr>
          <w:rFonts w:ascii="Times New Roman" w:eastAsia="Calibri" w:hAnsi="Times New Roman" w:cs="Times New Roman"/>
          <w:color w:val="282828"/>
          <w:sz w:val="24"/>
          <w:szCs w:val="24"/>
        </w:rPr>
        <w:t xml:space="preserve">ним, в том числе </w:t>
      </w:r>
      <w:r w:rsidR="00D672BC" w:rsidRPr="00EE0D6E">
        <w:rPr>
          <w:rFonts w:ascii="Times New Roman" w:eastAsia="Times New Roman" w:hAnsi="Times New Roman" w:cs="Times New Roman"/>
          <w:color w:val="282828"/>
          <w:sz w:val="24"/>
          <w:szCs w:val="24"/>
          <w:lang w:eastAsia="ru-RU"/>
        </w:rPr>
        <w:t>касающиеся</w:t>
      </w:r>
      <w:r w:rsidR="00D672BC" w:rsidRPr="00EE0D6E">
        <w:rPr>
          <w:rFonts w:ascii="Times New Roman" w:eastAsia="Calibri" w:hAnsi="Times New Roman" w:cs="Times New Roman"/>
          <w:color w:val="282828"/>
          <w:sz w:val="24"/>
          <w:szCs w:val="24"/>
        </w:rPr>
        <w:t xml:space="preserve"> его </w:t>
      </w:r>
      <w:r w:rsidR="00D672BC" w:rsidRPr="00EE0D6E">
        <w:rPr>
          <w:rFonts w:ascii="Times New Roman" w:eastAsia="Calibri" w:hAnsi="Times New Roman" w:cs="Times New Roman"/>
          <w:sz w:val="24"/>
          <w:szCs w:val="24"/>
        </w:rPr>
        <w:t>заключения, существования, толкования, действия, изменения, исполнения, нарушения, расторжения, прекращения</w:t>
      </w:r>
      <w:r w:rsidR="00D672BC" w:rsidRPr="00EE0D6E">
        <w:rPr>
          <w:rFonts w:ascii="Times New Roman" w:eastAsia="Times New Roman" w:hAnsi="Times New Roman" w:cs="Times New Roman"/>
          <w:color w:val="282828"/>
          <w:sz w:val="24"/>
          <w:szCs w:val="24"/>
          <w:lang w:eastAsia="ru-RU"/>
        </w:rPr>
        <w:t xml:space="preserve"> </w:t>
      </w:r>
      <w:r w:rsidR="00D672BC" w:rsidRPr="00EE0D6E">
        <w:rPr>
          <w:rFonts w:ascii="Times New Roman" w:eastAsia="Calibri" w:hAnsi="Times New Roman" w:cs="Times New Roman"/>
          <w:color w:val="282828"/>
          <w:sz w:val="24"/>
          <w:szCs w:val="24"/>
        </w:rPr>
        <w:t xml:space="preserve">и </w:t>
      </w:r>
      <w:r w:rsidR="00D672BC" w:rsidRPr="00EE0D6E">
        <w:rPr>
          <w:rFonts w:ascii="Times New Roman" w:eastAsia="Times New Roman" w:hAnsi="Times New Roman" w:cs="Times New Roman"/>
          <w:color w:val="282828"/>
          <w:sz w:val="24"/>
          <w:szCs w:val="24"/>
          <w:lang w:eastAsia="ru-RU"/>
        </w:rPr>
        <w:t>действительности</w:t>
      </w:r>
      <w:r w:rsidR="00D672BC" w:rsidRPr="00EE0D6E">
        <w:rPr>
          <w:rFonts w:ascii="Times New Roman" w:eastAsia="Calibri" w:hAnsi="Times New Roman" w:cs="Times New Roman"/>
          <w:color w:val="282828"/>
          <w:sz w:val="24"/>
          <w:szCs w:val="24"/>
        </w:rPr>
        <w:t xml:space="preserve">, подлежат разрешению </w:t>
      </w:r>
      <w:r w:rsidR="00D672BC" w:rsidRPr="00EE0D6E">
        <w:rPr>
          <w:rFonts w:ascii="Times New Roman" w:eastAsia="Calibri" w:hAnsi="Times New Roman" w:cs="Times New Roman"/>
          <w:sz w:val="24"/>
          <w:szCs w:val="24"/>
        </w:rPr>
        <w:t xml:space="preserve">путем переговоров. </w:t>
      </w:r>
    </w:p>
    <w:p w:rsidR="00D672BC" w:rsidRPr="00EE0D6E" w:rsidRDefault="00D672BC" w:rsidP="00D672B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EE0D6E">
        <w:rPr>
          <w:rFonts w:ascii="Times New Roman" w:eastAsia="Calibri" w:hAnsi="Times New Roman" w:cs="Times New Roman"/>
          <w:sz w:val="24"/>
          <w:szCs w:val="24"/>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EE0D6E">
        <w:rPr>
          <w:rFonts w:ascii="Times New Roman" w:eastAsia="Times New Roman" w:hAnsi="Times New Roman" w:cs="Times New Roman"/>
          <w:sz w:val="24"/>
          <w:szCs w:val="24"/>
        </w:rPr>
        <w:t xml:space="preserve">рассмотрения и урегулирования споров и конфликтов интересов в группе компаний «Россети», </w:t>
      </w:r>
      <w:r w:rsidRPr="00EE0D6E">
        <w:rPr>
          <w:rFonts w:ascii="Times New Roman" w:eastAsia="Calibri" w:hAnsi="Times New Roman" w:cs="Times New Roman"/>
          <w:sz w:val="24"/>
          <w:szCs w:val="24"/>
        </w:rPr>
        <w:t>утвержденным решением Совета директоров _____________ (протокол от ________________ № ___________________).</w:t>
      </w:r>
    </w:p>
    <w:p w:rsidR="00D672BC" w:rsidRPr="00EE0D6E" w:rsidRDefault="00D672BC" w:rsidP="00D672BC">
      <w:pPr>
        <w:shd w:val="clear" w:color="auto" w:fill="FFFFFF"/>
        <w:spacing w:after="0" w:line="240" w:lineRule="auto"/>
        <w:ind w:firstLine="709"/>
        <w:jc w:val="both"/>
        <w:rPr>
          <w:rFonts w:ascii="Times New Roman" w:eastAsia="Calibri" w:hAnsi="Times New Roman" w:cs="Times New Roman"/>
          <w:color w:val="282828"/>
          <w:sz w:val="24"/>
          <w:szCs w:val="24"/>
        </w:rPr>
      </w:pPr>
      <w:r>
        <w:rPr>
          <w:rFonts w:ascii="Times New Roman" w:eastAsia="Calibri" w:hAnsi="Times New Roman" w:cs="Times New Roman"/>
          <w:spacing w:val="-4"/>
          <w:sz w:val="24"/>
          <w:szCs w:val="24"/>
        </w:rPr>
        <w:t>17</w:t>
      </w:r>
      <w:r w:rsidRPr="00EE0D6E">
        <w:rPr>
          <w:rFonts w:ascii="Times New Roman" w:eastAsia="Calibri" w:hAnsi="Times New Roman" w:cs="Times New Roman"/>
          <w:spacing w:val="-4"/>
          <w:sz w:val="24"/>
          <w:szCs w:val="24"/>
        </w:rPr>
        <w:t>.3.</w:t>
      </w:r>
      <w:r w:rsidRPr="00EE0D6E">
        <w:rPr>
          <w:rFonts w:ascii="Times New Roman" w:eastAsia="Calibri" w:hAnsi="Times New Roman" w:cs="Times New Roman"/>
          <w:spacing w:val="-4"/>
          <w:sz w:val="24"/>
          <w:szCs w:val="24"/>
          <w:lang w:val="en-US"/>
        </w:rPr>
        <w:t> </w:t>
      </w:r>
      <w:r w:rsidRPr="00EE0D6E">
        <w:rPr>
          <w:rFonts w:ascii="Times New Roman" w:eastAsia="Calibri" w:hAnsi="Times New Roman" w:cs="Times New Roman"/>
          <w:spacing w:val="-4"/>
          <w:sz w:val="24"/>
          <w:szCs w:val="24"/>
        </w:rPr>
        <w:t xml:space="preserve">При </w:t>
      </w:r>
      <w:proofErr w:type="spellStart"/>
      <w:r w:rsidRPr="00EE0D6E">
        <w:rPr>
          <w:rFonts w:ascii="Times New Roman" w:eastAsia="Calibri" w:hAnsi="Times New Roman" w:cs="Times New Roman"/>
          <w:spacing w:val="-4"/>
          <w:sz w:val="24"/>
          <w:szCs w:val="24"/>
        </w:rPr>
        <w:t>недостижении</w:t>
      </w:r>
      <w:proofErr w:type="spellEnd"/>
      <w:r w:rsidRPr="00EE0D6E">
        <w:rPr>
          <w:rFonts w:ascii="Times New Roman" w:eastAsia="Calibri" w:hAnsi="Times New Roman" w:cs="Times New Roman"/>
          <w:spacing w:val="-4"/>
          <w:sz w:val="24"/>
          <w:szCs w:val="24"/>
        </w:rPr>
        <w:t xml:space="preserve"> Сторонами соглашения об урегулировании спора путем медиации, он подлежит разрешению</w:t>
      </w:r>
      <w:r w:rsidRPr="00EE0D6E">
        <w:rPr>
          <w:rFonts w:ascii="Times New Roman" w:eastAsia="Calibri" w:hAnsi="Times New Roman" w:cs="Times New Roman"/>
          <w:sz w:val="24"/>
          <w:szCs w:val="24"/>
        </w:rPr>
        <w:t xml:space="preserve"> </w:t>
      </w:r>
      <w:r w:rsidRPr="00EE0D6E">
        <w:rPr>
          <w:rFonts w:ascii="Times New Roman" w:eastAsia="Calibri" w:hAnsi="Times New Roman" w:cs="Times New Roman"/>
          <w:color w:val="282828"/>
          <w:sz w:val="24"/>
          <w:szCs w:val="24"/>
        </w:rPr>
        <w:t>в порядке арбитража (третейского разбирательства</w:t>
      </w:r>
      <w:r w:rsidRPr="00EE0D6E">
        <w:rPr>
          <w:rFonts w:ascii="Times New Roman" w:eastAsia="Times New Roman" w:hAnsi="Times New Roman" w:cs="Times New Roman"/>
          <w:color w:val="282828"/>
          <w:sz w:val="24"/>
          <w:szCs w:val="24"/>
          <w:lang w:eastAsia="ru-RU"/>
        </w:rPr>
        <w:t>) в Арбитражном центре</w:t>
      </w:r>
      <w:r w:rsidRPr="00EE0D6E">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0D6E">
        <w:rPr>
          <w:rFonts w:ascii="Times New Roman" w:eastAsia="Times New Roman" w:hAnsi="Times New Roman" w:cs="Times New Roman"/>
          <w:color w:val="282828"/>
          <w:sz w:val="24"/>
          <w:szCs w:val="24"/>
          <w:lang w:eastAsia="ru-RU"/>
        </w:rPr>
        <w:t>начала арбитража</w:t>
      </w:r>
      <w:r w:rsidRPr="00EE0D6E">
        <w:rPr>
          <w:rFonts w:ascii="Times New Roman" w:eastAsia="Calibri" w:hAnsi="Times New Roman" w:cs="Times New Roman"/>
          <w:color w:val="282828"/>
          <w:sz w:val="24"/>
          <w:szCs w:val="24"/>
        </w:rPr>
        <w:t>.</w:t>
      </w:r>
    </w:p>
    <w:p w:rsidR="00D672BC" w:rsidRPr="00EE0D6E" w:rsidRDefault="00D672BC" w:rsidP="00D672BC">
      <w:pPr>
        <w:shd w:val="clear" w:color="auto" w:fill="FFFFFF"/>
        <w:spacing w:after="0" w:line="240" w:lineRule="auto"/>
        <w:ind w:firstLine="709"/>
        <w:jc w:val="both"/>
        <w:rPr>
          <w:rFonts w:ascii="Times New Roman" w:eastAsia="Calibri" w:hAnsi="Times New Roman" w:cs="Times New Roman"/>
          <w:color w:val="282828"/>
          <w:sz w:val="24"/>
          <w:szCs w:val="24"/>
        </w:rPr>
      </w:pPr>
      <w:r w:rsidRPr="00EE0D6E">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D672BC" w:rsidRPr="00EE0D6E" w:rsidRDefault="00D672BC" w:rsidP="00D672BC">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Заказчик: 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rsidR="00D672BC" w:rsidRPr="00EE0D6E" w:rsidRDefault="00D672BC" w:rsidP="00D672BC">
      <w:pPr>
        <w:shd w:val="clear" w:color="auto" w:fill="FFFFFF"/>
        <w:spacing w:after="0" w:line="240" w:lineRule="auto"/>
        <w:ind w:firstLine="703"/>
        <w:jc w:val="both"/>
        <w:rPr>
          <w:rFonts w:ascii="Times New Roman" w:eastAsia="Calibri" w:hAnsi="Times New Roman" w:cs="Times New Roman"/>
          <w:color w:val="282828"/>
          <w:sz w:val="24"/>
          <w:szCs w:val="24"/>
        </w:rPr>
      </w:pPr>
      <w:r w:rsidRPr="00EE0D6E">
        <w:rPr>
          <w:rFonts w:ascii="Times New Roman" w:eastAsia="Times New Roman" w:hAnsi="Times New Roman" w:cs="Times New Roman"/>
          <w:iCs/>
          <w:color w:val="282828"/>
          <w:sz w:val="24"/>
          <w:szCs w:val="24"/>
          <w:lang w:eastAsia="ru-RU"/>
        </w:rPr>
        <w:t>Подрядчик: _____________________________ [</w:t>
      </w:r>
      <w:r w:rsidRPr="00EE0D6E">
        <w:rPr>
          <w:rFonts w:ascii="Times New Roman" w:eastAsia="Calibri" w:hAnsi="Times New Roman" w:cs="Times New Roman"/>
          <w:color w:val="282828"/>
          <w:sz w:val="24"/>
          <w:szCs w:val="24"/>
        </w:rPr>
        <w:t>адрес электронной почты</w:t>
      </w:r>
      <w:r w:rsidRPr="00EE0D6E">
        <w:rPr>
          <w:rFonts w:ascii="Times New Roman" w:eastAsia="Times New Roman" w:hAnsi="Times New Roman" w:cs="Times New Roman"/>
          <w:iCs/>
          <w:color w:val="282828"/>
          <w:sz w:val="24"/>
          <w:szCs w:val="24"/>
          <w:lang w:eastAsia="ru-RU"/>
        </w:rPr>
        <w:t>].</w:t>
      </w:r>
    </w:p>
    <w:p w:rsidR="00D672BC" w:rsidRPr="00EE0D6E" w:rsidRDefault="00D672BC" w:rsidP="00D672BC">
      <w:pPr>
        <w:shd w:val="clear" w:color="auto" w:fill="FFFFFF"/>
        <w:spacing w:after="0" w:line="240" w:lineRule="auto"/>
        <w:ind w:firstLine="709"/>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D672BC" w:rsidRPr="00EE0D6E" w:rsidRDefault="00D672BC" w:rsidP="00D672BC">
      <w:pPr>
        <w:spacing w:after="0" w:line="240" w:lineRule="auto"/>
        <w:ind w:firstLine="709"/>
        <w:jc w:val="both"/>
        <w:rPr>
          <w:rFonts w:ascii="Times New Roman" w:eastAsia="Times New Roman" w:hAnsi="Times New Roman" w:cs="Times New Roman"/>
          <w:color w:val="282828"/>
          <w:sz w:val="24"/>
          <w:szCs w:val="24"/>
          <w:lang w:eastAsia="ru-RU"/>
        </w:rPr>
      </w:pPr>
      <w:r w:rsidRPr="00EE0D6E">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85603" w:rsidRPr="00CA4DA2" w:rsidRDefault="00A929D4" w:rsidP="00D672BC">
      <w:pPr>
        <w:widowControl w:val="0"/>
        <w:shd w:val="clear" w:color="auto" w:fill="FFFFFF"/>
        <w:tabs>
          <w:tab w:val="left" w:pos="900"/>
          <w:tab w:val="left" w:pos="108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E85603" w:rsidRPr="00CA4DA2" w:rsidRDefault="00E85603" w:rsidP="0027417B">
      <w:pPr>
        <w:widowControl w:val="0"/>
        <w:tabs>
          <w:tab w:val="left" w:pos="709"/>
        </w:tabs>
        <w:spacing w:after="0" w:line="240" w:lineRule="auto"/>
        <w:ind w:firstLine="709"/>
        <w:contextualSpacing/>
        <w:jc w:val="both"/>
        <w:rPr>
          <w:rFonts w:ascii="Times New Roman" w:hAnsi="Times New Roman" w:cs="Times New Roman"/>
          <w:b/>
          <w:bCs/>
          <w:sz w:val="24"/>
          <w:szCs w:val="24"/>
        </w:rPr>
      </w:pP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 xml:space="preserve">РАЗДЕЛ </w:t>
      </w:r>
      <w:r w:rsidRPr="00CA4DA2">
        <w:rPr>
          <w:rFonts w:ascii="Times New Roman" w:hAnsi="Times New Roman" w:cs="Times New Roman"/>
          <w:b/>
          <w:bCs/>
          <w:sz w:val="24"/>
          <w:szCs w:val="24"/>
          <w:lang w:val="en-US"/>
        </w:rPr>
        <w:t>VI</w:t>
      </w:r>
      <w:r w:rsidRPr="00CA4DA2">
        <w:rPr>
          <w:rFonts w:ascii="Times New Roman" w:hAnsi="Times New Roman" w:cs="Times New Roman"/>
          <w:b/>
          <w:bCs/>
          <w:sz w:val="24"/>
          <w:szCs w:val="24"/>
        </w:rPr>
        <w:t>. ОСОБЫЕ УСЛОВИЯ</w:t>
      </w:r>
    </w:p>
    <w:p w:rsidR="00E85603" w:rsidRPr="00CA4DA2" w:rsidRDefault="00F63F54"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sidRPr="00CA4DA2">
        <w:rPr>
          <w:rFonts w:ascii="Times New Roman" w:hAnsi="Times New Roman" w:cs="Times New Roman"/>
          <w:b/>
          <w:bCs/>
          <w:sz w:val="24"/>
          <w:szCs w:val="24"/>
        </w:rPr>
        <w:t xml:space="preserve">Статья </w:t>
      </w:r>
      <w:r w:rsidR="005D4EF5">
        <w:rPr>
          <w:rFonts w:ascii="Times New Roman" w:hAnsi="Times New Roman" w:cs="Times New Roman"/>
          <w:b/>
          <w:bCs/>
          <w:sz w:val="24"/>
          <w:szCs w:val="24"/>
        </w:rPr>
        <w:t>18</w:t>
      </w:r>
      <w:r w:rsidR="00E85603" w:rsidRPr="00CA4DA2">
        <w:rPr>
          <w:rFonts w:ascii="Times New Roman" w:hAnsi="Times New Roman" w:cs="Times New Roman"/>
          <w:b/>
          <w:bCs/>
          <w:sz w:val="24"/>
          <w:szCs w:val="24"/>
        </w:rPr>
        <w:t>. Изменение, прекращение и расторжение Договора</w:t>
      </w:r>
    </w:p>
    <w:p w:rsidR="00E85603" w:rsidRPr="00CA4DA2" w:rsidRDefault="005D4EF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 xml:space="preserve">.1.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случае изменения р</w:t>
      </w:r>
      <w:r w:rsidR="005D4EF5">
        <w:rPr>
          <w:rFonts w:ascii="Times New Roman" w:hAnsi="Times New Roman" w:cs="Times New Roman"/>
          <w:sz w:val="24"/>
          <w:szCs w:val="24"/>
        </w:rPr>
        <w:t xml:space="preserve">еквизитов, указанных в статье </w:t>
      </w:r>
      <w:r w:rsidR="005D4EF5" w:rsidRPr="004868C2">
        <w:rPr>
          <w:rFonts w:ascii="Times New Roman" w:hAnsi="Times New Roman" w:cs="Times New Roman"/>
          <w:sz w:val="24"/>
          <w:szCs w:val="24"/>
        </w:rPr>
        <w:t>24</w:t>
      </w:r>
      <w:r w:rsidRPr="00CA4DA2">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rsidR="00E85603" w:rsidRPr="00CA4DA2" w:rsidRDefault="005D4EF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E85603" w:rsidRPr="00CA4DA2" w:rsidRDefault="005D4EF5"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 xml:space="preserve">.3. Подрядчик, прежде чем продолжить выполнение работ, на которые влияют указанные в п. </w:t>
      </w:r>
      <w:r w:rsidR="00A268AD">
        <w:rPr>
          <w:rFonts w:ascii="Times New Roman" w:hAnsi="Times New Roman" w:cs="Times New Roman"/>
          <w:sz w:val="24"/>
          <w:szCs w:val="24"/>
        </w:rPr>
        <w:t>18</w:t>
      </w:r>
      <w:r w:rsidR="00E85603" w:rsidRPr="00CA4DA2">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течение 10 (десяти) дней со дня запроса Подрядчика о внесении изменений или иного </w:t>
      </w:r>
      <w:r w:rsidRPr="00CA4DA2">
        <w:rPr>
          <w:rFonts w:ascii="Times New Roman" w:hAnsi="Times New Roman" w:cs="Times New Roman"/>
          <w:sz w:val="24"/>
          <w:szCs w:val="24"/>
        </w:rPr>
        <w:lastRenderedPageBreak/>
        <w:t>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E85603" w:rsidRPr="00CA4DA2" w:rsidRDefault="00E85603"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rsidR="00E85603" w:rsidRPr="00CA4DA2" w:rsidRDefault="00A268AD"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922476" w:rsidRPr="00CA4DA2" w:rsidRDefault="00A268AD"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CA4DA2">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rsidR="00E85603" w:rsidRPr="00CA4DA2" w:rsidRDefault="00A268AD"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 xml:space="preserve">.6.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CA4DA2">
        <w:rPr>
          <w:rFonts w:ascii="Times New Roman" w:hAnsi="Times New Roman" w:cs="Times New Roman"/>
          <w:sz w:val="24"/>
          <w:szCs w:val="24"/>
        </w:rPr>
        <w:t>даты</w:t>
      </w:r>
      <w:r w:rsidR="00E85603" w:rsidRPr="00CA4DA2">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rsidR="00E85603" w:rsidRPr="00CA4DA2" w:rsidRDefault="00E85603" w:rsidP="0027417B">
      <w:pPr>
        <w:widowControl w:val="0"/>
        <w:shd w:val="clear" w:color="auto" w:fill="FFFFFF"/>
        <w:tabs>
          <w:tab w:val="left" w:pos="709"/>
          <w:tab w:val="left" w:pos="162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E85603" w:rsidRPr="00CA4DA2" w:rsidRDefault="00A268AD"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xml:space="preserve">-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w:t>
      </w:r>
      <w:r w:rsidRPr="00CA4DA2">
        <w:rPr>
          <w:rFonts w:ascii="Times New Roman" w:hAnsi="Times New Roman" w:cs="Times New Roman"/>
          <w:spacing w:val="-2"/>
          <w:sz w:val="24"/>
          <w:szCs w:val="24"/>
        </w:rPr>
        <w:lastRenderedPageBreak/>
        <w:t>(пятнадцать) дней;</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строительства, реконструкции объек</w:t>
      </w:r>
      <w:r w:rsidR="00660EBA" w:rsidRPr="00CA4DA2">
        <w:rPr>
          <w:rFonts w:ascii="Times New Roman" w:hAnsi="Times New Roman" w:cs="Times New Roman"/>
          <w:spacing w:val="-2"/>
          <w:sz w:val="24"/>
          <w:szCs w:val="24"/>
        </w:rPr>
        <w:t>тов капитального строительства</w:t>
      </w:r>
      <w:r w:rsidRPr="00CA4DA2">
        <w:rPr>
          <w:rFonts w:ascii="Times New Roman" w:hAnsi="Times New Roman" w:cs="Times New Roman"/>
          <w:spacing w:val="-2"/>
          <w:sz w:val="24"/>
          <w:szCs w:val="24"/>
        </w:rPr>
        <w:t>,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не</w:t>
      </w:r>
      <w:r w:rsidR="00426E50">
        <w:rPr>
          <w:rFonts w:ascii="Times New Roman" w:hAnsi="Times New Roman" w:cs="Times New Roman"/>
          <w:spacing w:val="-2"/>
          <w:sz w:val="24"/>
          <w:szCs w:val="24"/>
        </w:rPr>
        <w:t xml:space="preserve"> </w:t>
      </w:r>
      <w:r w:rsidRPr="00CA4DA2">
        <w:rPr>
          <w:rFonts w:ascii="Times New Roman" w:hAnsi="Times New Roman" w:cs="Times New Roman"/>
          <w:spacing w:val="-2"/>
          <w:sz w:val="24"/>
          <w:szCs w:val="24"/>
        </w:rPr>
        <w:t xml:space="preserve">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w:t>
      </w:r>
      <w:r w:rsidR="00CD7BD7">
        <w:rPr>
          <w:rFonts w:ascii="Times New Roman" w:hAnsi="Times New Roman" w:cs="Times New Roman"/>
          <w:spacing w:val="-2"/>
          <w:sz w:val="24"/>
          <w:szCs w:val="24"/>
        </w:rPr>
        <w:t>пункте 6.9</w:t>
      </w:r>
      <w:r w:rsidRPr="00CA4DA2">
        <w:rPr>
          <w:rFonts w:ascii="Times New Roman" w:hAnsi="Times New Roman" w:cs="Times New Roman"/>
          <w:spacing w:val="-2"/>
          <w:sz w:val="24"/>
          <w:szCs w:val="24"/>
        </w:rPr>
        <w:t xml:space="preserve"> Договора.</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w:t>
      </w:r>
      <w:r w:rsidR="001E7782" w:rsidRPr="00CA4DA2">
        <w:rPr>
          <w:rFonts w:ascii="Times New Roman" w:hAnsi="Times New Roman" w:cs="Times New Roman"/>
          <w:spacing w:val="-2"/>
          <w:sz w:val="24"/>
          <w:szCs w:val="24"/>
        </w:rPr>
        <w:t xml:space="preserve">Субподрядчика, указанной в </w:t>
      </w:r>
      <w:proofErr w:type="spellStart"/>
      <w:r w:rsidR="001E7782" w:rsidRPr="00CA4DA2">
        <w:rPr>
          <w:rFonts w:ascii="Times New Roman" w:hAnsi="Times New Roman" w:cs="Times New Roman"/>
          <w:spacing w:val="-2"/>
          <w:sz w:val="24"/>
          <w:szCs w:val="24"/>
        </w:rPr>
        <w:t>пп</w:t>
      </w:r>
      <w:proofErr w:type="spellEnd"/>
      <w:r w:rsidR="001E7782" w:rsidRPr="00CA4DA2">
        <w:rPr>
          <w:rFonts w:ascii="Times New Roman" w:hAnsi="Times New Roman" w:cs="Times New Roman"/>
          <w:spacing w:val="-2"/>
          <w:sz w:val="24"/>
          <w:szCs w:val="24"/>
        </w:rPr>
        <w:t xml:space="preserve">. </w:t>
      </w:r>
      <w:r w:rsidR="001E7782" w:rsidRPr="003A4322">
        <w:rPr>
          <w:rFonts w:ascii="Times New Roman" w:hAnsi="Times New Roman" w:cs="Times New Roman"/>
          <w:spacing w:val="-2"/>
          <w:sz w:val="24"/>
          <w:szCs w:val="24"/>
        </w:rPr>
        <w:t>6.15.1, 6.15</w:t>
      </w:r>
      <w:r w:rsidRPr="003A4322">
        <w:rPr>
          <w:rFonts w:ascii="Times New Roman" w:hAnsi="Times New Roman" w:cs="Times New Roman"/>
          <w:spacing w:val="-2"/>
          <w:sz w:val="24"/>
          <w:szCs w:val="24"/>
        </w:rPr>
        <w:t>.4</w:t>
      </w:r>
      <w:r w:rsidRPr="00CA4DA2">
        <w:rPr>
          <w:rFonts w:ascii="Times New Roman" w:hAnsi="Times New Roman" w:cs="Times New Roman"/>
          <w:spacing w:val="-2"/>
          <w:sz w:val="24"/>
          <w:szCs w:val="24"/>
        </w:rPr>
        <w:t xml:space="preserve"> настоящего Договора, по форме Приложения </w:t>
      </w:r>
      <w:r w:rsidR="00E571A3" w:rsidRPr="00CA4DA2">
        <w:rPr>
          <w:rFonts w:ascii="Times New Roman" w:hAnsi="Times New Roman" w:cs="Times New Roman"/>
          <w:spacing w:val="-2"/>
          <w:sz w:val="24"/>
          <w:szCs w:val="24"/>
        </w:rPr>
        <w:t>5</w:t>
      </w:r>
      <w:r w:rsidRPr="00CA4DA2">
        <w:rPr>
          <w:rFonts w:ascii="Times New Roman" w:hAnsi="Times New Roman" w:cs="Times New Roman"/>
          <w:spacing w:val="-2"/>
          <w:sz w:val="24"/>
          <w:szCs w:val="24"/>
        </w:rPr>
        <w:t xml:space="preserve"> к настоящему Договору;</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pacing w:val="-2"/>
          <w:sz w:val="24"/>
          <w:szCs w:val="24"/>
        </w:rPr>
      </w:pPr>
      <w:r w:rsidRPr="00CA4DA2">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E85603" w:rsidRPr="00CA4DA2" w:rsidRDefault="00E85603" w:rsidP="0027417B">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E85603" w:rsidRPr="00CA4DA2" w:rsidRDefault="00A268AD" w:rsidP="0027417B">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85603" w:rsidRPr="00CA4DA2">
        <w:rPr>
          <w:rFonts w:ascii="Times New Roman" w:hAnsi="Times New Roman" w:cs="Times New Roman"/>
          <w:sz w:val="24"/>
          <w:szCs w:val="24"/>
        </w:rPr>
        <w:t>.</w:t>
      </w:r>
      <w:r w:rsidR="001E7782" w:rsidRPr="00CA4DA2">
        <w:rPr>
          <w:rFonts w:ascii="Times New Roman" w:hAnsi="Times New Roman" w:cs="Times New Roman"/>
          <w:sz w:val="24"/>
          <w:szCs w:val="24"/>
        </w:rPr>
        <w:t>8</w:t>
      </w:r>
      <w:r w:rsidR="00E85603" w:rsidRPr="00CA4DA2">
        <w:rPr>
          <w:rFonts w:ascii="Times New Roman" w:hAnsi="Times New Roman" w:cs="Times New Roman"/>
          <w:sz w:val="24"/>
          <w:szCs w:val="24"/>
        </w:rPr>
        <w:t>. В случае расторжения настоящег</w:t>
      </w:r>
      <w:r w:rsidR="001E7782" w:rsidRPr="00CA4DA2">
        <w:rPr>
          <w:rFonts w:ascii="Times New Roman" w:hAnsi="Times New Roman" w:cs="Times New Roman"/>
          <w:sz w:val="24"/>
          <w:szCs w:val="24"/>
        </w:rPr>
        <w:t>о Дого</w:t>
      </w:r>
      <w:r>
        <w:rPr>
          <w:rFonts w:ascii="Times New Roman" w:hAnsi="Times New Roman" w:cs="Times New Roman"/>
          <w:sz w:val="24"/>
          <w:szCs w:val="24"/>
        </w:rPr>
        <w:t xml:space="preserve">вора по указанным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18</w:t>
      </w:r>
      <w:r w:rsidR="001D092A">
        <w:rPr>
          <w:rFonts w:ascii="Times New Roman" w:hAnsi="Times New Roman" w:cs="Times New Roman"/>
          <w:sz w:val="24"/>
          <w:szCs w:val="24"/>
        </w:rPr>
        <w:t>.6</w:t>
      </w:r>
      <w:r>
        <w:rPr>
          <w:rFonts w:ascii="Times New Roman" w:hAnsi="Times New Roman" w:cs="Times New Roman"/>
          <w:sz w:val="24"/>
          <w:szCs w:val="24"/>
        </w:rPr>
        <w:t>, 18</w:t>
      </w:r>
      <w:r w:rsidR="001D092A">
        <w:rPr>
          <w:rFonts w:ascii="Times New Roman" w:hAnsi="Times New Roman" w:cs="Times New Roman"/>
          <w:sz w:val="24"/>
          <w:szCs w:val="24"/>
        </w:rPr>
        <w:t>.7</w:t>
      </w:r>
      <w:r w:rsidR="00E85603" w:rsidRPr="00CA4DA2">
        <w:rPr>
          <w:rFonts w:ascii="Times New Roman" w:hAnsi="Times New Roman" w:cs="Times New Roman"/>
          <w:sz w:val="24"/>
          <w:szCs w:val="24"/>
        </w:rPr>
        <w:t>,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E85603" w:rsidRPr="00CA4DA2" w:rsidRDefault="00A268AD"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sz w:val="24"/>
          <w:szCs w:val="24"/>
        </w:rPr>
        <w:t>18</w:t>
      </w:r>
      <w:r w:rsidR="00660EBA" w:rsidRPr="00CA4DA2">
        <w:rPr>
          <w:rFonts w:ascii="Times New Roman" w:hAnsi="Times New Roman" w:cs="Times New Roman"/>
          <w:sz w:val="24"/>
          <w:szCs w:val="24"/>
        </w:rPr>
        <w:t>.</w:t>
      </w:r>
      <w:r w:rsidR="001E7782" w:rsidRPr="00CA4DA2">
        <w:rPr>
          <w:rFonts w:ascii="Times New Roman" w:hAnsi="Times New Roman" w:cs="Times New Roman"/>
          <w:sz w:val="24"/>
          <w:szCs w:val="24"/>
        </w:rPr>
        <w:t>9</w:t>
      </w:r>
      <w:r w:rsidR="00E85603" w:rsidRPr="00CA4DA2">
        <w:rPr>
          <w:rFonts w:ascii="Times New Roman" w:hAnsi="Times New Roman" w:cs="Times New Roman"/>
          <w:sz w:val="24"/>
          <w:szCs w:val="24"/>
        </w:rPr>
        <w:t>.</w:t>
      </w:r>
      <w:r w:rsidR="00E85603" w:rsidRPr="00CA4DA2">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00E85603" w:rsidRPr="00CA4DA2">
        <w:rPr>
          <w:rFonts w:ascii="Times New Roman" w:hAnsi="Times New Roman" w:cs="Times New Roman"/>
          <w:b/>
          <w:bCs/>
          <w:sz w:val="24"/>
          <w:szCs w:val="24"/>
        </w:rPr>
        <w:t xml:space="preserve"> </w:t>
      </w:r>
    </w:p>
    <w:p w:rsidR="00E85603" w:rsidRPr="00CA4DA2" w:rsidRDefault="00A268AD" w:rsidP="0027417B">
      <w:pPr>
        <w:widowControl w:val="0"/>
        <w:shd w:val="clear" w:color="auto" w:fill="FFFFFF"/>
        <w:tabs>
          <w:tab w:val="left" w:pos="851"/>
          <w:tab w:val="left" w:pos="993"/>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660EBA" w:rsidRPr="00CA4DA2">
        <w:rPr>
          <w:rFonts w:ascii="Times New Roman" w:hAnsi="Times New Roman" w:cs="Times New Roman"/>
          <w:sz w:val="24"/>
          <w:szCs w:val="24"/>
        </w:rPr>
        <w:t>.1</w:t>
      </w:r>
      <w:r w:rsidR="001D092A">
        <w:rPr>
          <w:rFonts w:ascii="Times New Roman" w:hAnsi="Times New Roman" w:cs="Times New Roman"/>
          <w:sz w:val="24"/>
          <w:szCs w:val="24"/>
        </w:rPr>
        <w:t>0</w:t>
      </w:r>
      <w:r w:rsidR="00E85603" w:rsidRPr="00CA4DA2">
        <w:rPr>
          <w:rFonts w:ascii="Times New Roman" w:hAnsi="Times New Roman" w:cs="Times New Roman"/>
          <w:sz w:val="24"/>
          <w:szCs w:val="24"/>
        </w:rPr>
        <w:t xml:space="preserve">. В случае одностороннего отказа одной из Сторон от исполнения Договора </w:t>
      </w:r>
      <w:r w:rsidR="001E7782" w:rsidRPr="00CA4DA2">
        <w:rPr>
          <w:rFonts w:ascii="Times New Roman" w:hAnsi="Times New Roman" w:cs="Times New Roman"/>
          <w:sz w:val="24"/>
          <w:szCs w:val="24"/>
        </w:rPr>
        <w:t xml:space="preserve">по основаниям, указанным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18</w:t>
      </w:r>
      <w:r w:rsidR="001D092A">
        <w:rPr>
          <w:rFonts w:ascii="Times New Roman" w:hAnsi="Times New Roman" w:cs="Times New Roman"/>
          <w:sz w:val="24"/>
          <w:szCs w:val="24"/>
        </w:rPr>
        <w:t>.6</w:t>
      </w:r>
      <w:r>
        <w:rPr>
          <w:rFonts w:ascii="Times New Roman" w:hAnsi="Times New Roman" w:cs="Times New Roman"/>
          <w:sz w:val="24"/>
          <w:szCs w:val="24"/>
        </w:rPr>
        <w:t>, 18</w:t>
      </w:r>
      <w:r w:rsidR="001D092A">
        <w:rPr>
          <w:rFonts w:ascii="Times New Roman" w:hAnsi="Times New Roman" w:cs="Times New Roman"/>
          <w:sz w:val="24"/>
          <w:szCs w:val="24"/>
        </w:rPr>
        <w:t>.7</w:t>
      </w:r>
      <w:r w:rsidR="00E85603" w:rsidRPr="00CA4DA2">
        <w:rPr>
          <w:rFonts w:ascii="Times New Roman" w:hAnsi="Times New Roman" w:cs="Times New Roman"/>
          <w:sz w:val="24"/>
          <w:szCs w:val="24"/>
        </w:rPr>
        <w:t xml:space="preserve">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rsidR="00E85603" w:rsidRPr="00CA4DA2" w:rsidRDefault="00E85603" w:rsidP="0027417B">
      <w:pPr>
        <w:widowControl w:val="0"/>
        <w:tabs>
          <w:tab w:val="left" w:pos="851"/>
          <w:tab w:val="left" w:pos="993"/>
        </w:tabs>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Состав Комиссии утверждается Заказчиком. Комиссия в присутствии уполномоченных </w:t>
      </w:r>
      <w:r w:rsidRPr="00CA4DA2">
        <w:rPr>
          <w:rFonts w:ascii="Times New Roman" w:hAnsi="Times New Roman" w:cs="Times New Roman"/>
          <w:sz w:val="24"/>
          <w:szCs w:val="24"/>
        </w:rPr>
        <w:lastRenderedPageBreak/>
        <w:t xml:space="preserve">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При расторжении договора </w:t>
      </w:r>
      <w:r w:rsidR="001E7782" w:rsidRPr="00CA4DA2">
        <w:rPr>
          <w:rFonts w:ascii="Times New Roman" w:hAnsi="Times New Roman" w:cs="Times New Roman"/>
          <w:sz w:val="24"/>
          <w:szCs w:val="24"/>
        </w:rPr>
        <w:t xml:space="preserve">по </w:t>
      </w:r>
      <w:r w:rsidR="00A268AD">
        <w:rPr>
          <w:rFonts w:ascii="Times New Roman" w:hAnsi="Times New Roman" w:cs="Times New Roman"/>
          <w:sz w:val="24"/>
          <w:szCs w:val="24"/>
        </w:rPr>
        <w:t xml:space="preserve">основаниям, указанным в </w:t>
      </w:r>
      <w:proofErr w:type="spellStart"/>
      <w:r w:rsidR="00A268AD">
        <w:rPr>
          <w:rFonts w:ascii="Times New Roman" w:hAnsi="Times New Roman" w:cs="Times New Roman"/>
          <w:sz w:val="24"/>
          <w:szCs w:val="24"/>
        </w:rPr>
        <w:t>пп</w:t>
      </w:r>
      <w:proofErr w:type="spellEnd"/>
      <w:r w:rsidR="00A268AD">
        <w:rPr>
          <w:rFonts w:ascii="Times New Roman" w:hAnsi="Times New Roman" w:cs="Times New Roman"/>
          <w:sz w:val="24"/>
          <w:szCs w:val="24"/>
        </w:rPr>
        <w:t>. 18.6, 18</w:t>
      </w:r>
      <w:r w:rsidR="001D092A">
        <w:rPr>
          <w:rFonts w:ascii="Times New Roman" w:hAnsi="Times New Roman" w:cs="Times New Roman"/>
          <w:sz w:val="24"/>
          <w:szCs w:val="24"/>
        </w:rPr>
        <w:t xml:space="preserve">.7, </w:t>
      </w:r>
      <w:r w:rsidRPr="00CA4DA2">
        <w:rPr>
          <w:rFonts w:ascii="Times New Roman" w:hAnsi="Times New Roman" w:cs="Times New Roman"/>
          <w:sz w:val="24"/>
          <w:szCs w:val="24"/>
        </w:rPr>
        <w:t>настоящего Договора</w:t>
      </w:r>
      <w:r w:rsidR="007D5D76" w:rsidRPr="00CA4DA2">
        <w:rPr>
          <w:rFonts w:ascii="Times New Roman" w:hAnsi="Times New Roman" w:cs="Times New Roman"/>
          <w:sz w:val="24"/>
          <w:szCs w:val="24"/>
        </w:rPr>
        <w:t>,</w:t>
      </w:r>
      <w:r w:rsidRPr="00CA4DA2">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E85603" w:rsidRPr="00CA4DA2" w:rsidRDefault="00A268AD" w:rsidP="0027417B">
      <w:pPr>
        <w:widowControl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1D092A">
        <w:rPr>
          <w:rFonts w:ascii="Times New Roman" w:hAnsi="Times New Roman" w:cs="Times New Roman"/>
          <w:sz w:val="24"/>
          <w:szCs w:val="24"/>
        </w:rPr>
        <w:t>.11</w:t>
      </w:r>
      <w:r w:rsidR="00E85603" w:rsidRPr="00CA4DA2">
        <w:rPr>
          <w:rFonts w:ascii="Times New Roman" w:hAnsi="Times New Roman" w:cs="Times New Roman"/>
          <w:sz w:val="24"/>
          <w:szCs w:val="24"/>
        </w:rPr>
        <w:t>. Стороны договорились, что Заказчик вправе</w:t>
      </w:r>
      <w:r w:rsidR="007D5D76"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письменно уведомив Подрядчика</w:t>
      </w:r>
      <w:r w:rsidR="007D5D76"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В случае если по истечени</w:t>
      </w:r>
      <w:r w:rsidR="007D5D76" w:rsidRPr="00CA4DA2">
        <w:rPr>
          <w:rFonts w:ascii="Times New Roman" w:hAnsi="Times New Roman" w:cs="Times New Roman"/>
          <w:sz w:val="24"/>
          <w:szCs w:val="24"/>
        </w:rPr>
        <w:t>и</w:t>
      </w:r>
      <w:r w:rsidRPr="00CA4DA2">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При этом в течение 30 (тридцати</w:t>
      </w:r>
      <w:r w:rsidR="007D5D76" w:rsidRPr="00CA4DA2">
        <w:rPr>
          <w:rFonts w:ascii="Times New Roman" w:hAnsi="Times New Roman" w:cs="Times New Roman"/>
          <w:sz w:val="24"/>
          <w:szCs w:val="24"/>
        </w:rPr>
        <w:t>)</w:t>
      </w:r>
      <w:r w:rsidRPr="00CA4DA2">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w:t>
      </w:r>
      <w:r w:rsidRPr="00B12DB1">
        <w:rPr>
          <w:rFonts w:ascii="Times New Roman" w:hAnsi="Times New Roman" w:cs="Times New Roman"/>
          <w:sz w:val="24"/>
          <w:szCs w:val="24"/>
        </w:rPr>
        <w:t>политикой ПАО «</w:t>
      </w:r>
      <w:r w:rsidR="008C384B" w:rsidRPr="00B12DB1">
        <w:rPr>
          <w:rFonts w:ascii="Times New Roman" w:hAnsi="Times New Roman" w:cs="Times New Roman"/>
          <w:sz w:val="24"/>
          <w:szCs w:val="24"/>
        </w:rPr>
        <w:t xml:space="preserve">Россети </w:t>
      </w:r>
      <w:r w:rsidR="00660EBA" w:rsidRPr="00B12DB1">
        <w:rPr>
          <w:rFonts w:ascii="Times New Roman" w:hAnsi="Times New Roman" w:cs="Times New Roman"/>
          <w:sz w:val="24"/>
          <w:szCs w:val="24"/>
        </w:rPr>
        <w:t>Центр</w:t>
      </w:r>
      <w:r w:rsidRPr="00B12DB1">
        <w:rPr>
          <w:rFonts w:ascii="Times New Roman" w:hAnsi="Times New Roman" w:cs="Times New Roman"/>
          <w:sz w:val="24"/>
          <w:szCs w:val="24"/>
        </w:rPr>
        <w:t>» и Акт сверки для проведения расчетов за фактически выполненные работы.</w:t>
      </w:r>
      <w:r w:rsidRPr="00CA4DA2">
        <w:rPr>
          <w:rFonts w:ascii="Times New Roman" w:hAnsi="Times New Roman" w:cs="Times New Roman"/>
          <w:sz w:val="24"/>
          <w:szCs w:val="24"/>
        </w:rPr>
        <w:t xml:space="preserve"> </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rsidR="00E85603" w:rsidRPr="00CA4DA2" w:rsidRDefault="00A268AD"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A4B05" w:rsidRPr="00CA4DA2">
        <w:rPr>
          <w:rFonts w:ascii="Times New Roman" w:hAnsi="Times New Roman" w:cs="Times New Roman"/>
          <w:sz w:val="24"/>
          <w:szCs w:val="24"/>
        </w:rPr>
        <w:t>.12</w:t>
      </w:r>
      <w:r w:rsidR="00E85603" w:rsidRPr="00CA4DA2">
        <w:rPr>
          <w:rFonts w:ascii="Times New Roman" w:hAnsi="Times New Roman" w:cs="Times New Roman"/>
          <w:sz w:val="24"/>
          <w:szCs w:val="24"/>
        </w:rPr>
        <w:t xml:space="preserve">.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E85603" w:rsidRPr="00CA4DA2" w:rsidRDefault="00A268AD"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18</w:t>
      </w:r>
      <w:r w:rsidR="00EA4B05" w:rsidRPr="00CA4DA2">
        <w:rPr>
          <w:rFonts w:ascii="Times New Roman" w:hAnsi="Times New Roman" w:cs="Times New Roman"/>
          <w:sz w:val="24"/>
          <w:szCs w:val="24"/>
        </w:rPr>
        <w:t>.13</w:t>
      </w:r>
      <w:r w:rsidR="00E85603" w:rsidRPr="00CA4DA2">
        <w:rPr>
          <w:rFonts w:ascii="Times New Roman" w:hAnsi="Times New Roman" w:cs="Times New Roman"/>
          <w:sz w:val="24"/>
          <w:szCs w:val="24"/>
        </w:rPr>
        <w:t>.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AC48F0" w:rsidRPr="00CA4DA2" w:rsidRDefault="00A268AD" w:rsidP="0027417B">
      <w:pPr>
        <w:pStyle w:val="aff3"/>
        <w:ind w:firstLine="708"/>
        <w:contextualSpacing/>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18</w:t>
      </w:r>
      <w:r w:rsidR="00660EBA" w:rsidRPr="00CA4DA2">
        <w:rPr>
          <w:rFonts w:eastAsiaTheme="minorHAnsi" w:cs="Times New Roman"/>
          <w:color w:val="auto"/>
          <w:sz w:val="24"/>
          <w:szCs w:val="24"/>
          <w:bdr w:val="none" w:sz="0" w:space="0" w:color="auto"/>
          <w:lang w:eastAsia="en-US"/>
        </w:rPr>
        <w:t>.1</w:t>
      </w:r>
      <w:r w:rsidR="00EA4B05" w:rsidRPr="00CA4DA2">
        <w:rPr>
          <w:rFonts w:eastAsiaTheme="minorHAnsi" w:cs="Times New Roman"/>
          <w:color w:val="auto"/>
          <w:sz w:val="24"/>
          <w:szCs w:val="24"/>
          <w:bdr w:val="none" w:sz="0" w:space="0" w:color="auto"/>
          <w:lang w:eastAsia="en-US"/>
        </w:rPr>
        <w:t>4</w:t>
      </w:r>
      <w:r w:rsidR="00AC48F0" w:rsidRPr="00CA4DA2">
        <w:rPr>
          <w:rFonts w:eastAsiaTheme="minorHAnsi" w:cs="Times New Roman"/>
          <w:color w:val="auto"/>
          <w:sz w:val="24"/>
          <w:szCs w:val="24"/>
          <w:bdr w:val="none" w:sz="0" w:space="0" w:color="auto"/>
          <w:lang w:eastAsia="en-US"/>
        </w:rPr>
        <w:t xml:space="preserve">.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w:t>
      </w:r>
      <w:proofErr w:type="gramStart"/>
      <w:r w:rsidR="00AC48F0" w:rsidRPr="00CA4DA2">
        <w:rPr>
          <w:rFonts w:eastAsiaTheme="minorHAnsi" w:cs="Times New Roman"/>
          <w:color w:val="auto"/>
          <w:sz w:val="24"/>
          <w:szCs w:val="24"/>
          <w:bdr w:val="none" w:sz="0" w:space="0" w:color="auto"/>
          <w:lang w:eastAsia="en-US"/>
        </w:rPr>
        <w:t>в сроки</w:t>
      </w:r>
      <w:proofErr w:type="gramEnd"/>
      <w:r w:rsidR="00AC48F0" w:rsidRPr="00CA4DA2">
        <w:rPr>
          <w:rFonts w:eastAsiaTheme="minorHAnsi" w:cs="Times New Roman"/>
          <w:color w:val="auto"/>
          <w:sz w:val="24"/>
          <w:szCs w:val="24"/>
          <w:bdr w:val="none" w:sz="0" w:space="0" w:color="auto"/>
          <w:lang w:eastAsia="en-US"/>
        </w:rPr>
        <w:t xml:space="preserve"> предусмотренные Договором. </w:t>
      </w:r>
    </w:p>
    <w:p w:rsidR="00AC48F0" w:rsidRDefault="00AC48F0" w:rsidP="00660EBA">
      <w:pPr>
        <w:pStyle w:val="aff3"/>
        <w:ind w:firstLine="709"/>
        <w:contextualSpacing/>
        <w:jc w:val="both"/>
        <w:rPr>
          <w:rFonts w:eastAsiaTheme="minorHAnsi" w:cs="Times New Roman"/>
          <w:color w:val="auto"/>
          <w:sz w:val="24"/>
          <w:szCs w:val="24"/>
          <w:bdr w:val="none" w:sz="0" w:space="0" w:color="auto"/>
          <w:lang w:eastAsia="en-US"/>
        </w:rPr>
      </w:pPr>
      <w:r w:rsidRPr="00CA4DA2">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w:t>
      </w:r>
      <w:r w:rsidRPr="00CA4DA2">
        <w:rPr>
          <w:rFonts w:eastAsiaTheme="minorHAnsi" w:cs="Times New Roman"/>
          <w:color w:val="auto"/>
          <w:sz w:val="24"/>
          <w:szCs w:val="24"/>
          <w:bdr w:val="none" w:sz="0" w:space="0" w:color="auto"/>
          <w:lang w:eastAsia="en-US"/>
        </w:rPr>
        <w:lastRenderedPageBreak/>
        <w:t xml:space="preserve">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rsidR="00CD7BD7" w:rsidRPr="00CD7BD7" w:rsidRDefault="00CD7BD7" w:rsidP="00CD7BD7">
      <w:pPr>
        <w:pStyle w:val="aff3"/>
        <w:ind w:firstLine="708"/>
        <w:contextualSpacing/>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18</w:t>
      </w:r>
      <w:r w:rsidRPr="00CA4DA2">
        <w:rPr>
          <w:rFonts w:eastAsiaTheme="minorHAnsi" w:cs="Times New Roman"/>
          <w:color w:val="auto"/>
          <w:sz w:val="24"/>
          <w:szCs w:val="24"/>
          <w:bdr w:val="none" w:sz="0" w:space="0" w:color="auto"/>
          <w:lang w:eastAsia="en-US"/>
        </w:rPr>
        <w:t>.1</w:t>
      </w:r>
      <w:r w:rsidRPr="00CD7BD7">
        <w:rPr>
          <w:rFonts w:eastAsiaTheme="minorHAnsi" w:cs="Times New Roman"/>
          <w:color w:val="auto"/>
          <w:sz w:val="24"/>
          <w:szCs w:val="24"/>
          <w:bdr w:val="none" w:sz="0" w:space="0" w:color="auto"/>
          <w:lang w:eastAsia="en-US"/>
        </w:rPr>
        <w:t>5</w:t>
      </w:r>
      <w:r w:rsidRPr="00CA4DA2">
        <w:rPr>
          <w:rFonts w:eastAsiaTheme="minorHAnsi" w:cs="Times New Roman"/>
          <w:color w:val="auto"/>
          <w:sz w:val="24"/>
          <w:szCs w:val="24"/>
          <w:bdr w:val="none" w:sz="0" w:space="0" w:color="auto"/>
          <w:lang w:eastAsia="en-US"/>
        </w:rPr>
        <w:t xml:space="preserve">. </w:t>
      </w:r>
      <w:r w:rsidRPr="00CD7BD7">
        <w:rPr>
          <w:rFonts w:eastAsiaTheme="minorHAnsi" w:cs="Times New Roman"/>
          <w:color w:val="auto"/>
          <w:sz w:val="24"/>
          <w:szCs w:val="24"/>
          <w:bdr w:val="none" w:sz="0" w:space="0" w:color="auto"/>
          <w:lang w:eastAsia="en-US"/>
        </w:rPr>
        <w:t>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p>
    <w:p w:rsidR="00CD7BD7" w:rsidRPr="00CD7BD7" w:rsidRDefault="00481D2E" w:rsidP="00CD7BD7">
      <w:pPr>
        <w:pStyle w:val="aff3"/>
        <w:ind w:firstLine="708"/>
        <w:contextualSpacing/>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 xml:space="preserve"> </w:t>
      </w:r>
      <w:r w:rsidR="00CD7BD7" w:rsidRPr="00CD7BD7">
        <w:rPr>
          <w:rFonts w:eastAsiaTheme="minorHAnsi" w:cs="Times New Roman"/>
          <w:color w:val="auto"/>
          <w:sz w:val="24"/>
          <w:szCs w:val="24"/>
          <w:bdr w:val="none" w:sz="0" w:space="0" w:color="auto"/>
          <w:lang w:eastAsia="en-US"/>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CD7BD7" w:rsidRPr="00CA4DA2" w:rsidRDefault="00CD7BD7" w:rsidP="00660EBA">
      <w:pPr>
        <w:pStyle w:val="aff3"/>
        <w:ind w:firstLine="709"/>
        <w:contextualSpacing/>
        <w:jc w:val="both"/>
        <w:rPr>
          <w:rFonts w:eastAsiaTheme="minorHAnsi" w:cs="Times New Roman"/>
          <w:color w:val="auto"/>
          <w:sz w:val="24"/>
          <w:szCs w:val="24"/>
          <w:bdr w:val="none" w:sz="0" w:space="0" w:color="auto"/>
          <w:lang w:eastAsia="en-US"/>
        </w:rPr>
      </w:pPr>
    </w:p>
    <w:p w:rsidR="00AC48F0" w:rsidRPr="00CA4DA2" w:rsidRDefault="00AC48F0"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p>
    <w:p w:rsidR="00E85603" w:rsidRPr="00CA4DA2" w:rsidRDefault="00A268AD"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00E85603" w:rsidRPr="00CA4DA2">
        <w:rPr>
          <w:rFonts w:ascii="Times New Roman" w:hAnsi="Times New Roman" w:cs="Times New Roman"/>
          <w:b/>
          <w:bCs/>
          <w:sz w:val="24"/>
          <w:szCs w:val="24"/>
        </w:rPr>
        <w:t>. Обстоятельства непреодолимой силы</w:t>
      </w:r>
    </w:p>
    <w:p w:rsidR="00E85603" w:rsidRPr="00CA4DA2" w:rsidRDefault="00A268AD"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E85603" w:rsidRPr="00CA4DA2">
        <w:rPr>
          <w:rFonts w:ascii="Times New Roman" w:hAnsi="Times New Roman" w:cs="Times New Roman"/>
          <w:sz w:val="24"/>
          <w:szCs w:val="24"/>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85603" w:rsidRPr="00CA4DA2" w:rsidRDefault="00A268AD"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E85603" w:rsidRPr="00CA4DA2">
        <w:rPr>
          <w:rFonts w:ascii="Times New Roman" w:hAnsi="Times New Roman" w:cs="Times New Roman"/>
          <w:sz w:val="24"/>
          <w:szCs w:val="24"/>
        </w:rPr>
        <w:t>.2.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E85603" w:rsidRPr="00CA4DA2" w:rsidRDefault="00A268AD"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E85603" w:rsidRPr="00CA4DA2">
        <w:rPr>
          <w:rFonts w:ascii="Times New Roman" w:hAnsi="Times New Roman" w:cs="Times New Roman"/>
          <w:sz w:val="24"/>
          <w:szCs w:val="24"/>
        </w:rPr>
        <w:t>.3. Если, по мнению Сторон, работы могут быть продолжены в порядке, установленном</w:t>
      </w:r>
      <w:r w:rsidR="00E85603" w:rsidRPr="00CA4DA2">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00E85603" w:rsidRPr="00CA4DA2">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85603" w:rsidRPr="00CA4DA2" w:rsidRDefault="00A268AD"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E85603" w:rsidRPr="00CA4DA2">
        <w:rPr>
          <w:rFonts w:ascii="Times New Roman" w:hAnsi="Times New Roman" w:cs="Times New Roman"/>
          <w:sz w:val="24"/>
          <w:szCs w:val="24"/>
        </w:rPr>
        <w:t>.4. Обстоятельствами непреодолимой силы являются любые чрезвычайные и непредотвратимые ситуации, включая, но не ограничиваясь</w:t>
      </w:r>
      <w:r w:rsidR="007D5D76"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следующими:</w:t>
      </w:r>
    </w:p>
    <w:p w:rsidR="00E85603" w:rsidRPr="00CA4DA2" w:rsidRDefault="00A268AD" w:rsidP="0027417B">
      <w:pPr>
        <w:widowControl w:val="0"/>
        <w:shd w:val="clear" w:color="auto" w:fill="FFFFFF"/>
        <w:tabs>
          <w:tab w:val="left" w:pos="567"/>
          <w:tab w:val="left" w:pos="162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E85603" w:rsidRPr="00CA4DA2">
        <w:rPr>
          <w:rFonts w:ascii="Times New Roman" w:hAnsi="Times New Roman" w:cs="Times New Roman"/>
          <w:sz w:val="24"/>
          <w:szCs w:val="24"/>
        </w:rPr>
        <w:t>.4.1. Война и другие агрессии (война объявленная или нет), мобилизация или эмбарго.</w:t>
      </w:r>
    </w:p>
    <w:p w:rsidR="00E85603" w:rsidRPr="00CA4DA2" w:rsidRDefault="00A268AD" w:rsidP="0027417B">
      <w:pPr>
        <w:widowControl w:val="0"/>
        <w:shd w:val="clear" w:color="auto" w:fill="FFFFFF"/>
        <w:tabs>
          <w:tab w:val="left" w:pos="567"/>
          <w:tab w:val="left" w:pos="133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660EBA" w:rsidRPr="00CA4DA2">
        <w:rPr>
          <w:rFonts w:ascii="Times New Roman" w:hAnsi="Times New Roman" w:cs="Times New Roman"/>
          <w:sz w:val="24"/>
          <w:szCs w:val="24"/>
        </w:rPr>
        <w:t>.</w:t>
      </w:r>
      <w:r w:rsidR="00E85603" w:rsidRPr="00CA4DA2">
        <w:rPr>
          <w:rFonts w:ascii="Times New Roman" w:hAnsi="Times New Roman" w:cs="Times New Roman"/>
          <w:sz w:val="24"/>
          <w:szCs w:val="24"/>
        </w:rPr>
        <w:t>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E85603" w:rsidRPr="00CA4DA2" w:rsidRDefault="00A268AD" w:rsidP="0027417B">
      <w:pPr>
        <w:widowControl w:val="0"/>
        <w:shd w:val="clear" w:color="auto" w:fill="FFFFFF"/>
        <w:tabs>
          <w:tab w:val="left" w:pos="567"/>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660EBA" w:rsidRPr="00CA4DA2">
        <w:rPr>
          <w:rFonts w:ascii="Times New Roman" w:hAnsi="Times New Roman" w:cs="Times New Roman"/>
          <w:sz w:val="24"/>
          <w:szCs w:val="24"/>
        </w:rPr>
        <w:t>.</w:t>
      </w:r>
      <w:r w:rsidR="00E85603" w:rsidRPr="00CA4DA2">
        <w:rPr>
          <w:rFonts w:ascii="Times New Roman" w:hAnsi="Times New Roman" w:cs="Times New Roman"/>
          <w:sz w:val="24"/>
          <w:szCs w:val="24"/>
        </w:rPr>
        <w:t>4.3. Восстание, революция, свержение существующего строя и установление военной власти, гражданская война.</w:t>
      </w:r>
    </w:p>
    <w:p w:rsidR="00E85603" w:rsidRPr="00CA4DA2" w:rsidRDefault="00A268AD" w:rsidP="0027417B">
      <w:pPr>
        <w:widowControl w:val="0"/>
        <w:shd w:val="clear" w:color="auto" w:fill="FFFFFF"/>
        <w:tabs>
          <w:tab w:val="left" w:pos="567"/>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660EBA" w:rsidRPr="00CA4DA2">
        <w:rPr>
          <w:rFonts w:ascii="Times New Roman" w:hAnsi="Times New Roman" w:cs="Times New Roman"/>
          <w:sz w:val="24"/>
          <w:szCs w:val="24"/>
        </w:rPr>
        <w:t>.</w:t>
      </w:r>
      <w:r w:rsidR="00E85603" w:rsidRPr="00CA4DA2">
        <w:rPr>
          <w:rFonts w:ascii="Times New Roman" w:hAnsi="Times New Roman" w:cs="Times New Roman"/>
          <w:sz w:val="24"/>
          <w:szCs w:val="24"/>
        </w:rPr>
        <w:t>4.4. Массовые беспорядки, столкновения, забастовки, террористические акты.</w:t>
      </w:r>
    </w:p>
    <w:p w:rsidR="00E85603" w:rsidRPr="00CA4DA2" w:rsidRDefault="0048440A" w:rsidP="0027417B">
      <w:pPr>
        <w:widowControl w:val="0"/>
        <w:shd w:val="clear" w:color="auto" w:fill="FFFFFF"/>
        <w:tabs>
          <w:tab w:val="left" w:pos="567"/>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19</w:t>
      </w:r>
      <w:r w:rsidR="00660EBA" w:rsidRPr="00CA4DA2">
        <w:rPr>
          <w:rFonts w:ascii="Times New Roman" w:hAnsi="Times New Roman" w:cs="Times New Roman"/>
          <w:sz w:val="24"/>
          <w:szCs w:val="24"/>
        </w:rPr>
        <w:t>.</w:t>
      </w:r>
      <w:r w:rsidR="00E85603" w:rsidRPr="00CA4DA2">
        <w:rPr>
          <w:rFonts w:ascii="Times New Roman" w:hAnsi="Times New Roman" w:cs="Times New Roman"/>
          <w:sz w:val="24"/>
          <w:szCs w:val="24"/>
        </w:rPr>
        <w:t>4.5. Другие общепринятые обстоятельства непреодолимой силы.</w:t>
      </w:r>
    </w:p>
    <w:p w:rsidR="00E85603" w:rsidRPr="00CA4DA2" w:rsidRDefault="00E85603" w:rsidP="0027417B">
      <w:pPr>
        <w:pStyle w:val="2c"/>
        <w:widowControl w:val="0"/>
        <w:shd w:val="clear" w:color="auto" w:fill="FFFFFF"/>
        <w:spacing w:after="0" w:line="240" w:lineRule="auto"/>
        <w:ind w:left="0" w:firstLine="709"/>
        <w:contextualSpacing/>
        <w:jc w:val="both"/>
        <w:rPr>
          <w:rFonts w:cs="Times New Roman"/>
          <w:color w:val="auto"/>
        </w:rPr>
      </w:pPr>
      <w:r w:rsidRPr="00CA4DA2">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85603" w:rsidRPr="00CA4DA2" w:rsidRDefault="0048440A"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sz w:val="24"/>
          <w:szCs w:val="24"/>
        </w:rPr>
      </w:pPr>
      <w:r w:rsidRPr="00650C75">
        <w:rPr>
          <w:rFonts w:ascii="Times New Roman" w:hAnsi="Times New Roman" w:cs="Times New Roman"/>
          <w:sz w:val="24"/>
          <w:szCs w:val="24"/>
        </w:rPr>
        <w:t>1</w:t>
      </w:r>
      <w:r>
        <w:rPr>
          <w:rFonts w:ascii="Times New Roman" w:hAnsi="Times New Roman" w:cs="Times New Roman"/>
          <w:sz w:val="24"/>
          <w:szCs w:val="24"/>
        </w:rPr>
        <w:t>9</w:t>
      </w:r>
      <w:r w:rsidR="00E85603" w:rsidRPr="00CA4DA2">
        <w:rPr>
          <w:rFonts w:ascii="Times New Roman" w:hAnsi="Times New Roman" w:cs="Times New Roman"/>
          <w:sz w:val="24"/>
          <w:szCs w:val="24"/>
        </w:rPr>
        <w:t>.5.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rsidR="00E85603" w:rsidRPr="00CA4DA2" w:rsidRDefault="00E85603" w:rsidP="0027417B">
      <w:pPr>
        <w:widowControl w:val="0"/>
        <w:shd w:val="clear" w:color="auto" w:fill="FFFFFF"/>
        <w:tabs>
          <w:tab w:val="left" w:pos="1620"/>
        </w:tabs>
        <w:spacing w:after="0" w:line="240" w:lineRule="auto"/>
        <w:ind w:firstLine="709"/>
        <w:contextualSpacing/>
        <w:jc w:val="both"/>
        <w:rPr>
          <w:rFonts w:ascii="Times New Roman" w:hAnsi="Times New Roman" w:cs="Times New Roman"/>
          <w:b/>
          <w:bCs/>
          <w:sz w:val="24"/>
          <w:szCs w:val="24"/>
        </w:rPr>
      </w:pPr>
    </w:p>
    <w:p w:rsidR="00E85603" w:rsidRPr="00CA4DA2" w:rsidRDefault="00E85603" w:rsidP="0027417B">
      <w:pPr>
        <w:pStyle w:val="ae"/>
        <w:shd w:val="clear" w:color="auto" w:fill="FFFFFF"/>
        <w:ind w:left="0" w:firstLine="709"/>
        <w:jc w:val="both"/>
        <w:rPr>
          <w:rFonts w:ascii="Times New Roman" w:hAnsi="Times New Roman" w:cs="Times New Roman"/>
          <w:b/>
          <w:bCs/>
          <w:sz w:val="24"/>
          <w:szCs w:val="24"/>
        </w:rPr>
      </w:pPr>
      <w:r w:rsidRPr="00CA4DA2">
        <w:rPr>
          <w:rFonts w:ascii="Times New Roman" w:hAnsi="Times New Roman" w:cs="Times New Roman"/>
          <w:b/>
          <w:bCs/>
          <w:sz w:val="24"/>
          <w:szCs w:val="24"/>
          <w:lang w:val="en-US"/>
        </w:rPr>
        <w:t>VII</w:t>
      </w:r>
      <w:r w:rsidRPr="00CA4DA2">
        <w:rPr>
          <w:rFonts w:ascii="Times New Roman" w:hAnsi="Times New Roman" w:cs="Times New Roman"/>
          <w:b/>
          <w:bCs/>
          <w:sz w:val="24"/>
          <w:szCs w:val="24"/>
        </w:rPr>
        <w:t>. ПРОЧИЕ УСЛОВИЯ</w:t>
      </w:r>
    </w:p>
    <w:p w:rsidR="00E85603" w:rsidRPr="00CA4DA2" w:rsidRDefault="0048440A" w:rsidP="0027417B">
      <w:pPr>
        <w:pStyle w:val="ae"/>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20</w:t>
      </w:r>
      <w:r w:rsidR="00E85603" w:rsidRPr="00CA4DA2">
        <w:rPr>
          <w:rFonts w:ascii="Times New Roman" w:hAnsi="Times New Roman" w:cs="Times New Roman"/>
          <w:b/>
          <w:bCs/>
          <w:sz w:val="24"/>
          <w:szCs w:val="24"/>
        </w:rPr>
        <w:t>. Конфиденциальность</w:t>
      </w:r>
    </w:p>
    <w:p w:rsidR="00E85603" w:rsidRPr="00CA4DA2" w:rsidRDefault="0048440A" w:rsidP="0027417B">
      <w:pPr>
        <w:pStyle w:val="afa"/>
        <w:spacing w:after="0"/>
        <w:ind w:firstLine="709"/>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CA4DA2">
        <w:rPr>
          <w:rFonts w:ascii="Times New Roman" w:hAnsi="Times New Roman" w:cs="Times New Roman"/>
          <w:color w:val="auto"/>
          <w:sz w:val="24"/>
          <w:szCs w:val="24"/>
        </w:rPr>
        <w:t xml:space="preserve">.1.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w:t>
      </w:r>
      <w:r w:rsidR="00E85603" w:rsidRPr="00CA4DA2">
        <w:rPr>
          <w:rFonts w:ascii="Times New Roman" w:hAnsi="Times New Roman" w:cs="Times New Roman"/>
          <w:color w:val="auto"/>
          <w:sz w:val="24"/>
          <w:szCs w:val="24"/>
        </w:rPr>
        <w:lastRenderedPageBreak/>
        <w:t xml:space="preserve">информации должна быть специально обозначена как конфиденциальная. </w:t>
      </w:r>
    </w:p>
    <w:p w:rsidR="00E85603" w:rsidRPr="00CA4DA2" w:rsidRDefault="0048440A" w:rsidP="0027417B">
      <w:pPr>
        <w:pStyle w:val="afa"/>
        <w:spacing w:after="0"/>
        <w:ind w:firstLine="709"/>
        <w:contextualSpacing/>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CA4DA2">
        <w:rPr>
          <w:rFonts w:ascii="Times New Roman" w:hAnsi="Times New Roman" w:cs="Times New Roman"/>
          <w:color w:val="auto"/>
          <w:sz w:val="24"/>
          <w:szCs w:val="24"/>
        </w:rPr>
        <w:t>.2.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rsidR="00E571A3" w:rsidRPr="00CA4DA2" w:rsidRDefault="00E571A3"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p>
    <w:p w:rsidR="00E85603" w:rsidRPr="00CA4DA2" w:rsidRDefault="0048440A"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Статья 21</w:t>
      </w:r>
      <w:r w:rsidR="00E85603" w:rsidRPr="00CA4DA2">
        <w:rPr>
          <w:rFonts w:ascii="Times New Roman" w:hAnsi="Times New Roman" w:cs="Times New Roman"/>
          <w:b/>
          <w:bCs/>
          <w:sz w:val="24"/>
          <w:szCs w:val="24"/>
        </w:rPr>
        <w:t>. Толкование</w:t>
      </w:r>
    </w:p>
    <w:p w:rsidR="00E85603" w:rsidRPr="00CA4DA2" w:rsidRDefault="0048440A"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21</w:t>
      </w:r>
      <w:r w:rsidR="00E85603" w:rsidRPr="00CA4DA2">
        <w:rPr>
          <w:rFonts w:ascii="Times New Roman" w:hAnsi="Times New Roman" w:cs="Times New Roman"/>
          <w:sz w:val="24"/>
          <w:szCs w:val="24"/>
        </w:rPr>
        <w:t>.1.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85603" w:rsidRPr="00CA4DA2" w:rsidRDefault="0048440A"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21</w:t>
      </w:r>
      <w:r w:rsidR="00E85603" w:rsidRPr="00CA4DA2">
        <w:rPr>
          <w:rFonts w:ascii="Times New Roman" w:hAnsi="Times New Roman" w:cs="Times New Roman"/>
          <w:sz w:val="24"/>
          <w:szCs w:val="24"/>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E85603" w:rsidRDefault="0048440A"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21</w:t>
      </w:r>
      <w:r w:rsidR="00E85603" w:rsidRPr="00CA4DA2">
        <w:rPr>
          <w:rFonts w:ascii="Times New Roman" w:hAnsi="Times New Roman" w:cs="Times New Roman"/>
          <w:sz w:val="24"/>
          <w:szCs w:val="24"/>
        </w:rPr>
        <w:t xml:space="preserve">.3.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307698" w:rsidRDefault="00307698"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p>
    <w:p w:rsidR="00E85603" w:rsidRPr="00CA4DA2" w:rsidRDefault="005A30DF" w:rsidP="0027417B">
      <w:pPr>
        <w:widowControl w:val="0"/>
        <w:shd w:val="clear" w:color="auto" w:fill="FFFFFF"/>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Статья 22</w:t>
      </w:r>
      <w:r w:rsidR="00E85603" w:rsidRPr="00CA4DA2">
        <w:rPr>
          <w:rFonts w:ascii="Times New Roman" w:hAnsi="Times New Roman" w:cs="Times New Roman"/>
          <w:b/>
          <w:bCs/>
          <w:sz w:val="24"/>
          <w:szCs w:val="24"/>
        </w:rPr>
        <w:t>. Заключительные положения</w:t>
      </w:r>
    </w:p>
    <w:p w:rsidR="00E85603" w:rsidRPr="00CA4DA2" w:rsidRDefault="005A30D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22</w:t>
      </w:r>
      <w:r w:rsidR="00E85603" w:rsidRPr="00CA4DA2">
        <w:rPr>
          <w:rFonts w:ascii="Times New Roman" w:hAnsi="Times New Roman" w:cs="Times New Roman"/>
          <w:sz w:val="24"/>
          <w:szCs w:val="24"/>
        </w:rPr>
        <w:t>.1.</w:t>
      </w:r>
      <w:r w:rsidR="00E85603" w:rsidRPr="00CA4DA2">
        <w:rPr>
          <w:rFonts w:ascii="Times New Roman" w:hAnsi="Times New Roman" w:cs="Times New Roman"/>
        </w:rPr>
        <w:t xml:space="preserve"> </w:t>
      </w:r>
      <w:r w:rsidR="00E85603" w:rsidRPr="00CA4DA2">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rsidR="00E85603" w:rsidRPr="00CA4DA2" w:rsidRDefault="00E85603"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rsidR="00E85603" w:rsidRPr="00CA4DA2" w:rsidRDefault="005A30D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22</w:t>
      </w:r>
      <w:r w:rsidR="00E85603" w:rsidRPr="00CA4DA2">
        <w:rPr>
          <w:rFonts w:ascii="Times New Roman" w:hAnsi="Times New Roman" w:cs="Times New Roman"/>
          <w:sz w:val="24"/>
          <w:szCs w:val="24"/>
        </w:rPr>
        <w:t>.2.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5603" w:rsidRDefault="005A30DF" w:rsidP="0027417B">
      <w:pPr>
        <w:widowControl w:val="0"/>
        <w:autoSpaceDE w:val="0"/>
        <w:autoSpaceDN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pacing w:val="-4"/>
          <w:sz w:val="24"/>
          <w:szCs w:val="24"/>
        </w:rPr>
        <w:t>22</w:t>
      </w:r>
      <w:r w:rsidR="00E85603" w:rsidRPr="00CA4DA2">
        <w:rPr>
          <w:rFonts w:ascii="Times New Roman" w:hAnsi="Times New Roman" w:cs="Times New Roman"/>
          <w:spacing w:val="-4"/>
          <w:sz w:val="24"/>
          <w:szCs w:val="24"/>
        </w:rPr>
        <w:t>.3.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00E85603" w:rsidRPr="00CA4DA2">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842C98" w:rsidRPr="00450B29" w:rsidRDefault="00842C98" w:rsidP="00842C98">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E85603" w:rsidRPr="00CA4DA2" w:rsidRDefault="00E85603" w:rsidP="0027417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2</w:t>
      </w:r>
      <w:r w:rsidR="005A30DF">
        <w:rPr>
          <w:rFonts w:ascii="Times New Roman" w:hAnsi="Times New Roman" w:cs="Times New Roman"/>
          <w:sz w:val="24"/>
          <w:szCs w:val="24"/>
        </w:rPr>
        <w:t>2</w:t>
      </w:r>
      <w:r w:rsidRPr="00CA4DA2">
        <w:rPr>
          <w:rFonts w:ascii="Times New Roman" w:hAnsi="Times New Roman" w:cs="Times New Roman"/>
          <w:sz w:val="24"/>
          <w:szCs w:val="24"/>
        </w:rPr>
        <w:t>.4.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sidR="00712790">
        <w:rPr>
          <w:rFonts w:ascii="Times New Roman" w:hAnsi="Times New Roman" w:cs="Times New Roman"/>
          <w:sz w:val="24"/>
          <w:szCs w:val="24"/>
        </w:rPr>
        <w:t xml:space="preserve"> </w:t>
      </w:r>
    </w:p>
    <w:p w:rsidR="00E85603" w:rsidRPr="00CA4DA2" w:rsidRDefault="005A30D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22</w:t>
      </w:r>
      <w:r w:rsidR="00E85603" w:rsidRPr="00CA4DA2">
        <w:rPr>
          <w:rFonts w:ascii="Times New Roman" w:hAnsi="Times New Roman" w:cs="Times New Roman"/>
          <w:sz w:val="24"/>
          <w:szCs w:val="24"/>
        </w:rPr>
        <w:t>.5. При выполнении настоящего Договора Стороны руководствуются нормами законодательства Российской Федерации.</w:t>
      </w:r>
    </w:p>
    <w:p w:rsidR="00E85603" w:rsidRPr="00CA4DA2" w:rsidRDefault="005A30D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22</w:t>
      </w:r>
      <w:r w:rsidR="00E85603" w:rsidRPr="00CA4DA2">
        <w:rPr>
          <w:rFonts w:ascii="Times New Roman" w:hAnsi="Times New Roman" w:cs="Times New Roman"/>
          <w:sz w:val="24"/>
          <w:szCs w:val="24"/>
        </w:rPr>
        <w:t>.6. Все указанные в настоящем Договоре приложения являются его неотъемлемой частью.</w:t>
      </w:r>
    </w:p>
    <w:p w:rsidR="00E85603" w:rsidRPr="00CA4DA2" w:rsidRDefault="005A30DF" w:rsidP="0027417B">
      <w:pPr>
        <w:widowControl w:val="0"/>
        <w:shd w:val="clear" w:color="auto" w:fill="FFFFFF"/>
        <w:tabs>
          <w:tab w:val="left" w:pos="1080"/>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22</w:t>
      </w:r>
      <w:r w:rsidR="00E85603" w:rsidRPr="00CA4DA2">
        <w:rPr>
          <w:rFonts w:ascii="Times New Roman" w:hAnsi="Times New Roman" w:cs="Times New Roman"/>
          <w:sz w:val="24"/>
          <w:szCs w:val="24"/>
        </w:rPr>
        <w:t xml:space="preserve">.7.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w:t>
      </w:r>
      <w:r w:rsidR="00E85603" w:rsidRPr="00CA4DA2">
        <w:rPr>
          <w:rFonts w:ascii="Times New Roman" w:hAnsi="Times New Roman" w:cs="Times New Roman"/>
          <w:sz w:val="24"/>
          <w:szCs w:val="24"/>
        </w:rPr>
        <w:lastRenderedPageBreak/>
        <w:t>указанная на титульном листе настоящего договора.</w:t>
      </w:r>
    </w:p>
    <w:p w:rsidR="00E85603" w:rsidRPr="00CA4DA2" w:rsidRDefault="005A30DF" w:rsidP="0027417B">
      <w:pPr>
        <w:widowControl w:val="0"/>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22</w:t>
      </w:r>
      <w:r w:rsidR="00E85603" w:rsidRPr="00CA4DA2">
        <w:rPr>
          <w:rFonts w:ascii="Times New Roman" w:hAnsi="Times New Roman" w:cs="Times New Roman"/>
          <w:sz w:val="24"/>
          <w:szCs w:val="24"/>
        </w:rPr>
        <w:t xml:space="preserve">.8. Настоящий Договор составлен в </w:t>
      </w:r>
      <w:r w:rsidR="003E0238" w:rsidRPr="00CA4DA2">
        <w:rPr>
          <w:rFonts w:ascii="Times New Roman" w:hAnsi="Times New Roman" w:cs="Times New Roman"/>
          <w:sz w:val="24"/>
          <w:szCs w:val="24"/>
        </w:rPr>
        <w:t>двух</w:t>
      </w:r>
      <w:r w:rsidR="00E85603" w:rsidRPr="00CA4DA2">
        <w:rPr>
          <w:rFonts w:ascii="Times New Roman" w:hAnsi="Times New Roman" w:cs="Times New Roman"/>
          <w:sz w:val="24"/>
          <w:szCs w:val="24"/>
        </w:rPr>
        <w:t xml:space="preserve"> экземплярах </w:t>
      </w:r>
      <w:r w:rsidR="003E0238" w:rsidRPr="00CA4DA2">
        <w:rPr>
          <w:rFonts w:ascii="Times New Roman" w:hAnsi="Times New Roman" w:cs="Times New Roman"/>
          <w:sz w:val="24"/>
          <w:szCs w:val="24"/>
        </w:rPr>
        <w:t>–</w:t>
      </w:r>
      <w:r w:rsidR="00E85603" w:rsidRPr="00CA4DA2">
        <w:rPr>
          <w:rFonts w:ascii="Times New Roman" w:hAnsi="Times New Roman" w:cs="Times New Roman"/>
          <w:sz w:val="24"/>
          <w:szCs w:val="24"/>
        </w:rPr>
        <w:t xml:space="preserve"> Подрядчику</w:t>
      </w:r>
      <w:r w:rsidR="003E0238" w:rsidRPr="00CA4DA2">
        <w:rPr>
          <w:rFonts w:ascii="Times New Roman" w:hAnsi="Times New Roman" w:cs="Times New Roman"/>
          <w:sz w:val="24"/>
          <w:szCs w:val="24"/>
        </w:rPr>
        <w:t xml:space="preserve"> и</w:t>
      </w:r>
      <w:r w:rsidR="00E85603" w:rsidRPr="00CA4DA2">
        <w:rPr>
          <w:rFonts w:ascii="Times New Roman" w:hAnsi="Times New Roman" w:cs="Times New Roman"/>
          <w:sz w:val="24"/>
          <w:szCs w:val="24"/>
        </w:rPr>
        <w:t xml:space="preserve"> Заказчику, обладающих равной юридической силой.</w:t>
      </w:r>
    </w:p>
    <w:p w:rsidR="00E85603" w:rsidRDefault="00E8560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FE1FE3" w:rsidRDefault="00FE1FE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FE1FE3" w:rsidRDefault="00FE1FE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FE1FE3" w:rsidRDefault="00FE1FE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AD788B" w:rsidRDefault="00AD788B"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607914" w:rsidRDefault="00607914"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FE1FE3" w:rsidRDefault="00FE1FE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FE1FE3" w:rsidRDefault="00FE1FE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FE1FE3" w:rsidRDefault="00FE1FE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FE1FE3" w:rsidRPr="00CA4DA2" w:rsidRDefault="00FE1FE3" w:rsidP="0027417B">
      <w:pPr>
        <w:widowControl w:val="0"/>
        <w:shd w:val="clear" w:color="auto" w:fill="FFFFFF"/>
        <w:spacing w:after="0" w:line="240" w:lineRule="auto"/>
        <w:ind w:firstLine="709"/>
        <w:contextualSpacing/>
        <w:jc w:val="both"/>
        <w:rPr>
          <w:rFonts w:ascii="Times New Roman" w:hAnsi="Times New Roman" w:cs="Times New Roman"/>
          <w:spacing w:val="-2"/>
          <w:sz w:val="24"/>
          <w:szCs w:val="24"/>
        </w:rPr>
      </w:pPr>
    </w:p>
    <w:p w:rsidR="00E85603" w:rsidRPr="00CA4DA2" w:rsidRDefault="003E0238" w:rsidP="0027417B">
      <w:pPr>
        <w:pStyle w:val="ae"/>
        <w:shd w:val="clear" w:color="auto" w:fill="FFFFFF"/>
        <w:ind w:left="0" w:firstLine="709"/>
        <w:jc w:val="both"/>
        <w:rPr>
          <w:rFonts w:ascii="Times New Roman" w:hAnsi="Times New Roman" w:cs="Times New Roman"/>
          <w:b/>
          <w:bCs/>
          <w:sz w:val="24"/>
          <w:szCs w:val="24"/>
        </w:rPr>
      </w:pPr>
      <w:r w:rsidRPr="00CA4DA2">
        <w:rPr>
          <w:rFonts w:ascii="Times New Roman" w:hAnsi="Times New Roman" w:cs="Times New Roman"/>
          <w:b/>
          <w:bCs/>
          <w:sz w:val="24"/>
          <w:szCs w:val="24"/>
        </w:rPr>
        <w:t>Ста</w:t>
      </w:r>
      <w:r w:rsidR="005A30DF">
        <w:rPr>
          <w:rFonts w:ascii="Times New Roman" w:hAnsi="Times New Roman" w:cs="Times New Roman"/>
          <w:b/>
          <w:bCs/>
          <w:sz w:val="24"/>
          <w:szCs w:val="24"/>
        </w:rPr>
        <w:t>тья 23</w:t>
      </w:r>
      <w:r w:rsidR="00E85603" w:rsidRPr="00CA4DA2">
        <w:rPr>
          <w:rFonts w:ascii="Times New Roman" w:hAnsi="Times New Roman" w:cs="Times New Roman"/>
          <w:b/>
          <w:bCs/>
          <w:sz w:val="24"/>
          <w:szCs w:val="24"/>
        </w:rPr>
        <w:t>. Перечень документов, прилагаемых к Договору</w:t>
      </w:r>
    </w:p>
    <w:p w:rsidR="00E85603" w:rsidRDefault="00E85603" w:rsidP="0027417B">
      <w:pPr>
        <w:pStyle w:val="ae"/>
        <w:shd w:val="clear" w:color="auto" w:fill="FFFFFF"/>
        <w:ind w:left="0" w:firstLine="709"/>
        <w:jc w:val="both"/>
        <w:rPr>
          <w:rFonts w:ascii="Times New Roman" w:hAnsi="Times New Roman" w:cs="Times New Roman"/>
          <w:sz w:val="24"/>
          <w:szCs w:val="24"/>
        </w:rPr>
      </w:pPr>
      <w:r w:rsidRPr="00CA4DA2">
        <w:rPr>
          <w:rFonts w:ascii="Times New Roman" w:hAnsi="Times New Roman" w:cs="Times New Roman"/>
          <w:sz w:val="24"/>
          <w:szCs w:val="24"/>
        </w:rPr>
        <w:t>Все указанные ниже приложения являются неотъемлемой частью Договора.</w:t>
      </w:r>
    </w:p>
    <w:p w:rsidR="00552EC5" w:rsidRPr="00CA4DA2" w:rsidRDefault="00552EC5" w:rsidP="0027417B">
      <w:pPr>
        <w:pStyle w:val="ae"/>
        <w:shd w:val="clear" w:color="auto" w:fill="FFFFFF"/>
        <w:ind w:left="0" w:firstLine="709"/>
        <w:jc w:val="both"/>
        <w:rPr>
          <w:rFonts w:ascii="Times New Roman" w:hAnsi="Times New Roman" w:cs="Times New Roman"/>
          <w:sz w:val="24"/>
          <w:szCs w:val="24"/>
        </w:rPr>
      </w:pPr>
    </w:p>
    <w:tbl>
      <w:tblPr>
        <w:tblStyle w:val="TableNormal"/>
        <w:tblW w:w="8975"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604"/>
        <w:gridCol w:w="8371"/>
      </w:tblGrid>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E85603" w:rsidP="00175E1B">
            <w:pPr>
              <w:widowControl w:val="0"/>
              <w:contextualSpacing/>
              <w:jc w:val="center"/>
              <w:rPr>
                <w:b/>
                <w:bCs/>
                <w:szCs w:val="24"/>
              </w:rPr>
            </w:pPr>
            <w:r w:rsidRPr="00CA4DA2">
              <w:rPr>
                <w:b/>
                <w:bCs/>
                <w:szCs w:val="24"/>
              </w:rPr>
              <w:t>№</w:t>
            </w:r>
          </w:p>
          <w:p w:rsidR="00E85603" w:rsidRPr="00CA4DA2" w:rsidRDefault="00E85603" w:rsidP="00175E1B">
            <w:pPr>
              <w:widowControl w:val="0"/>
              <w:contextualSpacing/>
              <w:jc w:val="center"/>
            </w:pPr>
            <w:r w:rsidRPr="00CA4DA2">
              <w:rPr>
                <w:b/>
                <w:bCs/>
                <w:szCs w:val="24"/>
              </w:rPr>
              <w:t>п/п</w:t>
            </w:r>
          </w:p>
        </w:tc>
        <w:tc>
          <w:tcPr>
            <w:tcW w:w="8371" w:type="dxa"/>
            <w:shd w:val="clear" w:color="auto" w:fill="auto"/>
            <w:tcMar>
              <w:top w:w="0" w:type="dxa"/>
              <w:left w:w="28" w:type="dxa"/>
              <w:bottom w:w="0" w:type="dxa"/>
              <w:right w:w="28" w:type="dxa"/>
            </w:tcMar>
            <w:vAlign w:val="center"/>
          </w:tcPr>
          <w:p w:rsidR="00E85603" w:rsidRPr="00CA4DA2" w:rsidRDefault="00E85603" w:rsidP="00175E1B">
            <w:pPr>
              <w:widowControl w:val="0"/>
              <w:ind w:right="619" w:firstLine="720"/>
              <w:contextualSpacing/>
              <w:jc w:val="center"/>
            </w:pPr>
            <w:r w:rsidRPr="00CA4DA2">
              <w:rPr>
                <w:b/>
                <w:bCs/>
                <w:szCs w:val="24"/>
              </w:rPr>
              <w:t>Наименование приложения</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widowControl w:val="0"/>
              <w:contextualSpacing/>
              <w:rPr>
                <w:sz w:val="24"/>
                <w:szCs w:val="24"/>
              </w:rPr>
            </w:pPr>
            <w:r>
              <w:rPr>
                <w:sz w:val="24"/>
                <w:szCs w:val="24"/>
              </w:rPr>
              <w:t>1</w:t>
            </w:r>
          </w:p>
        </w:tc>
        <w:tc>
          <w:tcPr>
            <w:tcW w:w="8371" w:type="dxa"/>
            <w:shd w:val="clear" w:color="auto" w:fill="auto"/>
            <w:tcMar>
              <w:top w:w="0" w:type="dxa"/>
              <w:left w:w="28" w:type="dxa"/>
              <w:bottom w:w="0" w:type="dxa"/>
              <w:right w:w="28" w:type="dxa"/>
            </w:tcMar>
            <w:vAlign w:val="center"/>
          </w:tcPr>
          <w:p w:rsidR="00E85603" w:rsidRPr="00CA4DA2" w:rsidRDefault="00E85603" w:rsidP="00175E1B">
            <w:pPr>
              <w:widowControl w:val="0"/>
              <w:ind w:right="619"/>
              <w:contextualSpacing/>
              <w:rPr>
                <w:sz w:val="24"/>
                <w:szCs w:val="24"/>
              </w:rPr>
            </w:pPr>
            <w:r w:rsidRPr="00C615BD">
              <w:rPr>
                <w:sz w:val="24"/>
                <w:szCs w:val="24"/>
              </w:rPr>
              <w:t>Сводная таблица стоимости Работ</w:t>
            </w:r>
            <w:r w:rsidRPr="00CA4DA2">
              <w:rPr>
                <w:sz w:val="24"/>
                <w:szCs w:val="24"/>
              </w:rPr>
              <w:t xml:space="preserve"> </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widowControl w:val="0"/>
              <w:contextualSpacing/>
              <w:rPr>
                <w:sz w:val="24"/>
                <w:szCs w:val="24"/>
              </w:rPr>
            </w:pPr>
            <w:r>
              <w:rPr>
                <w:sz w:val="24"/>
                <w:szCs w:val="24"/>
              </w:rPr>
              <w:t>2</w:t>
            </w:r>
          </w:p>
        </w:tc>
        <w:tc>
          <w:tcPr>
            <w:tcW w:w="8371" w:type="dxa"/>
            <w:shd w:val="clear" w:color="auto" w:fill="auto"/>
            <w:tcMar>
              <w:top w:w="0" w:type="dxa"/>
              <w:left w:w="28" w:type="dxa"/>
              <w:bottom w:w="0" w:type="dxa"/>
              <w:right w:w="28" w:type="dxa"/>
            </w:tcMar>
            <w:vAlign w:val="center"/>
          </w:tcPr>
          <w:p w:rsidR="00E85603" w:rsidRPr="00CA4DA2" w:rsidRDefault="00E85603" w:rsidP="00175E1B">
            <w:pPr>
              <w:widowControl w:val="0"/>
              <w:ind w:right="619"/>
              <w:contextualSpacing/>
              <w:rPr>
                <w:sz w:val="24"/>
                <w:szCs w:val="24"/>
              </w:rPr>
            </w:pPr>
            <w:r w:rsidRPr="00CA4DA2">
              <w:rPr>
                <w:sz w:val="24"/>
                <w:szCs w:val="24"/>
              </w:rPr>
              <w:t xml:space="preserve">График выполнения Работ </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widowControl w:val="0"/>
              <w:contextualSpacing/>
              <w:rPr>
                <w:sz w:val="24"/>
                <w:szCs w:val="24"/>
              </w:rPr>
            </w:pPr>
            <w:r>
              <w:rPr>
                <w:sz w:val="24"/>
                <w:szCs w:val="24"/>
              </w:rPr>
              <w:t>3</w:t>
            </w:r>
          </w:p>
        </w:tc>
        <w:tc>
          <w:tcPr>
            <w:tcW w:w="8371" w:type="dxa"/>
            <w:shd w:val="clear" w:color="auto" w:fill="auto"/>
            <w:tcMar>
              <w:top w:w="0" w:type="dxa"/>
              <w:left w:w="28" w:type="dxa"/>
              <w:bottom w:w="0" w:type="dxa"/>
              <w:right w:w="28" w:type="dxa"/>
            </w:tcMar>
            <w:vAlign w:val="center"/>
          </w:tcPr>
          <w:p w:rsidR="00E85603" w:rsidRPr="00CA4DA2" w:rsidRDefault="00E85603" w:rsidP="00175E1B">
            <w:pPr>
              <w:widowControl w:val="0"/>
              <w:ind w:right="619"/>
              <w:contextualSpacing/>
              <w:rPr>
                <w:sz w:val="24"/>
                <w:szCs w:val="24"/>
              </w:rPr>
            </w:pPr>
            <w:r w:rsidRPr="00CA4DA2">
              <w:rPr>
                <w:sz w:val="24"/>
                <w:szCs w:val="24"/>
              </w:rPr>
              <w:t>Форма Соглашения о раскрытии информации</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widowControl w:val="0"/>
              <w:contextualSpacing/>
              <w:rPr>
                <w:sz w:val="24"/>
                <w:szCs w:val="24"/>
              </w:rPr>
            </w:pPr>
            <w:r>
              <w:rPr>
                <w:sz w:val="24"/>
                <w:szCs w:val="24"/>
              </w:rPr>
              <w:t>4</w:t>
            </w:r>
          </w:p>
        </w:tc>
        <w:tc>
          <w:tcPr>
            <w:tcW w:w="8371" w:type="dxa"/>
            <w:shd w:val="clear" w:color="auto" w:fill="auto"/>
            <w:tcMar>
              <w:top w:w="0" w:type="dxa"/>
              <w:left w:w="28" w:type="dxa"/>
              <w:bottom w:w="0" w:type="dxa"/>
              <w:right w:w="28" w:type="dxa"/>
            </w:tcMar>
            <w:vAlign w:val="center"/>
          </w:tcPr>
          <w:p w:rsidR="00E85603" w:rsidRPr="00CA4DA2" w:rsidRDefault="00E85603" w:rsidP="00175E1B">
            <w:pPr>
              <w:widowControl w:val="0"/>
              <w:ind w:right="619"/>
              <w:contextualSpacing/>
              <w:rPr>
                <w:sz w:val="24"/>
                <w:szCs w:val="24"/>
              </w:rPr>
            </w:pPr>
            <w:r w:rsidRPr="00CA4DA2">
              <w:rPr>
                <w:sz w:val="24"/>
                <w:szCs w:val="24"/>
              </w:rPr>
              <w:t>Информация о собственниках Подрядчика/Субподрядчика</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5E4DB3" w:rsidRPr="00CA4DA2" w:rsidRDefault="0048440A" w:rsidP="00175E1B">
            <w:pPr>
              <w:widowControl w:val="0"/>
              <w:contextualSpacing/>
              <w:rPr>
                <w:sz w:val="24"/>
                <w:szCs w:val="24"/>
              </w:rPr>
            </w:pPr>
            <w:r>
              <w:rPr>
                <w:sz w:val="24"/>
                <w:szCs w:val="24"/>
              </w:rPr>
              <w:t>5</w:t>
            </w:r>
          </w:p>
        </w:tc>
        <w:tc>
          <w:tcPr>
            <w:tcW w:w="8371" w:type="dxa"/>
            <w:shd w:val="clear" w:color="auto" w:fill="auto"/>
            <w:tcMar>
              <w:top w:w="0" w:type="dxa"/>
              <w:left w:w="28" w:type="dxa"/>
              <w:bottom w:w="0" w:type="dxa"/>
              <w:right w:w="28" w:type="dxa"/>
            </w:tcMar>
            <w:vAlign w:val="center"/>
          </w:tcPr>
          <w:p w:rsidR="005E4DB3" w:rsidRPr="00CA4DA2" w:rsidRDefault="005E4DB3" w:rsidP="00175E1B">
            <w:pPr>
              <w:pStyle w:val="xl28"/>
              <w:widowControl w:val="0"/>
              <w:spacing w:before="0" w:beforeAutospacing="0" w:after="0" w:afterAutospacing="0"/>
              <w:contextualSpacing/>
              <w:jc w:val="left"/>
              <w:rPr>
                <w:rFonts w:eastAsia="Times New Roman"/>
                <w:sz w:val="24"/>
                <w:szCs w:val="24"/>
                <w:lang w:eastAsia="en-US"/>
              </w:rPr>
            </w:pPr>
            <w:r w:rsidRPr="00CA4DA2">
              <w:rPr>
                <w:rFonts w:eastAsia="Times New Roman"/>
                <w:sz w:val="24"/>
                <w:szCs w:val="24"/>
                <w:lang w:eastAsia="en-US"/>
              </w:rPr>
              <w:t>Согласие на обработку персональных данных</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5E4DB3" w:rsidRPr="00CA4DA2" w:rsidRDefault="0048440A" w:rsidP="00175E1B">
            <w:pPr>
              <w:widowControl w:val="0"/>
              <w:contextualSpacing/>
              <w:rPr>
                <w:sz w:val="24"/>
                <w:szCs w:val="24"/>
              </w:rPr>
            </w:pPr>
            <w:r>
              <w:rPr>
                <w:sz w:val="24"/>
                <w:szCs w:val="24"/>
              </w:rPr>
              <w:t>6</w:t>
            </w:r>
          </w:p>
        </w:tc>
        <w:tc>
          <w:tcPr>
            <w:tcW w:w="8371" w:type="dxa"/>
            <w:shd w:val="clear" w:color="auto" w:fill="auto"/>
            <w:tcMar>
              <w:top w:w="0" w:type="dxa"/>
              <w:left w:w="28" w:type="dxa"/>
              <w:bottom w:w="0" w:type="dxa"/>
              <w:right w:w="28" w:type="dxa"/>
            </w:tcMar>
            <w:vAlign w:val="center"/>
          </w:tcPr>
          <w:p w:rsidR="005E4DB3" w:rsidRPr="00CA4DA2" w:rsidRDefault="00FD366F" w:rsidP="00175E1B">
            <w:pPr>
              <w:pStyle w:val="xl28"/>
              <w:widowControl w:val="0"/>
              <w:spacing w:before="0" w:beforeAutospacing="0" w:after="0" w:afterAutospacing="0"/>
              <w:contextualSpacing/>
              <w:jc w:val="left"/>
              <w:rPr>
                <w:rFonts w:eastAsia="Times New Roman"/>
                <w:sz w:val="24"/>
                <w:szCs w:val="24"/>
                <w:lang w:eastAsia="en-US"/>
              </w:rPr>
            </w:pPr>
            <w:r w:rsidRPr="00CA4DA2">
              <w:rPr>
                <w:rFonts w:eastAsia="Times New Roman"/>
                <w:sz w:val="24"/>
                <w:szCs w:val="24"/>
                <w:lang w:eastAsia="en-US"/>
              </w:rPr>
              <w:t>Техническое задание</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widowControl w:val="0"/>
              <w:contextualSpacing/>
              <w:rPr>
                <w:sz w:val="24"/>
                <w:szCs w:val="24"/>
              </w:rPr>
            </w:pPr>
            <w:r>
              <w:rPr>
                <w:sz w:val="24"/>
                <w:szCs w:val="24"/>
              </w:rPr>
              <w:t>7</w:t>
            </w:r>
          </w:p>
        </w:tc>
        <w:tc>
          <w:tcPr>
            <w:tcW w:w="8371" w:type="dxa"/>
            <w:shd w:val="clear" w:color="auto" w:fill="auto"/>
            <w:tcMar>
              <w:top w:w="0" w:type="dxa"/>
              <w:left w:w="28" w:type="dxa"/>
              <w:bottom w:w="0" w:type="dxa"/>
              <w:right w:w="28" w:type="dxa"/>
            </w:tcMar>
            <w:vAlign w:val="center"/>
          </w:tcPr>
          <w:p w:rsidR="00E85603" w:rsidRPr="00CA4DA2" w:rsidRDefault="00E85603" w:rsidP="00175E1B">
            <w:pPr>
              <w:pStyle w:val="xl28"/>
              <w:widowControl w:val="0"/>
              <w:spacing w:before="0" w:beforeAutospacing="0" w:after="0" w:afterAutospacing="0"/>
              <w:contextualSpacing/>
              <w:jc w:val="left"/>
              <w:rPr>
                <w:rFonts w:eastAsia="Times New Roman"/>
                <w:sz w:val="24"/>
                <w:szCs w:val="24"/>
                <w:lang w:eastAsia="en-US"/>
              </w:rPr>
            </w:pPr>
            <w:r w:rsidRPr="00CA4DA2">
              <w:rPr>
                <w:rFonts w:eastAsia="Times New Roman"/>
                <w:sz w:val="24"/>
                <w:szCs w:val="24"/>
                <w:lang w:eastAsia="en-US"/>
              </w:rPr>
              <w:t>Акт устранения замечаний, дефектов и недоделок</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widowControl w:val="0"/>
              <w:contextualSpacing/>
              <w:rPr>
                <w:sz w:val="24"/>
                <w:szCs w:val="24"/>
              </w:rPr>
            </w:pPr>
            <w:r>
              <w:rPr>
                <w:sz w:val="24"/>
                <w:szCs w:val="24"/>
              </w:rPr>
              <w:t>8</w:t>
            </w:r>
          </w:p>
        </w:tc>
        <w:tc>
          <w:tcPr>
            <w:tcW w:w="8371" w:type="dxa"/>
            <w:shd w:val="clear" w:color="auto" w:fill="auto"/>
            <w:tcMar>
              <w:top w:w="0" w:type="dxa"/>
              <w:left w:w="28" w:type="dxa"/>
              <w:bottom w:w="0" w:type="dxa"/>
              <w:right w:w="28" w:type="dxa"/>
            </w:tcMar>
            <w:vAlign w:val="center"/>
          </w:tcPr>
          <w:p w:rsidR="00E85603" w:rsidRPr="00CA4DA2" w:rsidRDefault="00E85603" w:rsidP="00175E1B">
            <w:pPr>
              <w:pStyle w:val="xl28"/>
              <w:widowControl w:val="0"/>
              <w:spacing w:before="0" w:beforeAutospacing="0" w:after="0" w:afterAutospacing="0"/>
              <w:contextualSpacing/>
              <w:jc w:val="left"/>
              <w:rPr>
                <w:bCs/>
                <w:sz w:val="24"/>
                <w:szCs w:val="24"/>
              </w:rPr>
            </w:pPr>
            <w:r w:rsidRPr="00CA4DA2">
              <w:rPr>
                <w:bCs/>
                <w:sz w:val="24"/>
                <w:szCs w:val="24"/>
              </w:rPr>
              <w:t>Акт об оприходовании материальных ценностей, полученных при разборке и демонтаже зданий и сооружений</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contextualSpacing/>
              <w:rPr>
                <w:sz w:val="24"/>
                <w:szCs w:val="24"/>
              </w:rPr>
            </w:pPr>
            <w:r>
              <w:rPr>
                <w:sz w:val="24"/>
                <w:szCs w:val="24"/>
              </w:rPr>
              <w:t>9</w:t>
            </w:r>
          </w:p>
        </w:tc>
        <w:tc>
          <w:tcPr>
            <w:tcW w:w="8371" w:type="dxa"/>
            <w:shd w:val="clear" w:color="auto" w:fill="auto"/>
            <w:tcMar>
              <w:top w:w="0" w:type="dxa"/>
              <w:left w:w="28" w:type="dxa"/>
              <w:bottom w:w="0" w:type="dxa"/>
              <w:right w:w="28" w:type="dxa"/>
            </w:tcMar>
            <w:vAlign w:val="center"/>
          </w:tcPr>
          <w:p w:rsidR="00E85603" w:rsidRPr="00CA4DA2" w:rsidRDefault="00E85603" w:rsidP="00175E1B">
            <w:pPr>
              <w:contextualSpacing/>
              <w:rPr>
                <w:sz w:val="24"/>
                <w:szCs w:val="24"/>
              </w:rPr>
            </w:pPr>
            <w:r w:rsidRPr="00CA4DA2">
              <w:rPr>
                <w:sz w:val="24"/>
                <w:szCs w:val="24"/>
              </w:rPr>
              <w:t>Форма отчета о поставке материалов и оборудования</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0B2675" w:rsidP="00175E1B">
            <w:pPr>
              <w:contextualSpacing/>
              <w:rPr>
                <w:sz w:val="24"/>
                <w:szCs w:val="24"/>
              </w:rPr>
            </w:pPr>
            <w:r w:rsidRPr="00CA4DA2">
              <w:rPr>
                <w:sz w:val="24"/>
                <w:szCs w:val="24"/>
              </w:rPr>
              <w:t>1</w:t>
            </w:r>
            <w:r w:rsidR="0048440A">
              <w:rPr>
                <w:sz w:val="24"/>
                <w:szCs w:val="24"/>
              </w:rPr>
              <w:t>0</w:t>
            </w:r>
          </w:p>
        </w:tc>
        <w:tc>
          <w:tcPr>
            <w:tcW w:w="8371" w:type="dxa"/>
            <w:shd w:val="clear" w:color="auto" w:fill="auto"/>
            <w:tcMar>
              <w:top w:w="0" w:type="dxa"/>
              <w:left w:w="28" w:type="dxa"/>
              <w:bottom w:w="0" w:type="dxa"/>
              <w:right w:w="28" w:type="dxa"/>
            </w:tcMar>
            <w:vAlign w:val="center"/>
          </w:tcPr>
          <w:p w:rsidR="00E85603" w:rsidRPr="00CA4DA2" w:rsidRDefault="00E85603" w:rsidP="00175E1B">
            <w:pPr>
              <w:contextualSpacing/>
              <w:rPr>
                <w:sz w:val="24"/>
                <w:szCs w:val="24"/>
              </w:rPr>
            </w:pPr>
            <w:r w:rsidRPr="00CA4DA2">
              <w:rPr>
                <w:sz w:val="24"/>
                <w:szCs w:val="24"/>
              </w:rPr>
              <w:t>Инструкция по заполнению отчёта о поставке материалов и оборудования.</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E85603" w:rsidRPr="00CA4DA2" w:rsidRDefault="0048440A" w:rsidP="00175E1B">
            <w:pPr>
              <w:widowControl w:val="0"/>
              <w:contextualSpacing/>
              <w:rPr>
                <w:sz w:val="24"/>
                <w:szCs w:val="24"/>
              </w:rPr>
            </w:pPr>
            <w:r>
              <w:rPr>
                <w:sz w:val="24"/>
                <w:szCs w:val="24"/>
              </w:rPr>
              <w:t>11</w:t>
            </w:r>
          </w:p>
        </w:tc>
        <w:tc>
          <w:tcPr>
            <w:tcW w:w="8371" w:type="dxa"/>
            <w:shd w:val="clear" w:color="auto" w:fill="auto"/>
            <w:tcMar>
              <w:top w:w="0" w:type="dxa"/>
              <w:left w:w="28" w:type="dxa"/>
              <w:bottom w:w="0" w:type="dxa"/>
              <w:right w:w="28" w:type="dxa"/>
            </w:tcMar>
            <w:vAlign w:val="center"/>
          </w:tcPr>
          <w:p w:rsidR="00E85603" w:rsidRPr="00CA4DA2" w:rsidRDefault="00E85603" w:rsidP="00175E1B">
            <w:pPr>
              <w:pStyle w:val="xl28"/>
              <w:widowControl w:val="0"/>
              <w:spacing w:before="0" w:beforeAutospacing="0" w:after="0" w:afterAutospacing="0"/>
              <w:contextualSpacing/>
              <w:jc w:val="left"/>
              <w:rPr>
                <w:bCs/>
                <w:sz w:val="24"/>
                <w:szCs w:val="24"/>
              </w:rPr>
            </w:pPr>
            <w:r w:rsidRPr="00CA4DA2">
              <w:rPr>
                <w:bCs/>
                <w:sz w:val="24"/>
                <w:szCs w:val="24"/>
              </w:rPr>
              <w:t>Акт приемки законченного строительством объекта приемочной комиссией</w:t>
            </w:r>
          </w:p>
        </w:tc>
      </w:tr>
      <w:tr w:rsidR="00175E1B" w:rsidRPr="00CA4DA2" w:rsidTr="006A1BBA">
        <w:trPr>
          <w:cantSplit/>
          <w:trHeight w:val="299"/>
        </w:trPr>
        <w:tc>
          <w:tcPr>
            <w:tcW w:w="604" w:type="dxa"/>
            <w:shd w:val="clear" w:color="auto" w:fill="auto"/>
            <w:tcMar>
              <w:top w:w="0" w:type="dxa"/>
              <w:left w:w="28" w:type="dxa"/>
              <w:bottom w:w="0" w:type="dxa"/>
              <w:right w:w="28" w:type="dxa"/>
            </w:tcMar>
            <w:vAlign w:val="center"/>
          </w:tcPr>
          <w:p w:rsidR="00261C1E" w:rsidRPr="00CA4DA2" w:rsidRDefault="0048440A" w:rsidP="00175E1B">
            <w:pPr>
              <w:contextualSpacing/>
              <w:rPr>
                <w:sz w:val="24"/>
                <w:szCs w:val="24"/>
              </w:rPr>
            </w:pPr>
            <w:r>
              <w:rPr>
                <w:sz w:val="24"/>
                <w:szCs w:val="24"/>
              </w:rPr>
              <w:t>12</w:t>
            </w:r>
          </w:p>
        </w:tc>
        <w:tc>
          <w:tcPr>
            <w:tcW w:w="8371" w:type="dxa"/>
            <w:shd w:val="clear" w:color="auto" w:fill="auto"/>
            <w:tcMar>
              <w:top w:w="0" w:type="dxa"/>
              <w:left w:w="28" w:type="dxa"/>
              <w:bottom w:w="0" w:type="dxa"/>
              <w:right w:w="28" w:type="dxa"/>
            </w:tcMar>
            <w:vAlign w:val="center"/>
          </w:tcPr>
          <w:p w:rsidR="00261C1E" w:rsidRPr="00CA4DA2" w:rsidRDefault="00261C1E" w:rsidP="00175E1B">
            <w:pPr>
              <w:contextualSpacing/>
              <w:rPr>
                <w:sz w:val="24"/>
                <w:szCs w:val="24"/>
              </w:rPr>
            </w:pPr>
            <w:r w:rsidRPr="00CA4DA2">
              <w:rPr>
                <w:sz w:val="24"/>
                <w:szCs w:val="24"/>
              </w:rPr>
              <w:t>Список субподрядных организаций</w:t>
            </w:r>
          </w:p>
        </w:tc>
      </w:tr>
      <w:tr w:rsidR="00270743" w:rsidRPr="00CA4DA2" w:rsidTr="006A1BBA">
        <w:trPr>
          <w:cantSplit/>
          <w:trHeight w:val="299"/>
        </w:trPr>
        <w:tc>
          <w:tcPr>
            <w:tcW w:w="604" w:type="dxa"/>
            <w:shd w:val="clear" w:color="auto" w:fill="auto"/>
            <w:tcMar>
              <w:top w:w="0" w:type="dxa"/>
              <w:left w:w="28" w:type="dxa"/>
              <w:bottom w:w="0" w:type="dxa"/>
              <w:right w:w="28" w:type="dxa"/>
            </w:tcMar>
            <w:vAlign w:val="center"/>
          </w:tcPr>
          <w:p w:rsidR="00270743" w:rsidRPr="00CA4DA2" w:rsidRDefault="0048440A" w:rsidP="00175E1B">
            <w:pPr>
              <w:contextualSpacing/>
              <w:rPr>
                <w:sz w:val="24"/>
                <w:szCs w:val="24"/>
              </w:rPr>
            </w:pPr>
            <w:r>
              <w:rPr>
                <w:sz w:val="24"/>
                <w:szCs w:val="24"/>
              </w:rPr>
              <w:t>13</w:t>
            </w:r>
          </w:p>
        </w:tc>
        <w:tc>
          <w:tcPr>
            <w:tcW w:w="8371" w:type="dxa"/>
            <w:shd w:val="clear" w:color="auto" w:fill="auto"/>
            <w:tcMar>
              <w:top w:w="0" w:type="dxa"/>
              <w:left w:w="28" w:type="dxa"/>
              <w:bottom w:w="0" w:type="dxa"/>
              <w:right w:w="28" w:type="dxa"/>
            </w:tcMar>
            <w:vAlign w:val="center"/>
          </w:tcPr>
          <w:p w:rsidR="00270743" w:rsidRPr="00CA4DA2" w:rsidRDefault="00270743" w:rsidP="00270743">
            <w:pPr>
              <w:contextualSpacing/>
              <w:rPr>
                <w:sz w:val="24"/>
                <w:szCs w:val="24"/>
              </w:rPr>
            </w:pPr>
            <w:r w:rsidRPr="00270743">
              <w:rPr>
                <w:sz w:val="24"/>
                <w:szCs w:val="24"/>
              </w:rPr>
              <w:t>Форма справки о стоимости выполненных работ и затрат</w:t>
            </w:r>
          </w:p>
        </w:tc>
      </w:tr>
      <w:tr w:rsidR="00270743" w:rsidRPr="00CA4DA2" w:rsidTr="006A1BBA">
        <w:trPr>
          <w:cantSplit/>
          <w:trHeight w:val="299"/>
        </w:trPr>
        <w:tc>
          <w:tcPr>
            <w:tcW w:w="604" w:type="dxa"/>
            <w:shd w:val="clear" w:color="auto" w:fill="auto"/>
            <w:tcMar>
              <w:top w:w="0" w:type="dxa"/>
              <w:left w:w="28" w:type="dxa"/>
              <w:bottom w:w="0" w:type="dxa"/>
              <w:right w:w="28" w:type="dxa"/>
            </w:tcMar>
            <w:vAlign w:val="center"/>
          </w:tcPr>
          <w:p w:rsidR="00270743" w:rsidRPr="00CA4DA2" w:rsidRDefault="0048440A" w:rsidP="00175E1B">
            <w:pPr>
              <w:contextualSpacing/>
              <w:rPr>
                <w:sz w:val="24"/>
                <w:szCs w:val="24"/>
              </w:rPr>
            </w:pPr>
            <w:r>
              <w:rPr>
                <w:sz w:val="24"/>
                <w:szCs w:val="24"/>
              </w:rPr>
              <w:t>14</w:t>
            </w:r>
          </w:p>
        </w:tc>
        <w:tc>
          <w:tcPr>
            <w:tcW w:w="8371" w:type="dxa"/>
            <w:shd w:val="clear" w:color="auto" w:fill="auto"/>
            <w:tcMar>
              <w:top w:w="0" w:type="dxa"/>
              <w:left w:w="28" w:type="dxa"/>
              <w:bottom w:w="0" w:type="dxa"/>
              <w:right w:w="28" w:type="dxa"/>
            </w:tcMar>
            <w:vAlign w:val="center"/>
          </w:tcPr>
          <w:p w:rsidR="00270743" w:rsidRPr="00CA4DA2" w:rsidRDefault="00270743" w:rsidP="00270743">
            <w:pPr>
              <w:contextualSpacing/>
              <w:rPr>
                <w:sz w:val="24"/>
                <w:szCs w:val="24"/>
              </w:rPr>
            </w:pPr>
            <w:r w:rsidRPr="00270743">
              <w:rPr>
                <w:sz w:val="24"/>
                <w:szCs w:val="24"/>
              </w:rPr>
              <w:t>Форма Акта приема-передачи выполненных работ</w:t>
            </w:r>
          </w:p>
        </w:tc>
      </w:tr>
    </w:tbl>
    <w:p w:rsidR="00E85603" w:rsidRPr="00CA4DA2" w:rsidRDefault="00E85603" w:rsidP="0027417B">
      <w:pPr>
        <w:widowControl w:val="0"/>
        <w:shd w:val="clear" w:color="auto" w:fill="FFFFFF"/>
        <w:spacing w:after="0" w:line="240" w:lineRule="auto"/>
        <w:contextualSpacing/>
        <w:rPr>
          <w:rFonts w:ascii="Times New Roman" w:hAnsi="Times New Roman" w:cs="Times New Roman"/>
          <w:b/>
          <w:bCs/>
          <w:sz w:val="24"/>
          <w:szCs w:val="24"/>
        </w:rPr>
      </w:pPr>
    </w:p>
    <w:p w:rsidR="00CA4DA2" w:rsidRDefault="00CA4DA2">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E85603" w:rsidRPr="00CA4DA2" w:rsidRDefault="001D4290" w:rsidP="001D4290">
      <w:pPr>
        <w:widowControl w:val="0"/>
        <w:shd w:val="clear" w:color="auto" w:fill="FFFFFF"/>
        <w:spacing w:after="0" w:line="240" w:lineRule="auto"/>
        <w:ind w:left="142"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lastRenderedPageBreak/>
        <w:t>Статья 24</w:t>
      </w:r>
      <w:r w:rsidR="00E85603" w:rsidRPr="00CA4DA2">
        <w:rPr>
          <w:rFonts w:ascii="Times New Roman" w:hAnsi="Times New Roman" w:cs="Times New Roman"/>
          <w:b/>
          <w:bCs/>
          <w:sz w:val="24"/>
          <w:szCs w:val="24"/>
        </w:rPr>
        <w:t>. Реквизиты и подписи Сторон</w:t>
      </w:r>
    </w:p>
    <w:p w:rsidR="00E85603" w:rsidRPr="00CA4DA2" w:rsidRDefault="00E85603" w:rsidP="001D4290">
      <w:pPr>
        <w:widowControl w:val="0"/>
        <w:shd w:val="clear" w:color="auto" w:fill="FFFFFF"/>
        <w:spacing w:after="0" w:line="240" w:lineRule="auto"/>
        <w:ind w:left="142"/>
        <w:contextualSpacing/>
        <w:jc w:val="center"/>
        <w:rPr>
          <w:rFonts w:ascii="Times New Roman" w:hAnsi="Times New Roman" w:cs="Times New Roman"/>
          <w:b/>
          <w:bCs/>
          <w:sz w:val="24"/>
          <w:szCs w:val="24"/>
        </w:rPr>
      </w:pPr>
    </w:p>
    <w:p w:rsidR="00E85603" w:rsidRPr="00CA4DA2" w:rsidRDefault="00767F0D" w:rsidP="001D4290">
      <w:pPr>
        <w:widowControl w:val="0"/>
        <w:spacing w:after="0" w:line="240" w:lineRule="auto"/>
        <w:ind w:left="142"/>
        <w:contextualSpacing/>
        <w:rPr>
          <w:rFonts w:ascii="Times New Roman" w:hAnsi="Times New Roman" w:cs="Times New Roman"/>
          <w:sz w:val="24"/>
          <w:szCs w:val="24"/>
        </w:rPr>
      </w:pPr>
      <w:r>
        <w:rPr>
          <w:rFonts w:ascii="Times New Roman" w:hAnsi="Times New Roman" w:cs="Times New Roman"/>
          <w:b/>
          <w:bCs/>
          <w:sz w:val="24"/>
          <w:szCs w:val="24"/>
        </w:rPr>
        <w:t xml:space="preserve"> </w:t>
      </w:r>
      <w:r w:rsidR="00712790">
        <w:rPr>
          <w:rFonts w:ascii="Times New Roman" w:hAnsi="Times New Roman" w:cs="Times New Roman"/>
          <w:b/>
          <w:bCs/>
          <w:sz w:val="24"/>
          <w:szCs w:val="24"/>
        </w:rPr>
        <w:t xml:space="preserve"> </w:t>
      </w:r>
      <w:r w:rsidR="001C12FB">
        <w:rPr>
          <w:rFonts w:ascii="Times New Roman" w:hAnsi="Times New Roman" w:cs="Times New Roman"/>
          <w:b/>
          <w:bCs/>
          <w:sz w:val="24"/>
          <w:szCs w:val="24"/>
        </w:rPr>
        <w:t>ЗАКАЗЧИК</w:t>
      </w:r>
      <w:r w:rsidR="001C12FB">
        <w:rPr>
          <w:rFonts w:ascii="Times New Roman" w:hAnsi="Times New Roman" w:cs="Times New Roman"/>
          <w:b/>
          <w:bCs/>
          <w:sz w:val="24"/>
          <w:szCs w:val="24"/>
        </w:rPr>
        <w:tab/>
      </w:r>
      <w:r w:rsidR="001C12FB">
        <w:rPr>
          <w:rFonts w:ascii="Times New Roman" w:hAnsi="Times New Roman" w:cs="Times New Roman"/>
          <w:b/>
          <w:bCs/>
          <w:sz w:val="24"/>
          <w:szCs w:val="24"/>
        </w:rPr>
        <w:tab/>
      </w:r>
      <w:r w:rsidR="001C12FB">
        <w:rPr>
          <w:rFonts w:ascii="Times New Roman" w:hAnsi="Times New Roman" w:cs="Times New Roman"/>
          <w:b/>
          <w:bCs/>
          <w:sz w:val="24"/>
          <w:szCs w:val="24"/>
        </w:rPr>
        <w:tab/>
      </w:r>
      <w:r w:rsidR="001C12FB">
        <w:rPr>
          <w:rFonts w:ascii="Times New Roman" w:hAnsi="Times New Roman" w:cs="Times New Roman"/>
          <w:b/>
          <w:bCs/>
          <w:sz w:val="24"/>
          <w:szCs w:val="24"/>
        </w:rPr>
        <w:tab/>
      </w:r>
      <w:r w:rsidR="001C12FB">
        <w:rPr>
          <w:rFonts w:ascii="Times New Roman" w:hAnsi="Times New Roman" w:cs="Times New Roman"/>
          <w:b/>
          <w:bCs/>
          <w:sz w:val="24"/>
          <w:szCs w:val="24"/>
        </w:rPr>
        <w:tab/>
      </w:r>
      <w:r w:rsidR="001C12FB">
        <w:rPr>
          <w:rFonts w:ascii="Times New Roman" w:hAnsi="Times New Roman" w:cs="Times New Roman"/>
          <w:b/>
          <w:bCs/>
          <w:sz w:val="24"/>
          <w:szCs w:val="24"/>
        </w:rPr>
        <w:tab/>
      </w:r>
      <w:r w:rsidR="00E85603" w:rsidRPr="00CA4DA2">
        <w:rPr>
          <w:rFonts w:ascii="Times New Roman" w:hAnsi="Times New Roman" w:cs="Times New Roman"/>
          <w:b/>
          <w:bCs/>
          <w:sz w:val="24"/>
          <w:szCs w:val="24"/>
        </w:rPr>
        <w:t>ПОДРЯДЧИК</w:t>
      </w:r>
    </w:p>
    <w:p w:rsidR="00E85603" w:rsidRPr="00CA4DA2" w:rsidRDefault="00E85603" w:rsidP="001D4290">
      <w:pPr>
        <w:widowControl w:val="0"/>
        <w:tabs>
          <w:tab w:val="left" w:pos="9840"/>
        </w:tabs>
        <w:spacing w:after="0" w:line="240" w:lineRule="auto"/>
        <w:ind w:left="142"/>
        <w:contextualSpacing/>
        <w:rPr>
          <w:rFonts w:ascii="Times New Roman" w:hAnsi="Times New Roman" w:cs="Times New Roman"/>
        </w:rPr>
      </w:pPr>
    </w:p>
    <w:tbl>
      <w:tblPr>
        <w:tblW w:w="9609" w:type="dxa"/>
        <w:jc w:val="center"/>
        <w:tblLook w:val="01E0" w:firstRow="1" w:lastRow="1" w:firstColumn="1" w:lastColumn="1" w:noHBand="0" w:noVBand="0"/>
      </w:tblPr>
      <w:tblGrid>
        <w:gridCol w:w="4748"/>
        <w:gridCol w:w="4861"/>
      </w:tblGrid>
      <w:tr w:rsidR="009611D1" w:rsidRPr="00B00777" w:rsidTr="00390536">
        <w:trPr>
          <w:trHeight w:val="3864"/>
          <w:jc w:val="center"/>
        </w:trPr>
        <w:tc>
          <w:tcPr>
            <w:tcW w:w="4748" w:type="dxa"/>
          </w:tcPr>
          <w:p w:rsidR="009611D1" w:rsidRPr="00CA4DA2" w:rsidRDefault="009611D1" w:rsidP="001D4290">
            <w:pPr>
              <w:spacing w:after="0" w:line="240" w:lineRule="auto"/>
              <w:ind w:left="142"/>
              <w:contextualSpacing/>
              <w:rPr>
                <w:rFonts w:ascii="Times New Roman" w:eastAsia="Times New Roman" w:hAnsi="Times New Roman" w:cs="Times New Roman"/>
                <w:b/>
                <w:bCs/>
                <w:sz w:val="24"/>
                <w:szCs w:val="24"/>
                <w:lang w:eastAsia="ru-RU"/>
              </w:rPr>
            </w:pPr>
            <w:r w:rsidRPr="00CA4DA2">
              <w:rPr>
                <w:rFonts w:ascii="Times New Roman" w:eastAsia="Times New Roman" w:hAnsi="Times New Roman" w:cs="Times New Roman"/>
                <w:b/>
                <w:sz w:val="24"/>
                <w:szCs w:val="24"/>
                <w:lang w:eastAsia="ru-RU"/>
              </w:rPr>
              <w:t xml:space="preserve">ПАО «Россети Центр» </w:t>
            </w:r>
          </w:p>
          <w:p w:rsidR="009611D1" w:rsidRPr="00CA4DA2" w:rsidRDefault="009611D1" w:rsidP="001D4290">
            <w:pPr>
              <w:spacing w:after="0" w:line="240" w:lineRule="auto"/>
              <w:ind w:left="142"/>
              <w:contextualSpacing/>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Юридический адрес: 119017, город Москва, улица Ордынка М., дом 15; </w:t>
            </w:r>
          </w:p>
          <w:p w:rsidR="009611D1" w:rsidRPr="00CA4DA2" w:rsidRDefault="009611D1" w:rsidP="001D4290">
            <w:pPr>
              <w:spacing w:after="0" w:line="240" w:lineRule="auto"/>
              <w:ind w:left="142"/>
              <w:contextualSpacing/>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Фактический адрес: 119017, город Москва, улица Ордынка М., дом 15;</w:t>
            </w:r>
          </w:p>
          <w:p w:rsidR="009611D1" w:rsidRPr="00CA4DA2" w:rsidRDefault="009611D1" w:rsidP="001D4290">
            <w:pPr>
              <w:spacing w:after="0" w:line="240" w:lineRule="auto"/>
              <w:ind w:left="142"/>
              <w:contextualSpacing/>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ОГРН-1046900099498, ИНН 6901067107</w:t>
            </w:r>
          </w:p>
          <w:p w:rsidR="009611D1" w:rsidRPr="00CA4DA2" w:rsidRDefault="009611D1" w:rsidP="001D4290">
            <w:pPr>
              <w:spacing w:after="0" w:line="240" w:lineRule="auto"/>
              <w:ind w:left="142"/>
              <w:contextualSpacing/>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Филиал ПАО «Россети Центр» - «Смоленскэнерго»</w:t>
            </w:r>
          </w:p>
          <w:p w:rsidR="009611D1" w:rsidRPr="00CA4DA2" w:rsidRDefault="009611D1" w:rsidP="001D4290">
            <w:pPr>
              <w:spacing w:after="0" w:line="240" w:lineRule="auto"/>
              <w:ind w:left="142"/>
              <w:contextualSpacing/>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 xml:space="preserve">214019 г. Смоленск, ул. </w:t>
            </w:r>
            <w:proofErr w:type="spellStart"/>
            <w:r w:rsidRPr="00CA4DA2">
              <w:rPr>
                <w:rFonts w:ascii="Times New Roman" w:eastAsia="Times New Roman" w:hAnsi="Times New Roman" w:cs="Times New Roman"/>
                <w:sz w:val="24"/>
                <w:szCs w:val="24"/>
                <w:lang w:eastAsia="ru-RU"/>
              </w:rPr>
              <w:t>Тенишевой</w:t>
            </w:r>
            <w:proofErr w:type="spellEnd"/>
            <w:r w:rsidRPr="00CA4DA2">
              <w:rPr>
                <w:rFonts w:ascii="Times New Roman" w:eastAsia="Times New Roman" w:hAnsi="Times New Roman" w:cs="Times New Roman"/>
                <w:sz w:val="24"/>
                <w:szCs w:val="24"/>
                <w:lang w:eastAsia="ru-RU"/>
              </w:rPr>
              <w:t>, д.33</w:t>
            </w:r>
          </w:p>
          <w:p w:rsidR="009611D1" w:rsidRPr="00CA4DA2" w:rsidRDefault="009611D1" w:rsidP="001D4290">
            <w:pPr>
              <w:spacing w:after="0" w:line="240" w:lineRule="auto"/>
              <w:ind w:left="142"/>
              <w:contextualSpacing/>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ИНН 6901067107 / КПП 673102001</w:t>
            </w:r>
          </w:p>
          <w:p w:rsidR="009611D1" w:rsidRPr="00CA4DA2" w:rsidRDefault="009611D1" w:rsidP="001D4290">
            <w:pPr>
              <w:spacing w:after="0" w:line="240" w:lineRule="auto"/>
              <w:ind w:left="142"/>
              <w:contextualSpacing/>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р/с № 40702810623250000008</w:t>
            </w:r>
          </w:p>
          <w:p w:rsidR="009611D1" w:rsidRPr="00CA4DA2" w:rsidRDefault="009611D1" w:rsidP="001D4290">
            <w:pPr>
              <w:spacing w:after="0" w:line="240" w:lineRule="auto"/>
              <w:ind w:left="142"/>
              <w:contextualSpacing/>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 xml:space="preserve">в филиале Банка ВТБ (ПАО) в г. Воронеже </w:t>
            </w:r>
            <w:proofErr w:type="spellStart"/>
            <w:r w:rsidRPr="00CA4DA2">
              <w:rPr>
                <w:rFonts w:ascii="Times New Roman" w:eastAsia="Times New Roman" w:hAnsi="Times New Roman" w:cs="Times New Roman"/>
                <w:sz w:val="24"/>
                <w:szCs w:val="24"/>
                <w:lang w:eastAsia="ru-RU"/>
              </w:rPr>
              <w:t>кор</w:t>
            </w:r>
            <w:proofErr w:type="spellEnd"/>
            <w:r w:rsidRPr="00CA4DA2">
              <w:rPr>
                <w:rFonts w:ascii="Times New Roman" w:eastAsia="Times New Roman" w:hAnsi="Times New Roman" w:cs="Times New Roman"/>
                <w:sz w:val="24"/>
                <w:szCs w:val="24"/>
                <w:lang w:eastAsia="ru-RU"/>
              </w:rPr>
              <w:t>/</w:t>
            </w:r>
            <w:proofErr w:type="spellStart"/>
            <w:r w:rsidRPr="00CA4DA2">
              <w:rPr>
                <w:rFonts w:ascii="Times New Roman" w:eastAsia="Times New Roman" w:hAnsi="Times New Roman" w:cs="Times New Roman"/>
                <w:sz w:val="24"/>
                <w:szCs w:val="24"/>
                <w:lang w:eastAsia="ru-RU"/>
              </w:rPr>
              <w:t>сч</w:t>
            </w:r>
            <w:proofErr w:type="spellEnd"/>
            <w:r w:rsidRPr="00CA4DA2">
              <w:rPr>
                <w:rFonts w:ascii="Times New Roman" w:eastAsia="Times New Roman" w:hAnsi="Times New Roman" w:cs="Times New Roman"/>
                <w:sz w:val="24"/>
                <w:szCs w:val="24"/>
                <w:lang w:eastAsia="ru-RU"/>
              </w:rPr>
              <w:t xml:space="preserve"> № 30101810100000000835</w:t>
            </w:r>
          </w:p>
          <w:p w:rsidR="009611D1" w:rsidRPr="00CA4DA2" w:rsidRDefault="009611D1" w:rsidP="001D4290">
            <w:pPr>
              <w:spacing w:after="0" w:line="240" w:lineRule="auto"/>
              <w:ind w:left="142"/>
              <w:contextualSpacing/>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БИК 042007835</w:t>
            </w:r>
          </w:p>
        </w:tc>
        <w:tc>
          <w:tcPr>
            <w:tcW w:w="4861" w:type="dxa"/>
          </w:tcPr>
          <w:p w:rsidR="00C64718" w:rsidRPr="00C64718" w:rsidRDefault="00C64718" w:rsidP="00552EC5">
            <w:pPr>
              <w:contextualSpacing/>
              <w:rPr>
                <w:rFonts w:ascii="Times New Roman" w:eastAsia="Times New Roman" w:hAnsi="Times New Roman" w:cs="Times New Roman"/>
                <w:bCs/>
                <w:spacing w:val="-12"/>
                <w:sz w:val="24"/>
                <w:szCs w:val="24"/>
                <w:lang w:eastAsia="x-none"/>
              </w:rPr>
            </w:pPr>
          </w:p>
        </w:tc>
      </w:tr>
    </w:tbl>
    <w:p w:rsidR="001D4290" w:rsidRDefault="001D4290" w:rsidP="001D4290">
      <w:pPr>
        <w:tabs>
          <w:tab w:val="left" w:pos="1134"/>
        </w:tabs>
        <w:autoSpaceDE w:val="0"/>
        <w:autoSpaceDN w:val="0"/>
        <w:adjustRightInd w:val="0"/>
        <w:ind w:firstLine="851"/>
        <w:contextualSpacing/>
        <w:rPr>
          <w:rFonts w:ascii="Times New Roman" w:hAnsi="Times New Roman" w:cs="Times New Roman"/>
          <w:b/>
          <w:sz w:val="24"/>
          <w:szCs w:val="24"/>
        </w:rPr>
      </w:pPr>
    </w:p>
    <w:p w:rsidR="00ED62F5" w:rsidRPr="00ED62F5" w:rsidRDefault="00ED62F5" w:rsidP="00ED62F5">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ED62F5" w:rsidRPr="00ED62F5" w:rsidTr="00ED62F5">
        <w:trPr>
          <w:trHeight w:val="641"/>
        </w:trPr>
        <w:tc>
          <w:tcPr>
            <w:tcW w:w="5070" w:type="dxa"/>
          </w:tcPr>
          <w:p w:rsidR="00712790" w:rsidRPr="00805478" w:rsidRDefault="00712790" w:rsidP="00712790">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712790" w:rsidRPr="00805478" w:rsidRDefault="00712790" w:rsidP="00712790">
            <w:pPr>
              <w:tabs>
                <w:tab w:val="left" w:pos="1134"/>
              </w:tabs>
              <w:contextualSpacing/>
              <w:rPr>
                <w:rFonts w:ascii="Times New Roman" w:hAnsi="Times New Roman" w:cs="Times New Roman"/>
                <w:b/>
                <w:sz w:val="24"/>
                <w:szCs w:val="24"/>
              </w:rPr>
            </w:pPr>
          </w:p>
          <w:p w:rsidR="00712790" w:rsidRPr="00805478" w:rsidRDefault="00712790" w:rsidP="00712790">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ED62F5" w:rsidRPr="00ED62F5" w:rsidRDefault="00ED62F5" w:rsidP="00BE652F">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ED62F5" w:rsidRPr="00ED62F5" w:rsidRDefault="00ED62F5" w:rsidP="00552EC5">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ED62F5" w:rsidRPr="00ED62F5" w:rsidRDefault="00ED62F5" w:rsidP="00BE652F">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2647B7" w:rsidRPr="00CA4DA2" w:rsidRDefault="002647B7" w:rsidP="00BE652F">
      <w:pPr>
        <w:widowControl w:val="0"/>
        <w:spacing w:after="0" w:line="240" w:lineRule="auto"/>
        <w:contextualSpacing/>
        <w:rPr>
          <w:rFonts w:ascii="Times New Roman" w:hAnsi="Times New Roman" w:cs="Times New Roman"/>
          <w:sz w:val="24"/>
        </w:rPr>
      </w:pPr>
    </w:p>
    <w:p w:rsidR="009611D1" w:rsidRPr="00CA4DA2" w:rsidRDefault="009611D1" w:rsidP="0027417B">
      <w:pPr>
        <w:contextualSpacing/>
        <w:rPr>
          <w:rFonts w:ascii="Times New Roman" w:hAnsi="Times New Roman" w:cs="Times New Roman"/>
        </w:rPr>
      </w:pPr>
    </w:p>
    <w:p w:rsidR="009611D1" w:rsidRPr="00CA4DA2" w:rsidRDefault="009611D1" w:rsidP="0027417B">
      <w:pPr>
        <w:contextualSpacing/>
        <w:rPr>
          <w:rFonts w:ascii="Times New Roman" w:hAnsi="Times New Roman" w:cs="Times New Roman"/>
        </w:rPr>
      </w:pPr>
    </w:p>
    <w:p w:rsidR="007D5D76" w:rsidRPr="00CA4DA2" w:rsidRDefault="007D5D76" w:rsidP="0027417B">
      <w:pPr>
        <w:contextualSpacing/>
        <w:rPr>
          <w:rFonts w:ascii="Times New Roman" w:hAnsi="Times New Roman" w:cs="Times New Roman"/>
        </w:rPr>
      </w:pPr>
      <w:r w:rsidRPr="00CA4DA2">
        <w:rPr>
          <w:rFonts w:ascii="Times New Roman" w:hAnsi="Times New Roman" w:cs="Times New Roman"/>
        </w:rPr>
        <w:br w:type="page"/>
      </w:r>
    </w:p>
    <w:p w:rsidR="005B028A" w:rsidRPr="00CA4DA2" w:rsidRDefault="005B028A" w:rsidP="0027417B">
      <w:pPr>
        <w:widowControl w:val="0"/>
        <w:spacing w:after="0" w:line="240" w:lineRule="auto"/>
        <w:ind w:firstLine="6237"/>
        <w:contextualSpacing/>
        <w:rPr>
          <w:rFonts w:ascii="Times New Roman" w:hAnsi="Times New Roman" w:cs="Times New Roman"/>
          <w:sz w:val="24"/>
          <w:szCs w:val="24"/>
        </w:rPr>
        <w:sectPr w:rsidR="005B028A" w:rsidRPr="00CA4DA2" w:rsidSect="001D4290">
          <w:headerReference w:type="default" r:id="rId9"/>
          <w:pgSz w:w="11900" w:h="16840"/>
          <w:pgMar w:top="1134" w:right="709" w:bottom="851" w:left="1418" w:header="567" w:footer="709" w:gutter="0"/>
          <w:cols w:space="720"/>
          <w:titlePg/>
        </w:sectPr>
      </w:pPr>
    </w:p>
    <w:p w:rsidR="00562D8C" w:rsidRDefault="00562D8C" w:rsidP="00562D8C">
      <w:pPr>
        <w:widowControl w:val="0"/>
        <w:spacing w:after="0" w:line="240" w:lineRule="auto"/>
        <w:contextualSpacing/>
        <w:rPr>
          <w:rFonts w:ascii="Times New Roman" w:hAnsi="Times New Roman" w:cs="Times New Roman"/>
          <w:sz w:val="24"/>
        </w:rPr>
      </w:pPr>
    </w:p>
    <w:p w:rsidR="00562D8C" w:rsidRPr="00CA4DA2" w:rsidRDefault="00562D8C" w:rsidP="00562D8C">
      <w:pPr>
        <w:widowControl w:val="0"/>
        <w:tabs>
          <w:tab w:val="left" w:pos="9840"/>
        </w:tabs>
        <w:spacing w:after="0" w:line="240" w:lineRule="auto"/>
        <w:ind w:left="6372" w:right="-8"/>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Приложение </w:t>
      </w:r>
      <w:r>
        <w:rPr>
          <w:rFonts w:ascii="Times New Roman" w:hAnsi="Times New Roman" w:cs="Times New Roman"/>
          <w:sz w:val="24"/>
          <w:szCs w:val="24"/>
        </w:rPr>
        <w:t>2</w:t>
      </w:r>
      <w:r w:rsidRPr="00CA4DA2">
        <w:rPr>
          <w:rFonts w:ascii="Times New Roman" w:hAnsi="Times New Roman" w:cs="Times New Roman"/>
          <w:sz w:val="24"/>
          <w:szCs w:val="24"/>
        </w:rPr>
        <w:t xml:space="preserve"> к Договору </w:t>
      </w:r>
    </w:p>
    <w:p w:rsidR="00562D8C" w:rsidRPr="00CA4DA2" w:rsidRDefault="00562D8C" w:rsidP="00562D8C">
      <w:pPr>
        <w:widowControl w:val="0"/>
        <w:tabs>
          <w:tab w:val="left" w:pos="9840"/>
        </w:tabs>
        <w:spacing w:after="0" w:line="240" w:lineRule="auto"/>
        <w:ind w:left="6372" w:right="-8"/>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от ____________ № ____ </w:t>
      </w:r>
    </w:p>
    <w:p w:rsidR="00562D8C" w:rsidRPr="00562D8C" w:rsidRDefault="00562D8C" w:rsidP="00562D8C">
      <w:pPr>
        <w:widowControl w:val="0"/>
        <w:spacing w:after="0" w:line="240" w:lineRule="auto"/>
        <w:contextualSpacing/>
        <w:rPr>
          <w:rFonts w:ascii="Times New Roman" w:hAnsi="Times New Roman" w:cs="Times New Roman"/>
          <w:b/>
          <w:sz w:val="24"/>
        </w:rPr>
      </w:pPr>
    </w:p>
    <w:p w:rsidR="00562D8C" w:rsidRDefault="00562D8C" w:rsidP="00562D8C">
      <w:pPr>
        <w:widowControl w:val="0"/>
        <w:spacing w:after="0" w:line="240" w:lineRule="auto"/>
        <w:contextualSpacing/>
        <w:rPr>
          <w:rFonts w:ascii="Times New Roman" w:hAnsi="Times New Roman" w:cs="Times New Roman"/>
          <w:sz w:val="24"/>
        </w:rPr>
      </w:pPr>
    </w:p>
    <w:p w:rsidR="00E85603" w:rsidRPr="00562D8C" w:rsidRDefault="00E85603" w:rsidP="00B6207B">
      <w:pPr>
        <w:widowControl w:val="0"/>
        <w:spacing w:after="0" w:line="240" w:lineRule="auto"/>
        <w:contextualSpacing/>
        <w:jc w:val="center"/>
        <w:rPr>
          <w:rFonts w:ascii="Times New Roman" w:hAnsi="Times New Roman" w:cs="Times New Roman"/>
          <w:sz w:val="24"/>
        </w:rPr>
      </w:pPr>
      <w:r w:rsidRPr="00CA4DA2">
        <w:rPr>
          <w:rFonts w:ascii="Times New Roman" w:hAnsi="Times New Roman" w:cs="Times New Roman"/>
          <w:b/>
          <w:bCs/>
          <w:sz w:val="28"/>
          <w:szCs w:val="28"/>
        </w:rPr>
        <w:t>График выполнения Работ</w:t>
      </w:r>
    </w:p>
    <w:p w:rsidR="00C15940" w:rsidRDefault="00C15940" w:rsidP="00E43490">
      <w:pPr>
        <w:widowControl w:val="0"/>
        <w:tabs>
          <w:tab w:val="left" w:pos="1000"/>
        </w:tabs>
        <w:spacing w:after="180" w:line="250" w:lineRule="exact"/>
        <w:ind w:right="160" w:firstLine="709"/>
        <w:jc w:val="both"/>
        <w:rPr>
          <w:rFonts w:ascii="Times New Roman" w:hAnsi="Times New Roman" w:cs="Times New Roman"/>
          <w:sz w:val="24"/>
          <w:szCs w:val="24"/>
        </w:rPr>
      </w:pPr>
    </w:p>
    <w:p w:rsidR="004D30DB" w:rsidRPr="00E43490" w:rsidRDefault="007F137B" w:rsidP="00E43490">
      <w:pPr>
        <w:widowControl w:val="0"/>
        <w:tabs>
          <w:tab w:val="left" w:pos="1000"/>
        </w:tabs>
        <w:spacing w:after="180" w:line="250" w:lineRule="exact"/>
        <w:ind w:right="160" w:firstLine="709"/>
        <w:jc w:val="both"/>
        <w:rPr>
          <w:rFonts w:ascii="Times New Roman" w:hAnsi="Times New Roman" w:cs="Times New Roman"/>
          <w:iCs/>
          <w:sz w:val="24"/>
          <w:szCs w:val="24"/>
        </w:rPr>
      </w:pPr>
      <w:r w:rsidRPr="009E1620">
        <w:rPr>
          <w:rFonts w:ascii="Times New Roman" w:hAnsi="Times New Roman" w:cs="Times New Roman"/>
          <w:sz w:val="24"/>
          <w:szCs w:val="24"/>
        </w:rPr>
        <w:t>Срок выполнения работ по Договору</w:t>
      </w:r>
      <w:r w:rsidRPr="009E1620">
        <w:rPr>
          <w:rFonts w:ascii="Times New Roman" w:hAnsi="Times New Roman" w:cs="Times New Roman"/>
          <w:b/>
          <w:sz w:val="24"/>
          <w:szCs w:val="24"/>
        </w:rPr>
        <w:t>:</w:t>
      </w:r>
      <w:r w:rsidR="00FC6F9B" w:rsidRPr="009E1620">
        <w:rPr>
          <w:rFonts w:ascii="Times New Roman" w:hAnsi="Times New Roman" w:cs="Times New Roman"/>
          <w:sz w:val="24"/>
          <w:szCs w:val="24"/>
        </w:rPr>
        <w:t xml:space="preserve"> </w:t>
      </w:r>
      <w:r w:rsidR="001C2FA3" w:rsidRPr="001C2FA3">
        <w:rPr>
          <w:rFonts w:ascii="Times New Roman" w:hAnsi="Times New Roman" w:cs="Times New Roman"/>
          <w:sz w:val="24"/>
          <w:szCs w:val="24"/>
        </w:rPr>
        <w:t>180 календарных дней с даты заключения договора подряда</w:t>
      </w:r>
    </w:p>
    <w:p w:rsidR="007F137B" w:rsidRPr="00CA4DA2" w:rsidRDefault="007F137B" w:rsidP="004D30DB">
      <w:pPr>
        <w:spacing w:line="245" w:lineRule="exact"/>
        <w:ind w:right="29"/>
        <w:jc w:val="both"/>
        <w:rPr>
          <w:rFonts w:ascii="Times New Roman" w:hAnsi="Times New Roman" w:cs="Times New Roman"/>
          <w:b/>
          <w:bCs/>
          <w:sz w:val="28"/>
          <w:szCs w:val="28"/>
        </w:rPr>
      </w:pPr>
    </w:p>
    <w:p w:rsidR="00E85603" w:rsidRPr="00CA4DA2" w:rsidRDefault="00E85603" w:rsidP="0027417B">
      <w:pPr>
        <w:widowControl w:val="0"/>
        <w:tabs>
          <w:tab w:val="left" w:pos="709"/>
          <w:tab w:val="left" w:pos="2856"/>
        </w:tabs>
        <w:spacing w:after="0" w:line="240" w:lineRule="auto"/>
        <w:contextualSpacing/>
        <w:rPr>
          <w:rFonts w:ascii="Times New Roman" w:hAnsi="Times New Roman" w:cs="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4"/>
        <w:gridCol w:w="3866"/>
        <w:gridCol w:w="4111"/>
      </w:tblGrid>
      <w:tr w:rsidR="007F137B" w:rsidRPr="00CA4DA2" w:rsidTr="00562D8C">
        <w:trPr>
          <w:trHeight w:val="17"/>
        </w:trPr>
        <w:tc>
          <w:tcPr>
            <w:tcW w:w="1374" w:type="dxa"/>
          </w:tcPr>
          <w:p w:rsidR="007F137B" w:rsidRPr="00CA4DA2" w:rsidRDefault="007F137B" w:rsidP="005E4DB3">
            <w:pPr>
              <w:contextualSpacing/>
              <w:jc w:val="center"/>
              <w:rPr>
                <w:rFonts w:ascii="Times New Roman" w:hAnsi="Times New Roman" w:cs="Times New Roman"/>
                <w:b/>
                <w:sz w:val="21"/>
                <w:szCs w:val="21"/>
              </w:rPr>
            </w:pPr>
            <w:r w:rsidRPr="00CA4DA2">
              <w:rPr>
                <w:rFonts w:ascii="Times New Roman" w:hAnsi="Times New Roman" w:cs="Times New Roman"/>
                <w:b/>
                <w:sz w:val="21"/>
                <w:szCs w:val="21"/>
              </w:rPr>
              <w:t>№</w:t>
            </w:r>
          </w:p>
          <w:p w:rsidR="007F137B" w:rsidRPr="00CA4DA2" w:rsidRDefault="007F137B" w:rsidP="005E4DB3">
            <w:pPr>
              <w:contextualSpacing/>
              <w:jc w:val="center"/>
              <w:rPr>
                <w:rFonts w:ascii="Times New Roman" w:hAnsi="Times New Roman" w:cs="Times New Roman"/>
                <w:b/>
                <w:sz w:val="21"/>
                <w:szCs w:val="21"/>
              </w:rPr>
            </w:pPr>
            <w:r w:rsidRPr="00CA4DA2">
              <w:rPr>
                <w:rFonts w:ascii="Times New Roman" w:hAnsi="Times New Roman" w:cs="Times New Roman"/>
                <w:b/>
                <w:sz w:val="21"/>
                <w:szCs w:val="21"/>
              </w:rPr>
              <w:t>п/п</w:t>
            </w:r>
          </w:p>
        </w:tc>
        <w:tc>
          <w:tcPr>
            <w:tcW w:w="3866" w:type="dxa"/>
            <w:vAlign w:val="center"/>
          </w:tcPr>
          <w:p w:rsidR="007F137B" w:rsidRPr="00CA4DA2" w:rsidRDefault="007F137B" w:rsidP="005E4DB3">
            <w:pPr>
              <w:contextualSpacing/>
              <w:jc w:val="center"/>
              <w:rPr>
                <w:rFonts w:ascii="Times New Roman" w:hAnsi="Times New Roman" w:cs="Times New Roman"/>
                <w:b/>
                <w:sz w:val="21"/>
                <w:szCs w:val="21"/>
              </w:rPr>
            </w:pPr>
            <w:r w:rsidRPr="00CA4DA2">
              <w:rPr>
                <w:rFonts w:ascii="Times New Roman" w:hAnsi="Times New Roman" w:cs="Times New Roman"/>
                <w:b/>
                <w:sz w:val="21"/>
                <w:szCs w:val="21"/>
              </w:rPr>
              <w:t>Наименование этапа</w:t>
            </w:r>
          </w:p>
        </w:tc>
        <w:tc>
          <w:tcPr>
            <w:tcW w:w="4111" w:type="dxa"/>
            <w:vAlign w:val="center"/>
          </w:tcPr>
          <w:p w:rsidR="007F137B" w:rsidRPr="00CA4DA2" w:rsidRDefault="007F137B" w:rsidP="005E4DB3">
            <w:pPr>
              <w:contextualSpacing/>
              <w:jc w:val="center"/>
              <w:rPr>
                <w:rFonts w:ascii="Times New Roman" w:hAnsi="Times New Roman" w:cs="Times New Roman"/>
                <w:b/>
                <w:sz w:val="21"/>
                <w:szCs w:val="21"/>
              </w:rPr>
            </w:pPr>
            <w:r w:rsidRPr="00CA4DA2">
              <w:rPr>
                <w:rFonts w:ascii="Times New Roman" w:hAnsi="Times New Roman" w:cs="Times New Roman"/>
                <w:b/>
                <w:sz w:val="21"/>
                <w:szCs w:val="21"/>
              </w:rPr>
              <w:t xml:space="preserve">График выполнения работ </w:t>
            </w:r>
          </w:p>
        </w:tc>
      </w:tr>
      <w:tr w:rsidR="007F137B" w:rsidRPr="00CA4DA2" w:rsidTr="00D05103">
        <w:trPr>
          <w:trHeight w:val="568"/>
        </w:trPr>
        <w:tc>
          <w:tcPr>
            <w:tcW w:w="1374" w:type="dxa"/>
            <w:vAlign w:val="center"/>
          </w:tcPr>
          <w:p w:rsidR="007F137B" w:rsidRPr="00CA4DA2" w:rsidRDefault="007F137B" w:rsidP="007F137B">
            <w:pPr>
              <w:contextualSpacing/>
              <w:rPr>
                <w:rFonts w:ascii="Times New Roman" w:hAnsi="Times New Roman" w:cs="Times New Roman"/>
                <w:b/>
                <w:sz w:val="21"/>
                <w:szCs w:val="21"/>
              </w:rPr>
            </w:pPr>
            <w:r w:rsidRPr="00CA4DA2">
              <w:rPr>
                <w:rFonts w:ascii="Times New Roman" w:hAnsi="Times New Roman" w:cs="Times New Roman"/>
                <w:b/>
                <w:sz w:val="21"/>
                <w:szCs w:val="21"/>
              </w:rPr>
              <w:t>1.1</w:t>
            </w:r>
          </w:p>
        </w:tc>
        <w:tc>
          <w:tcPr>
            <w:tcW w:w="3866" w:type="dxa"/>
            <w:vAlign w:val="center"/>
          </w:tcPr>
          <w:p w:rsidR="007F137B" w:rsidRPr="00CA4DA2" w:rsidRDefault="007F137B" w:rsidP="007F137B">
            <w:pPr>
              <w:ind w:firstLine="25"/>
              <w:contextualSpacing/>
              <w:rPr>
                <w:rFonts w:ascii="Times New Roman" w:hAnsi="Times New Roman" w:cs="Times New Roman"/>
                <w:iCs/>
              </w:rPr>
            </w:pPr>
            <w:r w:rsidRPr="00CA4DA2">
              <w:rPr>
                <w:rFonts w:ascii="Times New Roman" w:hAnsi="Times New Roman" w:cs="Times New Roman"/>
                <w:iCs/>
              </w:rPr>
              <w:t>Поставка оборудования и материалов</w:t>
            </w:r>
          </w:p>
        </w:tc>
        <w:tc>
          <w:tcPr>
            <w:tcW w:w="4111" w:type="dxa"/>
            <w:vMerge w:val="restart"/>
            <w:shd w:val="clear" w:color="auto" w:fill="FFFFFF"/>
            <w:vAlign w:val="center"/>
          </w:tcPr>
          <w:p w:rsidR="007F137B" w:rsidRPr="00CA4DA2" w:rsidRDefault="007F137B" w:rsidP="00552EC5">
            <w:pPr>
              <w:widowControl w:val="0"/>
              <w:tabs>
                <w:tab w:val="left" w:pos="1000"/>
              </w:tabs>
              <w:spacing w:after="180" w:line="250" w:lineRule="exact"/>
              <w:ind w:right="160" w:firstLine="709"/>
              <w:jc w:val="both"/>
              <w:rPr>
                <w:rFonts w:ascii="Times New Roman" w:hAnsi="Times New Roman" w:cs="Times New Roman"/>
                <w:bCs/>
              </w:rPr>
            </w:pPr>
            <w:bookmarkStart w:id="3" w:name="_GoBack"/>
            <w:bookmarkEnd w:id="3"/>
          </w:p>
        </w:tc>
      </w:tr>
      <w:tr w:rsidR="007F137B" w:rsidRPr="00CA4DA2" w:rsidTr="00D05103">
        <w:trPr>
          <w:trHeight w:val="759"/>
        </w:trPr>
        <w:tc>
          <w:tcPr>
            <w:tcW w:w="1374" w:type="dxa"/>
            <w:vAlign w:val="center"/>
          </w:tcPr>
          <w:p w:rsidR="007F137B" w:rsidRPr="00CA4DA2" w:rsidRDefault="007F137B" w:rsidP="007F137B">
            <w:pPr>
              <w:contextualSpacing/>
              <w:rPr>
                <w:rFonts w:ascii="Times New Roman" w:hAnsi="Times New Roman" w:cs="Times New Roman"/>
                <w:b/>
                <w:sz w:val="21"/>
                <w:szCs w:val="21"/>
              </w:rPr>
            </w:pPr>
            <w:r w:rsidRPr="00CA4DA2">
              <w:rPr>
                <w:rFonts w:ascii="Times New Roman" w:hAnsi="Times New Roman" w:cs="Times New Roman"/>
                <w:b/>
                <w:sz w:val="21"/>
                <w:szCs w:val="21"/>
              </w:rPr>
              <w:t>1.2</w:t>
            </w:r>
          </w:p>
        </w:tc>
        <w:tc>
          <w:tcPr>
            <w:tcW w:w="3866" w:type="dxa"/>
            <w:vAlign w:val="center"/>
          </w:tcPr>
          <w:p w:rsidR="007F137B" w:rsidRPr="00CA4DA2" w:rsidRDefault="007F137B" w:rsidP="007F137B">
            <w:pPr>
              <w:ind w:firstLine="25"/>
              <w:contextualSpacing/>
              <w:rPr>
                <w:rFonts w:ascii="Times New Roman" w:hAnsi="Times New Roman" w:cs="Times New Roman"/>
                <w:iCs/>
              </w:rPr>
            </w:pPr>
            <w:r w:rsidRPr="00CA4DA2">
              <w:rPr>
                <w:rFonts w:ascii="Times New Roman" w:hAnsi="Times New Roman" w:cs="Times New Roman"/>
                <w:iCs/>
              </w:rPr>
              <w:t>Строительно-монтажные работы</w:t>
            </w:r>
          </w:p>
        </w:tc>
        <w:tc>
          <w:tcPr>
            <w:tcW w:w="4111" w:type="dxa"/>
            <w:vMerge/>
            <w:shd w:val="clear" w:color="auto" w:fill="FFFFFF"/>
          </w:tcPr>
          <w:p w:rsidR="007F137B" w:rsidRPr="00CA4DA2" w:rsidRDefault="007F137B" w:rsidP="007F137B">
            <w:pPr>
              <w:contextualSpacing/>
              <w:jc w:val="center"/>
              <w:rPr>
                <w:rFonts w:ascii="Times New Roman" w:hAnsi="Times New Roman" w:cs="Times New Roman"/>
                <w:bCs/>
              </w:rPr>
            </w:pPr>
          </w:p>
        </w:tc>
      </w:tr>
      <w:tr w:rsidR="007F137B" w:rsidRPr="00CA4DA2" w:rsidTr="00712790">
        <w:trPr>
          <w:trHeight w:val="840"/>
        </w:trPr>
        <w:tc>
          <w:tcPr>
            <w:tcW w:w="1374" w:type="dxa"/>
            <w:vAlign w:val="center"/>
          </w:tcPr>
          <w:p w:rsidR="007F137B" w:rsidRPr="00CA4DA2" w:rsidRDefault="007F137B" w:rsidP="007F137B">
            <w:pPr>
              <w:contextualSpacing/>
              <w:rPr>
                <w:rFonts w:ascii="Times New Roman" w:hAnsi="Times New Roman" w:cs="Times New Roman"/>
                <w:b/>
                <w:sz w:val="21"/>
                <w:szCs w:val="21"/>
              </w:rPr>
            </w:pPr>
            <w:r w:rsidRPr="00CA4DA2">
              <w:rPr>
                <w:rFonts w:ascii="Times New Roman" w:hAnsi="Times New Roman" w:cs="Times New Roman"/>
                <w:b/>
                <w:sz w:val="21"/>
                <w:szCs w:val="21"/>
              </w:rPr>
              <w:t>1.3</w:t>
            </w:r>
          </w:p>
        </w:tc>
        <w:tc>
          <w:tcPr>
            <w:tcW w:w="3866" w:type="dxa"/>
            <w:vAlign w:val="center"/>
          </w:tcPr>
          <w:p w:rsidR="007F137B" w:rsidRPr="00CA4DA2" w:rsidRDefault="007F137B" w:rsidP="007F137B">
            <w:pPr>
              <w:ind w:firstLine="25"/>
              <w:contextualSpacing/>
              <w:rPr>
                <w:rFonts w:ascii="Times New Roman" w:hAnsi="Times New Roman" w:cs="Times New Roman"/>
                <w:iCs/>
              </w:rPr>
            </w:pPr>
            <w:r w:rsidRPr="00CA4DA2">
              <w:rPr>
                <w:rFonts w:ascii="Times New Roman" w:hAnsi="Times New Roman" w:cs="Times New Roman"/>
                <w:iCs/>
              </w:rPr>
              <w:t>Пуско-наладочные работы</w:t>
            </w:r>
          </w:p>
        </w:tc>
        <w:tc>
          <w:tcPr>
            <w:tcW w:w="4111" w:type="dxa"/>
            <w:vMerge/>
            <w:shd w:val="clear" w:color="auto" w:fill="FFFFFF"/>
          </w:tcPr>
          <w:p w:rsidR="007F137B" w:rsidRPr="00CA4DA2" w:rsidRDefault="007F137B" w:rsidP="007F137B">
            <w:pPr>
              <w:contextualSpacing/>
              <w:jc w:val="center"/>
              <w:rPr>
                <w:rFonts w:ascii="Times New Roman" w:hAnsi="Times New Roman" w:cs="Times New Roman"/>
                <w:bCs/>
              </w:rPr>
            </w:pPr>
          </w:p>
        </w:tc>
      </w:tr>
    </w:tbl>
    <w:p w:rsidR="00E85603" w:rsidRPr="00CA4DA2" w:rsidRDefault="00767F0D" w:rsidP="0027417B">
      <w:pPr>
        <w:widowControl w:val="0"/>
        <w:tabs>
          <w:tab w:val="left" w:pos="709"/>
          <w:tab w:val="left" w:pos="2856"/>
        </w:tabs>
        <w:spacing w:after="0" w:line="240" w:lineRule="auto"/>
        <w:ind w:left="5529"/>
        <w:contextualSpacing/>
        <w:rPr>
          <w:rFonts w:ascii="Times New Roman" w:hAnsi="Times New Roman" w:cs="Times New Roman"/>
          <w:sz w:val="24"/>
          <w:szCs w:val="24"/>
        </w:rPr>
      </w:pPr>
      <w:r>
        <w:rPr>
          <w:rFonts w:ascii="Times New Roman" w:hAnsi="Times New Roman" w:cs="Times New Roman"/>
          <w:sz w:val="24"/>
          <w:szCs w:val="24"/>
        </w:rPr>
        <w:t xml:space="preserve">  </w:t>
      </w:r>
    </w:p>
    <w:p w:rsidR="00E43490" w:rsidRPr="00ED62F5" w:rsidRDefault="00E43490" w:rsidP="00E43490">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C15940" w:rsidRPr="00ED62F5" w:rsidTr="00891702">
        <w:trPr>
          <w:trHeight w:val="641"/>
        </w:trPr>
        <w:tc>
          <w:tcPr>
            <w:tcW w:w="5070" w:type="dxa"/>
          </w:tcPr>
          <w:p w:rsidR="00C15940" w:rsidRPr="00805478" w:rsidRDefault="00C15940" w:rsidP="00C15940">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C15940" w:rsidRPr="00805478" w:rsidRDefault="00C15940" w:rsidP="00C15940">
            <w:pPr>
              <w:tabs>
                <w:tab w:val="left" w:pos="1134"/>
              </w:tabs>
              <w:contextualSpacing/>
              <w:rPr>
                <w:rFonts w:ascii="Times New Roman" w:hAnsi="Times New Roman" w:cs="Times New Roman"/>
                <w:b/>
                <w:sz w:val="24"/>
                <w:szCs w:val="24"/>
              </w:rPr>
            </w:pPr>
          </w:p>
          <w:p w:rsidR="00C15940" w:rsidRPr="00805478" w:rsidRDefault="00C15940" w:rsidP="00C15940">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C15940" w:rsidRPr="00ED62F5" w:rsidRDefault="00C15940" w:rsidP="00C15940">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C15940" w:rsidRPr="00ED62F5" w:rsidRDefault="00C15940" w:rsidP="00552EC5">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C15940" w:rsidRPr="00ED62F5" w:rsidRDefault="00C15940" w:rsidP="00C15940">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E43490" w:rsidRPr="00CA4DA2" w:rsidRDefault="00E43490" w:rsidP="00E43490">
      <w:pPr>
        <w:widowControl w:val="0"/>
        <w:spacing w:after="0" w:line="240" w:lineRule="auto"/>
        <w:contextualSpacing/>
        <w:rPr>
          <w:rFonts w:ascii="Times New Roman" w:hAnsi="Times New Roman" w:cs="Times New Roman"/>
          <w:sz w:val="24"/>
        </w:rPr>
      </w:pPr>
    </w:p>
    <w:p w:rsidR="005E4DB3" w:rsidRPr="00CA4DA2" w:rsidRDefault="00ED62F5" w:rsidP="0027417B">
      <w:pPr>
        <w:widowControl w:val="0"/>
        <w:spacing w:after="0" w:line="240" w:lineRule="auto"/>
        <w:ind w:left="11340"/>
        <w:contextualSpacing/>
        <w:rPr>
          <w:rFonts w:ascii="Times New Roman" w:hAnsi="Times New Roman" w:cs="Times New Roman"/>
          <w:sz w:val="24"/>
          <w:szCs w:val="24"/>
        </w:rPr>
      </w:pPr>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p>
    <w:p w:rsidR="005E4DB3" w:rsidRPr="00CA4DA2" w:rsidRDefault="005E4DB3" w:rsidP="0027417B">
      <w:pPr>
        <w:widowControl w:val="0"/>
        <w:spacing w:after="0" w:line="240" w:lineRule="auto"/>
        <w:ind w:left="11340"/>
        <w:contextualSpacing/>
        <w:rPr>
          <w:rFonts w:ascii="Times New Roman" w:hAnsi="Times New Roman" w:cs="Times New Roman"/>
          <w:sz w:val="24"/>
          <w:szCs w:val="24"/>
        </w:rPr>
      </w:pPr>
    </w:p>
    <w:p w:rsidR="005E4DB3" w:rsidRPr="00CA4DA2" w:rsidRDefault="005E4DB3" w:rsidP="0027417B">
      <w:pPr>
        <w:widowControl w:val="0"/>
        <w:spacing w:after="0" w:line="240" w:lineRule="auto"/>
        <w:ind w:left="11340"/>
        <w:contextualSpacing/>
        <w:rPr>
          <w:rFonts w:ascii="Times New Roman" w:hAnsi="Times New Roman" w:cs="Times New Roman"/>
          <w:sz w:val="24"/>
          <w:szCs w:val="24"/>
        </w:rPr>
      </w:pPr>
    </w:p>
    <w:p w:rsidR="00E85603" w:rsidRPr="00902051" w:rsidRDefault="00E85603" w:rsidP="0027417B">
      <w:pPr>
        <w:widowControl w:val="0"/>
        <w:spacing w:after="0" w:line="240" w:lineRule="auto"/>
        <w:contextualSpacing/>
        <w:rPr>
          <w:rFonts w:ascii="Times New Roman" w:hAnsi="Times New Roman" w:cs="Times New Roman"/>
        </w:rPr>
        <w:sectPr w:rsidR="00E85603" w:rsidRPr="00902051" w:rsidSect="00562D8C">
          <w:pgSz w:w="11906" w:h="16838"/>
          <w:pgMar w:top="851" w:right="851" w:bottom="851" w:left="1134" w:header="709" w:footer="709" w:gutter="0"/>
          <w:cols w:space="708"/>
          <w:docGrid w:linePitch="360"/>
        </w:sectPr>
      </w:pPr>
    </w:p>
    <w:p w:rsidR="003079A7" w:rsidRPr="00CA4DA2" w:rsidRDefault="003079A7" w:rsidP="0027417B">
      <w:pPr>
        <w:spacing w:after="160" w:line="259" w:lineRule="auto"/>
        <w:contextualSpacing/>
        <w:rPr>
          <w:rFonts w:ascii="Times New Roman" w:eastAsia="Times New Roman" w:hAnsi="Times New Roman" w:cs="Times New Roman"/>
          <w:b/>
          <w:bCs/>
          <w:iCs/>
          <w:sz w:val="28"/>
          <w:szCs w:val="28"/>
          <w:lang w:eastAsia="ru-RU"/>
        </w:rPr>
      </w:pPr>
    </w:p>
    <w:p w:rsidR="00E85603" w:rsidRPr="00CA4DA2" w:rsidRDefault="00E85603" w:rsidP="0027417B">
      <w:pPr>
        <w:widowControl w:val="0"/>
        <w:tabs>
          <w:tab w:val="left" w:pos="709"/>
          <w:tab w:val="left" w:pos="2856"/>
        </w:tabs>
        <w:spacing w:after="0" w:line="240" w:lineRule="auto"/>
        <w:ind w:firstLine="6237"/>
        <w:contextualSpacing/>
        <w:rPr>
          <w:rFonts w:ascii="Times New Roman" w:hAnsi="Times New Roman" w:cs="Times New Roman"/>
          <w:sz w:val="24"/>
          <w:szCs w:val="24"/>
        </w:rPr>
      </w:pPr>
      <w:r w:rsidRPr="00CA4DA2">
        <w:rPr>
          <w:rFonts w:ascii="Times New Roman" w:hAnsi="Times New Roman" w:cs="Times New Roman"/>
          <w:sz w:val="24"/>
          <w:szCs w:val="24"/>
        </w:rPr>
        <w:t xml:space="preserve">Приложение </w:t>
      </w:r>
      <w:r w:rsidR="001D4290">
        <w:rPr>
          <w:rFonts w:ascii="Times New Roman" w:hAnsi="Times New Roman" w:cs="Times New Roman"/>
          <w:sz w:val="24"/>
          <w:szCs w:val="24"/>
        </w:rPr>
        <w:t>3</w:t>
      </w:r>
      <w:r w:rsidR="005E4DB3" w:rsidRPr="00CA4DA2">
        <w:rPr>
          <w:rFonts w:ascii="Times New Roman" w:hAnsi="Times New Roman" w:cs="Times New Roman"/>
          <w:sz w:val="24"/>
          <w:szCs w:val="24"/>
        </w:rPr>
        <w:t xml:space="preserve"> </w:t>
      </w:r>
      <w:r w:rsidRPr="00CA4DA2">
        <w:rPr>
          <w:rFonts w:ascii="Times New Roman" w:hAnsi="Times New Roman" w:cs="Times New Roman"/>
          <w:sz w:val="24"/>
          <w:szCs w:val="24"/>
        </w:rPr>
        <w:t xml:space="preserve">к Договору </w:t>
      </w:r>
    </w:p>
    <w:p w:rsidR="00E85603" w:rsidRPr="00CA4DA2" w:rsidRDefault="00E85603" w:rsidP="0027417B">
      <w:pPr>
        <w:widowControl w:val="0"/>
        <w:tabs>
          <w:tab w:val="left" w:pos="709"/>
          <w:tab w:val="left" w:pos="2856"/>
        </w:tabs>
        <w:spacing w:after="0" w:line="240" w:lineRule="auto"/>
        <w:ind w:firstLine="6237"/>
        <w:contextualSpacing/>
        <w:rPr>
          <w:rFonts w:ascii="Times New Roman" w:hAnsi="Times New Roman" w:cs="Times New Roman"/>
          <w:sz w:val="24"/>
          <w:szCs w:val="24"/>
        </w:rPr>
      </w:pPr>
      <w:r w:rsidRPr="00CA4DA2">
        <w:rPr>
          <w:rFonts w:ascii="Times New Roman" w:hAnsi="Times New Roman" w:cs="Times New Roman"/>
          <w:sz w:val="24"/>
        </w:rPr>
        <w:t>от ____________ № _____</w:t>
      </w:r>
    </w:p>
    <w:p w:rsidR="00E85603" w:rsidRPr="00CA4DA2" w:rsidRDefault="00E85603" w:rsidP="0027417B">
      <w:pPr>
        <w:pStyle w:val="aff5"/>
        <w:widowControl w:val="0"/>
        <w:spacing w:line="240" w:lineRule="auto"/>
        <w:ind w:firstLine="0"/>
        <w:contextualSpacing/>
        <w:rPr>
          <w:rFonts w:cs="Times New Roman"/>
          <w:b/>
          <w:bCs/>
          <w:color w:val="auto"/>
        </w:rPr>
      </w:pPr>
    </w:p>
    <w:p w:rsidR="00E85603" w:rsidRPr="00CA4DA2" w:rsidRDefault="00E85603" w:rsidP="0027417B">
      <w:pPr>
        <w:widowControl w:val="0"/>
        <w:spacing w:after="0" w:line="240" w:lineRule="auto"/>
        <w:contextualSpacing/>
        <w:jc w:val="center"/>
        <w:rPr>
          <w:rFonts w:ascii="Times New Roman" w:hAnsi="Times New Roman" w:cs="Times New Roman"/>
          <w:b/>
          <w:bCs/>
          <w:sz w:val="24"/>
          <w:szCs w:val="24"/>
        </w:rPr>
      </w:pPr>
      <w:r w:rsidRPr="00CA4DA2">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rsidR="00E85603" w:rsidRPr="00CA4DA2" w:rsidRDefault="00E85603" w:rsidP="0027417B">
      <w:pPr>
        <w:widowControl w:val="0"/>
        <w:spacing w:after="0" w:line="240" w:lineRule="auto"/>
        <w:contextualSpacing/>
        <w:jc w:val="center"/>
        <w:rPr>
          <w:rFonts w:ascii="Times New Roman" w:hAnsi="Times New Roman" w:cs="Times New Roman"/>
          <w:b/>
          <w:bCs/>
          <w:sz w:val="24"/>
          <w:szCs w:val="24"/>
        </w:rPr>
      </w:pPr>
    </w:p>
    <w:p w:rsidR="00E85603" w:rsidRPr="00CA4DA2" w:rsidRDefault="00E85603" w:rsidP="0027417B">
      <w:pPr>
        <w:widowControl w:val="0"/>
        <w:spacing w:after="0" w:line="240" w:lineRule="auto"/>
        <w:contextualSpacing/>
        <w:jc w:val="center"/>
        <w:rPr>
          <w:rFonts w:ascii="Times New Roman" w:hAnsi="Times New Roman" w:cs="Times New Roman"/>
          <w:sz w:val="24"/>
          <w:szCs w:val="24"/>
        </w:rPr>
      </w:pPr>
      <w:r w:rsidRPr="00CA4DA2">
        <w:rPr>
          <w:rFonts w:ascii="Times New Roman" w:hAnsi="Times New Roman" w:cs="Times New Roman"/>
          <w:b/>
          <w:bCs/>
          <w:sz w:val="24"/>
          <w:szCs w:val="24"/>
        </w:rPr>
        <w:t>СОГЛАШЕНИЕ О РАСКРЫТИИ ИНФОРМАЦИИ</w:t>
      </w:r>
    </w:p>
    <w:p w:rsidR="00E85603" w:rsidRPr="00CA4DA2" w:rsidRDefault="00E85603" w:rsidP="0027417B">
      <w:pPr>
        <w:widowControl w:val="0"/>
        <w:spacing w:after="0" w:line="240" w:lineRule="auto"/>
        <w:contextualSpacing/>
        <w:rPr>
          <w:rFonts w:ascii="Times New Roman" w:hAnsi="Times New Roman" w:cs="Times New Roman"/>
          <w:sz w:val="24"/>
          <w:szCs w:val="24"/>
        </w:rPr>
      </w:pPr>
    </w:p>
    <w:p w:rsidR="00E85603" w:rsidRPr="00CA4DA2" w:rsidRDefault="00E85603" w:rsidP="0027417B">
      <w:pPr>
        <w:widowControl w:val="0"/>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г._______________</w:t>
      </w:r>
      <w:r w:rsidR="00767F0D">
        <w:rPr>
          <w:rFonts w:ascii="Times New Roman" w:hAnsi="Times New Roman" w:cs="Times New Roman"/>
          <w:sz w:val="24"/>
          <w:szCs w:val="24"/>
        </w:rPr>
        <w:t xml:space="preserve">           </w:t>
      </w:r>
      <w:r w:rsidRPr="00CA4DA2">
        <w:rPr>
          <w:rFonts w:ascii="Times New Roman" w:hAnsi="Times New Roman" w:cs="Times New Roman"/>
          <w:sz w:val="24"/>
          <w:szCs w:val="24"/>
        </w:rPr>
        <w:t>«___»_________201_г.</w:t>
      </w:r>
    </w:p>
    <w:p w:rsidR="00E85603" w:rsidRPr="00CA4DA2" w:rsidRDefault="00E85603" w:rsidP="0027417B">
      <w:pPr>
        <w:widowControl w:val="0"/>
        <w:spacing w:after="0" w:line="240" w:lineRule="auto"/>
        <w:contextualSpacing/>
        <w:rPr>
          <w:rFonts w:ascii="Times New Roman" w:hAnsi="Times New Roman" w:cs="Times New Roman"/>
          <w:sz w:val="24"/>
          <w:szCs w:val="24"/>
        </w:rPr>
      </w:pP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E85603" w:rsidRPr="00CA4DA2" w:rsidRDefault="00E85603" w:rsidP="0027417B">
      <w:pPr>
        <w:widowControl w:val="0"/>
        <w:spacing w:after="0" w:line="240" w:lineRule="auto"/>
        <w:contextualSpacing/>
        <w:rPr>
          <w:rFonts w:ascii="Times New Roman" w:hAnsi="Times New Roman" w:cs="Times New Roman"/>
          <w:b/>
          <w:bCs/>
          <w:sz w:val="24"/>
          <w:szCs w:val="24"/>
        </w:rPr>
      </w:pPr>
    </w:p>
    <w:p w:rsidR="00E85603" w:rsidRPr="00CA4DA2" w:rsidRDefault="00E85603" w:rsidP="0027417B">
      <w:pPr>
        <w:widowControl w:val="0"/>
        <w:spacing w:after="0" w:line="240" w:lineRule="auto"/>
        <w:contextualSpacing/>
        <w:jc w:val="center"/>
        <w:rPr>
          <w:rFonts w:ascii="Times New Roman" w:hAnsi="Times New Roman" w:cs="Times New Roman"/>
          <w:b/>
          <w:bCs/>
          <w:sz w:val="24"/>
          <w:szCs w:val="24"/>
        </w:rPr>
      </w:pP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E85603" w:rsidRPr="00CA4DA2" w:rsidRDefault="00E85603" w:rsidP="0027417B">
      <w:pPr>
        <w:widowControl w:val="0"/>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rsidR="00E85603" w:rsidRPr="00CA4DA2" w:rsidRDefault="00E85603" w:rsidP="0027417B">
      <w:pPr>
        <w:widowControl w:val="0"/>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E85603" w:rsidRPr="00CA4DA2" w:rsidRDefault="00E85603" w:rsidP="0027417B">
      <w:pPr>
        <w:widowControl w:val="0"/>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4. «Сторона-1» вправе передавать указанную в </w:t>
      </w:r>
      <w:proofErr w:type="spellStart"/>
      <w:r w:rsidRPr="00CA4DA2">
        <w:rPr>
          <w:rFonts w:ascii="Times New Roman" w:hAnsi="Times New Roman" w:cs="Times New Roman"/>
          <w:sz w:val="24"/>
          <w:szCs w:val="24"/>
        </w:rPr>
        <w:t>пп</w:t>
      </w:r>
      <w:proofErr w:type="spellEnd"/>
      <w:r w:rsidRPr="00CA4DA2">
        <w:rPr>
          <w:rFonts w:ascii="Times New Roman" w:hAnsi="Times New Roman" w:cs="Times New Roman"/>
          <w:sz w:val="24"/>
          <w:szCs w:val="24"/>
        </w:rPr>
        <w:t xml:space="preserve">. 2, 3 настоящего Соглашения информацию </w:t>
      </w:r>
      <w:r w:rsidRPr="00CA4DA2">
        <w:rPr>
          <w:rFonts w:ascii="Times New Roman" w:hAnsi="Times New Roman" w:cs="Times New Roman"/>
          <w:i/>
          <w:sz w:val="24"/>
          <w:szCs w:val="24"/>
        </w:rPr>
        <w:t>(наименование ДЗО ПАО «Россети»)</w:t>
      </w:r>
      <w:r w:rsidRPr="00CA4DA2">
        <w:rPr>
          <w:rFonts w:ascii="Times New Roman" w:hAnsi="Times New Roman" w:cs="Times New Roman"/>
          <w:sz w:val="24"/>
          <w:szCs w:val="24"/>
        </w:rPr>
        <w:t xml:space="preserve"> и/или лицам, указанным </w:t>
      </w:r>
      <w:r w:rsidRPr="00CA4DA2">
        <w:rPr>
          <w:rFonts w:ascii="Times New Roman" w:hAnsi="Times New Roman" w:cs="Times New Roman"/>
          <w:i/>
          <w:sz w:val="24"/>
          <w:szCs w:val="24"/>
        </w:rPr>
        <w:t>(наименование ДЗО ПАО «Россети»)</w:t>
      </w:r>
      <w:r w:rsidRPr="00CA4DA2">
        <w:rPr>
          <w:rFonts w:ascii="Times New Roman" w:hAnsi="Times New Roman" w:cs="Times New Roman"/>
          <w:sz w:val="24"/>
          <w:szCs w:val="24"/>
        </w:rPr>
        <w:t xml:space="preserve"> в качестве получателей указанной информации.</w:t>
      </w:r>
    </w:p>
    <w:p w:rsidR="00E85603" w:rsidRPr="00CA4DA2" w:rsidRDefault="00E85603" w:rsidP="0027417B">
      <w:pPr>
        <w:widowControl w:val="0"/>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CA4DA2">
        <w:rPr>
          <w:rFonts w:ascii="Times New Roman" w:hAnsi="Times New Roman" w:cs="Times New Roman"/>
          <w:sz w:val="24"/>
          <w:szCs w:val="24"/>
        </w:rPr>
        <w:t>пп</w:t>
      </w:r>
      <w:proofErr w:type="spellEnd"/>
      <w:r w:rsidRPr="00CA4DA2">
        <w:rPr>
          <w:rFonts w:ascii="Times New Roman" w:hAnsi="Times New Roman" w:cs="Times New Roman"/>
          <w:sz w:val="24"/>
          <w:szCs w:val="24"/>
        </w:rPr>
        <w:t>. 2, 3 настоящего Соглашения, «Сторона-2»</w:t>
      </w:r>
      <w:r w:rsidRPr="00CA4DA2">
        <w:rPr>
          <w:rFonts w:ascii="Times New Roman" w:hAnsi="Times New Roman" w:cs="Times New Roman"/>
          <w:i/>
          <w:iCs/>
          <w:sz w:val="24"/>
          <w:szCs w:val="24"/>
        </w:rPr>
        <w:t xml:space="preserve"> </w:t>
      </w:r>
      <w:r w:rsidRPr="00CA4DA2">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E85603" w:rsidRPr="00CA4DA2" w:rsidRDefault="00E85603" w:rsidP="0027417B">
      <w:pPr>
        <w:widowControl w:val="0"/>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CA4DA2">
        <w:rPr>
          <w:rFonts w:ascii="Times New Roman" w:hAnsi="Times New Roman" w:cs="Times New Roman"/>
          <w:i/>
          <w:iCs/>
          <w:sz w:val="24"/>
          <w:szCs w:val="24"/>
        </w:rPr>
        <w:t>работ/услуг по титулу: ___________</w:t>
      </w:r>
      <w:r w:rsidRPr="00CA4DA2">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CA4DA2">
        <w:rPr>
          <w:rFonts w:ascii="Times New Roman" w:hAnsi="Times New Roman" w:cs="Times New Roman"/>
          <w:sz w:val="24"/>
          <w:szCs w:val="24"/>
        </w:rPr>
        <w:t>пп</w:t>
      </w:r>
      <w:proofErr w:type="spellEnd"/>
      <w:r w:rsidRPr="00CA4DA2">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CA4DA2">
        <w:rPr>
          <w:rFonts w:ascii="Times New Roman" w:hAnsi="Times New Roman" w:cs="Times New Roman"/>
          <w:sz w:val="24"/>
          <w:szCs w:val="24"/>
        </w:rPr>
        <w:t>пп</w:t>
      </w:r>
      <w:proofErr w:type="spellEnd"/>
      <w:r w:rsidRPr="00CA4DA2">
        <w:rPr>
          <w:rFonts w:ascii="Times New Roman" w:hAnsi="Times New Roman" w:cs="Times New Roman"/>
          <w:sz w:val="24"/>
          <w:szCs w:val="24"/>
        </w:rPr>
        <w:t xml:space="preserve">. 2, 3 настоящего Соглашения. </w:t>
      </w:r>
    </w:p>
    <w:p w:rsidR="00E85603" w:rsidRPr="00CA4DA2" w:rsidRDefault="00E85603" w:rsidP="0027417B">
      <w:pPr>
        <w:widowControl w:val="0"/>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E85603" w:rsidRPr="00CA4DA2" w:rsidRDefault="00E85603" w:rsidP="0027417B">
      <w:pPr>
        <w:widowControl w:val="0"/>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rsidR="00E85603" w:rsidRPr="00CA4DA2" w:rsidRDefault="00E85603" w:rsidP="0027417B">
      <w:pPr>
        <w:widowControl w:val="0"/>
        <w:tabs>
          <w:tab w:val="left" w:pos="720"/>
        </w:tabs>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9. Настоящее Соглашение подписано в ___ экземплярах, __ экземпляр передается </w:t>
      </w:r>
      <w:r w:rsidRPr="00CA4DA2">
        <w:rPr>
          <w:rFonts w:ascii="Times New Roman" w:hAnsi="Times New Roman" w:cs="Times New Roman"/>
          <w:sz w:val="24"/>
          <w:szCs w:val="24"/>
        </w:rPr>
        <w:lastRenderedPageBreak/>
        <w:t xml:space="preserve">«Стороне-1», __ экземпляр - «Стороне-2», _ экземпляр – </w:t>
      </w:r>
      <w:r w:rsidRPr="00CA4DA2">
        <w:rPr>
          <w:rFonts w:ascii="Times New Roman" w:hAnsi="Times New Roman" w:cs="Times New Roman"/>
          <w:i/>
          <w:sz w:val="24"/>
          <w:szCs w:val="24"/>
        </w:rPr>
        <w:t>(наименование ДЗО ПАО «Россети»)</w:t>
      </w:r>
    </w:p>
    <w:p w:rsidR="00E85603" w:rsidRPr="00CA4DA2" w:rsidRDefault="00E85603" w:rsidP="0027417B">
      <w:pPr>
        <w:widowControl w:val="0"/>
        <w:tabs>
          <w:tab w:val="left" w:pos="720"/>
        </w:tabs>
        <w:spacing w:after="0" w:line="240" w:lineRule="auto"/>
        <w:ind w:right="-8"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CA4DA2"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CA4DA2" w:rsidRDefault="00E85603" w:rsidP="0027417B">
            <w:pPr>
              <w:widowControl w:val="0"/>
              <w:ind w:right="-8"/>
              <w:contextualSpacing/>
              <w:rPr>
                <w:sz w:val="24"/>
                <w:szCs w:val="24"/>
              </w:rPr>
            </w:pPr>
            <w:r w:rsidRPr="00CA4DA2">
              <w:rPr>
                <w:sz w:val="24"/>
                <w:szCs w:val="24"/>
              </w:rPr>
              <w:tab/>
            </w:r>
            <w:r w:rsidRPr="00CA4DA2">
              <w:rPr>
                <w:sz w:val="24"/>
                <w:szCs w:val="24"/>
              </w:rPr>
              <w:tab/>
            </w:r>
            <w:r w:rsidRPr="00CA4DA2">
              <w:rPr>
                <w:sz w:val="24"/>
                <w:szCs w:val="24"/>
              </w:rPr>
              <w:tab/>
            </w:r>
          </w:p>
          <w:p w:rsidR="00E85603" w:rsidRPr="00CA4DA2" w:rsidRDefault="00E85603" w:rsidP="0027417B">
            <w:pPr>
              <w:widowControl w:val="0"/>
              <w:ind w:right="-8"/>
              <w:contextualSpacing/>
              <w:rPr>
                <w:b/>
                <w:bCs/>
                <w:sz w:val="24"/>
                <w:szCs w:val="24"/>
              </w:rPr>
            </w:pPr>
            <w:r w:rsidRPr="00CA4DA2">
              <w:rPr>
                <w:b/>
                <w:bCs/>
                <w:sz w:val="24"/>
                <w:szCs w:val="24"/>
              </w:rPr>
              <w:t>«Сторона-</w:t>
            </w:r>
            <w:proofErr w:type="gramStart"/>
            <w:r w:rsidRPr="00CA4DA2">
              <w:rPr>
                <w:b/>
                <w:bCs/>
                <w:sz w:val="24"/>
                <w:szCs w:val="24"/>
              </w:rPr>
              <w:t>1»</w:t>
            </w:r>
            <w:r w:rsidRPr="00CA4DA2">
              <w:rPr>
                <w:b/>
                <w:bCs/>
                <w:sz w:val="24"/>
                <w:szCs w:val="24"/>
              </w:rPr>
              <w:tab/>
            </w:r>
            <w:proofErr w:type="gramEnd"/>
            <w:r w:rsidR="00767F0D">
              <w:rPr>
                <w:b/>
                <w:bCs/>
                <w:sz w:val="24"/>
                <w:szCs w:val="24"/>
              </w:rPr>
              <w:t xml:space="preserve">   </w:t>
            </w:r>
            <w:r w:rsidRPr="00CA4DA2">
              <w:rPr>
                <w:b/>
                <w:bCs/>
                <w:sz w:val="24"/>
                <w:szCs w:val="24"/>
              </w:rPr>
              <w:t xml:space="preserve">«Сторона-2 </w:t>
            </w:r>
          </w:p>
          <w:p w:rsidR="00E85603" w:rsidRPr="00CA4DA2" w:rsidRDefault="00E85603" w:rsidP="0027417B">
            <w:pPr>
              <w:widowControl w:val="0"/>
              <w:ind w:right="-8"/>
              <w:contextualSpacing/>
              <w:rPr>
                <w:i/>
                <w:iCs/>
                <w:sz w:val="24"/>
                <w:szCs w:val="24"/>
              </w:rPr>
            </w:pPr>
            <w:r w:rsidRPr="00CA4DA2">
              <w:rPr>
                <w:i/>
                <w:iCs/>
                <w:sz w:val="24"/>
                <w:szCs w:val="24"/>
              </w:rPr>
              <w:t>________________________________</w:t>
            </w:r>
            <w:r w:rsidRPr="00CA4DA2">
              <w:rPr>
                <w:i/>
                <w:iCs/>
                <w:sz w:val="24"/>
                <w:szCs w:val="24"/>
              </w:rPr>
              <w:tab/>
              <w:t>________________________________</w:t>
            </w:r>
          </w:p>
          <w:p w:rsidR="00E85603" w:rsidRPr="00CA4DA2" w:rsidRDefault="00E85603" w:rsidP="0027417B">
            <w:pPr>
              <w:widowControl w:val="0"/>
              <w:ind w:right="-8"/>
              <w:contextualSpacing/>
              <w:rPr>
                <w:i/>
                <w:iCs/>
                <w:sz w:val="24"/>
                <w:szCs w:val="24"/>
              </w:rPr>
            </w:pPr>
            <w:r w:rsidRPr="00CA4DA2">
              <w:rPr>
                <w:i/>
                <w:iCs/>
                <w:sz w:val="24"/>
                <w:szCs w:val="24"/>
              </w:rPr>
              <w:t>________________________________</w:t>
            </w:r>
            <w:r w:rsidR="00A929D4">
              <w:rPr>
                <w:i/>
                <w:iCs/>
                <w:sz w:val="24"/>
                <w:szCs w:val="24"/>
              </w:rPr>
              <w:t xml:space="preserve"> </w:t>
            </w:r>
            <w:r w:rsidRPr="00CA4DA2">
              <w:rPr>
                <w:i/>
                <w:iCs/>
                <w:sz w:val="24"/>
                <w:szCs w:val="24"/>
              </w:rPr>
              <w:t>________________________________</w:t>
            </w:r>
          </w:p>
          <w:p w:rsidR="00E85603" w:rsidRPr="00CA4DA2" w:rsidRDefault="00E85603" w:rsidP="0027417B">
            <w:pPr>
              <w:widowControl w:val="0"/>
              <w:ind w:right="-8"/>
              <w:contextualSpacing/>
              <w:rPr>
                <w:i/>
                <w:iCs/>
                <w:sz w:val="24"/>
                <w:szCs w:val="24"/>
              </w:rPr>
            </w:pPr>
          </w:p>
          <w:p w:rsidR="00E85603" w:rsidRPr="00CA4DA2" w:rsidRDefault="00E85603" w:rsidP="0027417B">
            <w:pPr>
              <w:widowControl w:val="0"/>
              <w:ind w:right="-8"/>
              <w:contextualSpacing/>
              <w:rPr>
                <w:i/>
                <w:iCs/>
                <w:sz w:val="24"/>
                <w:szCs w:val="24"/>
              </w:rPr>
            </w:pPr>
            <w:r w:rsidRPr="00CA4DA2">
              <w:rPr>
                <w:b/>
                <w:bCs/>
                <w:sz w:val="24"/>
                <w:szCs w:val="24"/>
              </w:rPr>
              <w:t>от</w:t>
            </w:r>
            <w:r w:rsidRPr="00CA4DA2">
              <w:rPr>
                <w:i/>
                <w:iCs/>
                <w:sz w:val="24"/>
                <w:szCs w:val="24"/>
              </w:rPr>
              <w:t xml:space="preserve"> </w:t>
            </w:r>
            <w:r w:rsidRPr="00CA4DA2">
              <w:rPr>
                <w:b/>
                <w:bCs/>
                <w:sz w:val="24"/>
                <w:szCs w:val="24"/>
              </w:rPr>
              <w:t>«Стороны-</w:t>
            </w:r>
            <w:proofErr w:type="gramStart"/>
            <w:r w:rsidRPr="00CA4DA2">
              <w:rPr>
                <w:b/>
                <w:bCs/>
                <w:sz w:val="24"/>
                <w:szCs w:val="24"/>
              </w:rPr>
              <w:t>1»</w:t>
            </w:r>
            <w:r w:rsidR="00767F0D">
              <w:rPr>
                <w:i/>
                <w:iCs/>
                <w:sz w:val="24"/>
                <w:szCs w:val="24"/>
              </w:rPr>
              <w:t xml:space="preserve">   </w:t>
            </w:r>
            <w:proofErr w:type="gramEnd"/>
            <w:r w:rsidRPr="00CA4DA2">
              <w:rPr>
                <w:b/>
                <w:bCs/>
                <w:sz w:val="24"/>
                <w:szCs w:val="24"/>
              </w:rPr>
              <w:t>от</w:t>
            </w:r>
            <w:r w:rsidRPr="00CA4DA2">
              <w:rPr>
                <w:b/>
                <w:bCs/>
                <w:i/>
                <w:iCs/>
                <w:sz w:val="24"/>
                <w:szCs w:val="24"/>
              </w:rPr>
              <w:t xml:space="preserve"> </w:t>
            </w:r>
            <w:r w:rsidRPr="00CA4DA2">
              <w:rPr>
                <w:b/>
                <w:bCs/>
                <w:sz w:val="24"/>
                <w:szCs w:val="24"/>
              </w:rPr>
              <w:t>«Стороны-2»</w:t>
            </w:r>
            <w:r w:rsidRPr="00CA4DA2">
              <w:rPr>
                <w:b/>
                <w:bCs/>
                <w:i/>
                <w:iCs/>
                <w:sz w:val="24"/>
                <w:szCs w:val="24"/>
              </w:rPr>
              <w:t xml:space="preserve"> </w:t>
            </w:r>
          </w:p>
          <w:p w:rsidR="00E85603" w:rsidRPr="00CA4DA2" w:rsidRDefault="00E85603" w:rsidP="0027417B">
            <w:pPr>
              <w:widowControl w:val="0"/>
              <w:ind w:right="-8"/>
              <w:contextualSpacing/>
              <w:rPr>
                <w:sz w:val="24"/>
                <w:szCs w:val="24"/>
              </w:rPr>
            </w:pPr>
            <w:r w:rsidRPr="00CA4DA2">
              <w:rPr>
                <w:sz w:val="24"/>
                <w:szCs w:val="24"/>
              </w:rPr>
              <w:t>______________(_________________)</w:t>
            </w:r>
            <w:r w:rsidR="00A929D4">
              <w:rPr>
                <w:sz w:val="24"/>
                <w:szCs w:val="24"/>
              </w:rPr>
              <w:t xml:space="preserve"> </w:t>
            </w:r>
            <w:r w:rsidRPr="00CA4DA2">
              <w:rPr>
                <w:sz w:val="24"/>
                <w:szCs w:val="24"/>
              </w:rPr>
              <w:t>________________(_______________)</w:t>
            </w:r>
          </w:p>
          <w:p w:rsidR="00E85603" w:rsidRDefault="00767F0D" w:rsidP="0027417B">
            <w:pPr>
              <w:widowControl w:val="0"/>
              <w:ind w:right="-8"/>
              <w:contextualSpacing/>
              <w:rPr>
                <w:sz w:val="24"/>
                <w:szCs w:val="24"/>
              </w:rPr>
            </w:pPr>
            <w:r>
              <w:rPr>
                <w:sz w:val="24"/>
                <w:szCs w:val="24"/>
              </w:rPr>
              <w:t xml:space="preserve"> </w:t>
            </w:r>
            <w:r w:rsidR="00A929D4">
              <w:rPr>
                <w:sz w:val="24"/>
                <w:szCs w:val="24"/>
              </w:rPr>
              <w:t xml:space="preserve"> </w:t>
            </w:r>
            <w:r w:rsidR="00E85603" w:rsidRPr="00CA4DA2">
              <w:rPr>
                <w:sz w:val="24"/>
                <w:szCs w:val="24"/>
              </w:rPr>
              <w:t>МП</w:t>
            </w:r>
            <w:r>
              <w:rPr>
                <w:sz w:val="24"/>
                <w:szCs w:val="24"/>
              </w:rPr>
              <w:t xml:space="preserve">    </w:t>
            </w:r>
            <w:r w:rsidR="00A929D4">
              <w:rPr>
                <w:sz w:val="24"/>
                <w:szCs w:val="24"/>
              </w:rPr>
              <w:t xml:space="preserve"> </w:t>
            </w:r>
            <w:proofErr w:type="spellStart"/>
            <w:r w:rsidR="00E85603" w:rsidRPr="00CA4DA2">
              <w:rPr>
                <w:sz w:val="24"/>
                <w:szCs w:val="24"/>
              </w:rPr>
              <w:t>МП</w:t>
            </w:r>
            <w:proofErr w:type="spellEnd"/>
          </w:p>
          <w:p w:rsidR="00FC6F9B" w:rsidRDefault="00FC6F9B" w:rsidP="0027417B">
            <w:pPr>
              <w:widowControl w:val="0"/>
              <w:ind w:right="-8"/>
              <w:contextualSpacing/>
              <w:rPr>
                <w:sz w:val="24"/>
                <w:szCs w:val="24"/>
              </w:rPr>
            </w:pPr>
          </w:p>
          <w:p w:rsidR="00C15940" w:rsidRPr="00ED62F5" w:rsidRDefault="00C15940" w:rsidP="00C15940">
            <w:pPr>
              <w:tabs>
                <w:tab w:val="left" w:pos="1134"/>
              </w:tabs>
              <w:autoSpaceDE w:val="0"/>
              <w:autoSpaceDN w:val="0"/>
              <w:adjustRightInd w:val="0"/>
              <w:spacing w:after="0" w:line="240" w:lineRule="auto"/>
              <w:ind w:firstLine="851"/>
              <w:contextualSpacing/>
              <w:rPr>
                <w:rFonts w:eastAsia="Times New Roman"/>
                <w:b/>
                <w:sz w:val="24"/>
                <w:szCs w:val="24"/>
              </w:rPr>
            </w:pPr>
            <w:r w:rsidRPr="00ED62F5">
              <w:rPr>
                <w:rFonts w:eastAsia="Times New Roman"/>
                <w:b/>
                <w:sz w:val="24"/>
                <w:szCs w:val="24"/>
              </w:rPr>
              <w:t>ЗАКАЗЧИК</w:t>
            </w:r>
            <w:r w:rsidRPr="00ED62F5">
              <w:rPr>
                <w:rFonts w:eastAsia="Times New Roman"/>
                <w:b/>
                <w:sz w:val="24"/>
                <w:szCs w:val="24"/>
              </w:rPr>
              <w:tab/>
            </w:r>
            <w:r w:rsidRPr="00ED62F5">
              <w:rPr>
                <w:rFonts w:eastAsia="Times New Roman"/>
                <w:b/>
                <w:sz w:val="24"/>
                <w:szCs w:val="24"/>
              </w:rPr>
              <w:tab/>
            </w:r>
            <w:r w:rsidRPr="00ED62F5">
              <w:rPr>
                <w:rFonts w:eastAsia="Times New Roman"/>
                <w:b/>
                <w:sz w:val="24"/>
                <w:szCs w:val="24"/>
              </w:rPr>
              <w:tab/>
            </w:r>
            <w:r w:rsidRPr="00ED62F5">
              <w:rPr>
                <w:rFonts w:eastAsia="Times New Roman"/>
                <w:b/>
                <w:sz w:val="24"/>
                <w:szCs w:val="24"/>
              </w:rPr>
              <w:tab/>
              <w:t xml:space="preserve"> ПОДРЯДЧИК</w:t>
            </w:r>
          </w:p>
          <w:tbl>
            <w:tblPr>
              <w:tblpPr w:leftFromText="180" w:rightFromText="180" w:vertAnchor="text" w:horzAnchor="margin" w:tblpX="-176" w:tblpY="193"/>
              <w:tblOverlap w:val="never"/>
              <w:tblW w:w="10031" w:type="dxa"/>
              <w:tblLayout w:type="fixed"/>
              <w:tblLook w:val="01E0" w:firstRow="1" w:lastRow="1" w:firstColumn="1" w:lastColumn="1" w:noHBand="0" w:noVBand="0"/>
            </w:tblPr>
            <w:tblGrid>
              <w:gridCol w:w="5070"/>
              <w:gridCol w:w="4961"/>
            </w:tblGrid>
            <w:tr w:rsidR="00C15940" w:rsidRPr="00ED62F5" w:rsidTr="00891702">
              <w:trPr>
                <w:trHeight w:val="641"/>
              </w:trPr>
              <w:tc>
                <w:tcPr>
                  <w:tcW w:w="5070" w:type="dxa"/>
                </w:tcPr>
                <w:p w:rsidR="00C15940" w:rsidRPr="00805478" w:rsidRDefault="00C15940" w:rsidP="00C15940">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C15940" w:rsidRPr="00805478" w:rsidRDefault="00C15940" w:rsidP="00C15940">
                  <w:pPr>
                    <w:tabs>
                      <w:tab w:val="left" w:pos="1134"/>
                    </w:tabs>
                    <w:contextualSpacing/>
                    <w:rPr>
                      <w:rFonts w:ascii="Times New Roman" w:hAnsi="Times New Roman" w:cs="Times New Roman"/>
                      <w:b/>
                      <w:sz w:val="24"/>
                      <w:szCs w:val="24"/>
                    </w:rPr>
                  </w:pPr>
                </w:p>
                <w:p w:rsidR="00C15940" w:rsidRPr="00805478" w:rsidRDefault="00C15940" w:rsidP="00C15940">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C15940" w:rsidRPr="00ED62F5" w:rsidRDefault="00C15940" w:rsidP="00C15940">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C15940" w:rsidRPr="00ED62F5" w:rsidRDefault="00C15940" w:rsidP="00552EC5">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C15940" w:rsidRPr="00ED62F5" w:rsidRDefault="00C15940" w:rsidP="00C15940">
            <w:pPr>
              <w:spacing w:after="0" w:line="240" w:lineRule="auto"/>
              <w:contextualSpacing/>
              <w:rPr>
                <w:rFonts w:eastAsia="Times New Roman"/>
                <w:bCs/>
                <w:sz w:val="24"/>
                <w:szCs w:val="24"/>
              </w:rPr>
            </w:pPr>
            <w:proofErr w:type="spellStart"/>
            <w:r w:rsidRPr="00ED62F5">
              <w:rPr>
                <w:rFonts w:eastAsia="Times New Roman"/>
                <w:sz w:val="24"/>
                <w:szCs w:val="24"/>
              </w:rPr>
              <w:t>м.п</w:t>
            </w:r>
            <w:proofErr w:type="spellEnd"/>
            <w:r w:rsidRPr="00ED62F5">
              <w:rPr>
                <w:rFonts w:eastAsia="Times New Roman"/>
                <w:sz w:val="24"/>
                <w:szCs w:val="24"/>
              </w:rPr>
              <w:t>.</w:t>
            </w:r>
            <w:r w:rsidRPr="00ED62F5">
              <w:rPr>
                <w:rFonts w:eastAsia="Times New Roman"/>
                <w:sz w:val="24"/>
                <w:szCs w:val="24"/>
              </w:rPr>
              <w:tab/>
            </w:r>
            <w:r w:rsidRPr="00ED62F5">
              <w:rPr>
                <w:rFonts w:eastAsia="Times New Roman"/>
                <w:sz w:val="24"/>
                <w:szCs w:val="24"/>
              </w:rPr>
              <w:tab/>
            </w:r>
            <w:r w:rsidRPr="00ED62F5">
              <w:rPr>
                <w:rFonts w:eastAsia="Times New Roman"/>
                <w:sz w:val="24"/>
                <w:szCs w:val="24"/>
              </w:rPr>
              <w:tab/>
            </w:r>
            <w:r w:rsidRPr="00ED62F5">
              <w:rPr>
                <w:rFonts w:eastAsia="Times New Roman"/>
                <w:sz w:val="24"/>
                <w:szCs w:val="24"/>
              </w:rPr>
              <w:tab/>
            </w:r>
            <w:r w:rsidRPr="00ED62F5">
              <w:rPr>
                <w:rFonts w:eastAsia="Times New Roman"/>
                <w:sz w:val="24"/>
                <w:szCs w:val="24"/>
              </w:rPr>
              <w:tab/>
            </w:r>
            <w:r w:rsidRPr="00ED62F5">
              <w:rPr>
                <w:rFonts w:eastAsia="Times New Roman"/>
                <w:sz w:val="24"/>
                <w:szCs w:val="24"/>
              </w:rPr>
              <w:tab/>
            </w:r>
            <w:r w:rsidRPr="00ED62F5">
              <w:rPr>
                <w:rFonts w:eastAsia="Times New Roman"/>
                <w:sz w:val="24"/>
                <w:szCs w:val="24"/>
              </w:rPr>
              <w:tab/>
            </w:r>
            <w:proofErr w:type="spellStart"/>
            <w:r w:rsidRPr="00ED62F5">
              <w:rPr>
                <w:rFonts w:eastAsia="Times New Roman"/>
                <w:sz w:val="24"/>
                <w:szCs w:val="24"/>
              </w:rPr>
              <w:t>м.п</w:t>
            </w:r>
            <w:proofErr w:type="spellEnd"/>
            <w:r w:rsidRPr="00ED62F5">
              <w:rPr>
                <w:rFonts w:eastAsia="Times New Roman"/>
                <w:sz w:val="24"/>
                <w:szCs w:val="24"/>
              </w:rPr>
              <w:t>.</w:t>
            </w:r>
          </w:p>
          <w:p w:rsidR="00E43490" w:rsidRPr="00CA4DA2" w:rsidRDefault="00E43490" w:rsidP="00E43490">
            <w:pPr>
              <w:widowControl w:val="0"/>
              <w:spacing w:after="0" w:line="240" w:lineRule="auto"/>
              <w:contextualSpacing/>
              <w:rPr>
                <w:sz w:val="24"/>
              </w:rPr>
            </w:pPr>
          </w:p>
          <w:p w:rsidR="00FC6F9B" w:rsidRPr="00CA4DA2" w:rsidRDefault="00FC6F9B" w:rsidP="0027417B">
            <w:pPr>
              <w:widowControl w:val="0"/>
              <w:ind w:right="-8"/>
              <w:contextualSpacing/>
            </w:pP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CA4DA2" w:rsidRDefault="00E85603" w:rsidP="0027417B">
            <w:pPr>
              <w:widowControl w:val="0"/>
              <w:ind w:right="-8"/>
              <w:contextualSpacing/>
              <w:rPr>
                <w:sz w:val="24"/>
                <w:szCs w:val="24"/>
              </w:rPr>
            </w:pPr>
          </w:p>
          <w:p w:rsidR="00E85603" w:rsidRPr="00CA4DA2" w:rsidRDefault="00E85603" w:rsidP="0027417B">
            <w:pPr>
              <w:widowControl w:val="0"/>
              <w:ind w:right="-8"/>
              <w:contextualSpacing/>
            </w:pPr>
          </w:p>
        </w:tc>
      </w:tr>
    </w:tbl>
    <w:p w:rsidR="00E85603" w:rsidRPr="00CA4DA2" w:rsidRDefault="00E85603" w:rsidP="005E4DB3">
      <w:pPr>
        <w:pStyle w:val="ConsPlusNormal"/>
        <w:ind w:right="-8" w:firstLine="0"/>
        <w:contextualSpacing/>
        <w:rPr>
          <w:rFonts w:ascii="Times New Roman" w:hAnsi="Times New Roman" w:cs="Times New Roman"/>
          <w:color w:val="auto"/>
        </w:rPr>
      </w:pPr>
    </w:p>
    <w:p w:rsidR="005E4DB3" w:rsidRPr="00CA4DA2" w:rsidRDefault="005E4DB3" w:rsidP="005E4DB3">
      <w:pPr>
        <w:pStyle w:val="ConsPlusNormal"/>
        <w:ind w:right="-8" w:firstLine="0"/>
        <w:contextualSpacing/>
        <w:rPr>
          <w:rFonts w:ascii="Times New Roman" w:hAnsi="Times New Roman" w:cs="Times New Roman"/>
          <w:color w:val="auto"/>
        </w:rPr>
      </w:pPr>
    </w:p>
    <w:p w:rsidR="005E4DB3" w:rsidRPr="00CA4DA2" w:rsidRDefault="005E4DB3" w:rsidP="005E4DB3">
      <w:pPr>
        <w:widowControl w:val="0"/>
        <w:spacing w:after="0" w:line="240" w:lineRule="auto"/>
        <w:contextualSpacing/>
        <w:rPr>
          <w:rFonts w:ascii="Times New Roman" w:hAnsi="Times New Roman" w:cs="Times New Roman"/>
          <w:sz w:val="24"/>
        </w:rPr>
      </w:pPr>
    </w:p>
    <w:p w:rsidR="005E4DB3" w:rsidRPr="00CA4DA2" w:rsidRDefault="005E4DB3" w:rsidP="005E4DB3">
      <w:pPr>
        <w:widowControl w:val="0"/>
        <w:spacing w:after="0" w:line="240" w:lineRule="auto"/>
        <w:contextualSpacing/>
        <w:jc w:val="both"/>
        <w:rPr>
          <w:rFonts w:ascii="Times New Roman" w:hAnsi="Times New Roman" w:cs="Times New Roman"/>
          <w:sz w:val="24"/>
        </w:rPr>
      </w:pPr>
      <w:r w:rsidRPr="00CA4DA2">
        <w:rPr>
          <w:rFonts w:ascii="Times New Roman" w:hAnsi="Times New Roman" w:cs="Times New Roman"/>
          <w:sz w:val="24"/>
        </w:rPr>
        <w:tab/>
      </w:r>
      <w:r w:rsidRPr="00CA4DA2">
        <w:rPr>
          <w:rFonts w:ascii="Times New Roman" w:hAnsi="Times New Roman" w:cs="Times New Roman"/>
          <w:sz w:val="24"/>
        </w:rPr>
        <w:tab/>
      </w:r>
      <w:r w:rsidRPr="00CA4DA2">
        <w:rPr>
          <w:rFonts w:ascii="Times New Roman" w:hAnsi="Times New Roman" w:cs="Times New Roman"/>
          <w:sz w:val="24"/>
        </w:rPr>
        <w:tab/>
      </w:r>
      <w:r w:rsidRPr="00CA4DA2">
        <w:rPr>
          <w:rFonts w:ascii="Times New Roman" w:hAnsi="Times New Roman" w:cs="Times New Roman"/>
          <w:sz w:val="24"/>
        </w:rPr>
        <w:tab/>
      </w:r>
      <w:r w:rsidRPr="00CA4DA2">
        <w:rPr>
          <w:rFonts w:ascii="Times New Roman" w:hAnsi="Times New Roman" w:cs="Times New Roman"/>
          <w:sz w:val="24"/>
        </w:rPr>
        <w:tab/>
      </w:r>
    </w:p>
    <w:p w:rsidR="005E4DB3" w:rsidRPr="00CA4DA2" w:rsidRDefault="005E4DB3" w:rsidP="005E4DB3">
      <w:pPr>
        <w:pStyle w:val="ConsPlusNormal"/>
        <w:ind w:right="-8" w:firstLine="0"/>
        <w:contextualSpacing/>
        <w:rPr>
          <w:rFonts w:ascii="Times New Roman" w:hAnsi="Times New Roman" w:cs="Times New Roman"/>
          <w:color w:val="auto"/>
        </w:rPr>
        <w:sectPr w:rsidR="005E4DB3" w:rsidRPr="00CA4DA2"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docGrid w:linePitch="299"/>
        </w:sectPr>
      </w:pPr>
    </w:p>
    <w:p w:rsidR="00146D27" w:rsidRPr="00CA4DA2" w:rsidRDefault="00146D27" w:rsidP="00146D27">
      <w:pPr>
        <w:widowControl w:val="0"/>
        <w:tabs>
          <w:tab w:val="left" w:pos="709"/>
          <w:tab w:val="left" w:pos="2856"/>
        </w:tabs>
        <w:spacing w:after="0" w:line="240" w:lineRule="auto"/>
        <w:ind w:firstLine="6237"/>
        <w:contextualSpacing/>
        <w:rPr>
          <w:rFonts w:ascii="Times New Roman" w:hAnsi="Times New Roman" w:cs="Times New Roman"/>
          <w:sz w:val="24"/>
          <w:szCs w:val="24"/>
        </w:rPr>
      </w:pPr>
      <w:r w:rsidRPr="00146D27">
        <w:rPr>
          <w:rFonts w:ascii="Times New Roman" w:hAnsi="Times New Roman" w:cs="Times New Roman"/>
          <w:sz w:val="24"/>
          <w:szCs w:val="24"/>
        </w:rPr>
        <w:lastRenderedPageBreak/>
        <w:t xml:space="preserve"> </w:t>
      </w:r>
      <w:r w:rsidRPr="00CA4DA2">
        <w:rPr>
          <w:rFonts w:ascii="Times New Roman" w:hAnsi="Times New Roman" w:cs="Times New Roman"/>
          <w:sz w:val="24"/>
          <w:szCs w:val="24"/>
        </w:rPr>
        <w:t xml:space="preserve">Приложение </w:t>
      </w:r>
      <w:r w:rsidR="001D4290">
        <w:rPr>
          <w:rFonts w:ascii="Times New Roman" w:hAnsi="Times New Roman" w:cs="Times New Roman"/>
          <w:sz w:val="24"/>
          <w:szCs w:val="24"/>
        </w:rPr>
        <w:t xml:space="preserve">4 </w:t>
      </w:r>
      <w:r w:rsidRPr="00CA4DA2">
        <w:rPr>
          <w:rFonts w:ascii="Times New Roman" w:hAnsi="Times New Roman" w:cs="Times New Roman"/>
          <w:sz w:val="24"/>
          <w:szCs w:val="24"/>
        </w:rPr>
        <w:t xml:space="preserve">к Договору </w:t>
      </w:r>
    </w:p>
    <w:p w:rsidR="00146D27" w:rsidRPr="00CA4DA2" w:rsidRDefault="00146D27" w:rsidP="00146D27">
      <w:pPr>
        <w:widowControl w:val="0"/>
        <w:tabs>
          <w:tab w:val="left" w:pos="709"/>
          <w:tab w:val="left" w:pos="2856"/>
        </w:tabs>
        <w:spacing w:after="0" w:line="240" w:lineRule="auto"/>
        <w:ind w:firstLine="6237"/>
        <w:contextualSpacing/>
        <w:rPr>
          <w:rFonts w:ascii="Times New Roman" w:hAnsi="Times New Roman" w:cs="Times New Roman"/>
          <w:sz w:val="24"/>
          <w:szCs w:val="24"/>
        </w:rPr>
      </w:pPr>
      <w:r w:rsidRPr="00CA4DA2">
        <w:rPr>
          <w:rFonts w:ascii="Times New Roman" w:hAnsi="Times New Roman" w:cs="Times New Roman"/>
          <w:sz w:val="24"/>
        </w:rPr>
        <w:t>от ____________ № _____</w:t>
      </w:r>
    </w:p>
    <w:p w:rsidR="00E85603" w:rsidRPr="00CA4DA2" w:rsidRDefault="00E85603" w:rsidP="0027417B">
      <w:pPr>
        <w:widowControl w:val="0"/>
        <w:tabs>
          <w:tab w:val="left" w:pos="709"/>
          <w:tab w:val="left" w:pos="2856"/>
        </w:tabs>
        <w:spacing w:after="0" w:line="240" w:lineRule="auto"/>
        <w:ind w:left="10773"/>
        <w:contextualSpacing/>
        <w:jc w:val="both"/>
        <w:rPr>
          <w:rFonts w:ascii="Times New Roman" w:hAnsi="Times New Roman" w:cs="Times New Roman"/>
        </w:rPr>
      </w:pPr>
      <w:r w:rsidRPr="00CA4DA2">
        <w:rPr>
          <w:rFonts w:ascii="Times New Roman" w:hAnsi="Times New Roman" w:cs="Times New Roman"/>
          <w:sz w:val="24"/>
          <w:szCs w:val="24"/>
        </w:rPr>
        <w:t>ж</w:t>
      </w:r>
      <w:r w:rsidR="00A929D4">
        <w:rPr>
          <w:rFonts w:ascii="Times New Roman" w:hAnsi="Times New Roman" w:cs="Times New Roman"/>
          <w:sz w:val="24"/>
          <w:szCs w:val="24"/>
        </w:rPr>
        <w:t xml:space="preserve"> </w:t>
      </w:r>
      <w:r w:rsidRPr="00CA4DA2">
        <w:rPr>
          <w:rFonts w:ascii="Times New Roman" w:hAnsi="Times New Roman" w:cs="Times New Roman"/>
          <w:sz w:val="24"/>
        </w:rPr>
        <w:t>_</w:t>
      </w:r>
    </w:p>
    <w:p w:rsidR="00C15940" w:rsidRPr="00ED62F5" w:rsidRDefault="00C15940" w:rsidP="00C15940">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C15940" w:rsidRPr="00ED62F5" w:rsidTr="00891702">
        <w:trPr>
          <w:trHeight w:val="641"/>
        </w:trPr>
        <w:tc>
          <w:tcPr>
            <w:tcW w:w="5070" w:type="dxa"/>
          </w:tcPr>
          <w:p w:rsidR="00C15940" w:rsidRPr="00805478" w:rsidRDefault="00C15940"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C15940" w:rsidRPr="00805478" w:rsidRDefault="00C15940" w:rsidP="00891702">
            <w:pPr>
              <w:tabs>
                <w:tab w:val="left" w:pos="1134"/>
              </w:tabs>
              <w:contextualSpacing/>
              <w:rPr>
                <w:rFonts w:ascii="Times New Roman" w:hAnsi="Times New Roman" w:cs="Times New Roman"/>
                <w:b/>
                <w:sz w:val="24"/>
                <w:szCs w:val="24"/>
              </w:rPr>
            </w:pPr>
          </w:p>
          <w:p w:rsidR="00C15940" w:rsidRPr="00805478" w:rsidRDefault="00C15940"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C15940" w:rsidRPr="00ED62F5" w:rsidRDefault="00C15940"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C15940" w:rsidRPr="00ED62F5" w:rsidRDefault="00C15940" w:rsidP="00891702">
            <w:pPr>
              <w:tabs>
                <w:tab w:val="left" w:pos="1134"/>
              </w:tabs>
              <w:spacing w:after="0" w:line="240" w:lineRule="auto"/>
              <w:contextualSpacing/>
              <w:rPr>
                <w:rFonts w:ascii="Times New Roman" w:eastAsia="Times New Roman" w:hAnsi="Times New Roman" w:cs="Times New Roman"/>
                <w:b/>
                <w:bCs/>
                <w:spacing w:val="-1"/>
                <w:sz w:val="24"/>
                <w:szCs w:val="24"/>
                <w:lang w:eastAsia="x-none"/>
              </w:rPr>
            </w:pPr>
          </w:p>
        </w:tc>
      </w:tr>
    </w:tbl>
    <w:p w:rsidR="00C15940" w:rsidRPr="00ED62F5" w:rsidRDefault="00C15940" w:rsidP="00C15940">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E43490" w:rsidRPr="00CA4DA2" w:rsidRDefault="00E43490" w:rsidP="00E43490">
      <w:pPr>
        <w:widowControl w:val="0"/>
        <w:spacing w:after="0" w:line="240" w:lineRule="auto"/>
        <w:contextualSpacing/>
        <w:rPr>
          <w:rFonts w:ascii="Times New Roman" w:hAnsi="Times New Roman" w:cs="Times New Roman"/>
          <w:sz w:val="24"/>
        </w:rPr>
      </w:pPr>
    </w:p>
    <w:p w:rsidR="00E85603" w:rsidRPr="00CA4DA2" w:rsidRDefault="00E85603" w:rsidP="0027417B">
      <w:pPr>
        <w:widowControl w:val="0"/>
        <w:spacing w:after="0" w:line="240" w:lineRule="auto"/>
        <w:contextualSpacing/>
        <w:jc w:val="center"/>
        <w:rPr>
          <w:rFonts w:ascii="Times New Roman" w:hAnsi="Times New Roman" w:cs="Times New Roman"/>
          <w:b/>
        </w:rPr>
      </w:pPr>
      <w:r w:rsidRPr="00CA4DA2">
        <w:rPr>
          <w:rFonts w:ascii="Times New Roman" w:hAnsi="Times New Roman" w:cs="Times New Roman"/>
          <w:b/>
        </w:rPr>
        <w:t>Форма с</w:t>
      </w:r>
      <w:r w:rsidR="00146D27">
        <w:rPr>
          <w:rFonts w:ascii="Times New Roman" w:hAnsi="Times New Roman" w:cs="Times New Roman"/>
          <w:b/>
        </w:rPr>
        <w:t xml:space="preserve">правки о цепочке собственников </w:t>
      </w:r>
    </w:p>
    <w:tbl>
      <w:tblPr>
        <w:tblStyle w:val="affa"/>
        <w:tblW w:w="0" w:type="auto"/>
        <w:tblInd w:w="-5" w:type="dxa"/>
        <w:tblLook w:val="04A0" w:firstRow="1" w:lastRow="0" w:firstColumn="1" w:lastColumn="0" w:noHBand="0" w:noVBand="1"/>
      </w:tblPr>
      <w:tblGrid>
        <w:gridCol w:w="442"/>
        <w:gridCol w:w="442"/>
        <w:gridCol w:w="441"/>
        <w:gridCol w:w="586"/>
        <w:gridCol w:w="441"/>
        <w:gridCol w:w="562"/>
        <w:gridCol w:w="669"/>
        <w:gridCol w:w="441"/>
        <w:gridCol w:w="441"/>
        <w:gridCol w:w="441"/>
        <w:gridCol w:w="907"/>
        <w:gridCol w:w="707"/>
        <w:gridCol w:w="1062"/>
        <w:gridCol w:w="862"/>
        <w:gridCol w:w="1047"/>
      </w:tblGrid>
      <w:tr w:rsidR="00E85603" w:rsidRPr="00CA4DA2" w:rsidTr="00E85603">
        <w:trPr>
          <w:trHeight w:val="315"/>
        </w:trPr>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800" w:type="dxa"/>
            <w:gridSpan w:val="6"/>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Наименование контрагента (ИНН, вид деятельности)</w:t>
            </w:r>
          </w:p>
        </w:tc>
        <w:tc>
          <w:tcPr>
            <w:tcW w:w="11440" w:type="dxa"/>
            <w:gridSpan w:val="8"/>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Информация о цепочке собственников контрагента, включая бенефициаров (в том числе, конечных)</w:t>
            </w:r>
          </w:p>
        </w:tc>
      </w:tr>
      <w:tr w:rsidR="00E85603" w:rsidRPr="00CA4DA2" w:rsidTr="00E85603">
        <w:trPr>
          <w:trHeight w:val="1875"/>
        </w:trPr>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ИНН</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ОГРН</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Наименование краткое</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КОД ОКВЭД</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ФИО руководителя</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Серия,</w:t>
            </w:r>
          </w:p>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номер документа, удостоверяющего личность руководителя</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sz w:val="16"/>
                <w:szCs w:val="16"/>
                <w:lang w:eastAsia="ar-SA"/>
              </w:rPr>
              <w:t>№</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ИНН</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ОГРН</w:t>
            </w:r>
          </w:p>
        </w:tc>
        <w:tc>
          <w:tcPr>
            <w:tcW w:w="208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Наименование / Ф.И.О.</w:t>
            </w:r>
          </w:p>
        </w:tc>
        <w:tc>
          <w:tcPr>
            <w:tcW w:w="154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Адрес регистрации</w:t>
            </w:r>
          </w:p>
        </w:tc>
        <w:tc>
          <w:tcPr>
            <w:tcW w:w="25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 xml:space="preserve">Серия, номер документа, удостоверяющего личность (для </w:t>
            </w:r>
            <w:proofErr w:type="spellStart"/>
            <w:r w:rsidRPr="00CA4DA2">
              <w:rPr>
                <w:bCs/>
                <w:sz w:val="16"/>
                <w:szCs w:val="16"/>
                <w:lang w:eastAsia="ar-SA"/>
              </w:rPr>
              <w:t>физич</w:t>
            </w:r>
            <w:proofErr w:type="spellEnd"/>
            <w:r w:rsidRPr="00CA4DA2">
              <w:rPr>
                <w:bCs/>
                <w:sz w:val="16"/>
                <w:szCs w:val="16"/>
                <w:lang w:eastAsia="ar-SA"/>
              </w:rPr>
              <w:t>. лица)</w:t>
            </w:r>
          </w:p>
        </w:tc>
        <w:tc>
          <w:tcPr>
            <w:tcW w:w="196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Руководитель / участник /</w:t>
            </w:r>
            <w:r w:rsidRPr="00CA4DA2">
              <w:rPr>
                <w:bCs/>
                <w:sz w:val="16"/>
                <w:szCs w:val="16"/>
                <w:lang w:eastAsia="ar-SA"/>
              </w:rPr>
              <w:br/>
              <w:t xml:space="preserve">акционер / </w:t>
            </w:r>
            <w:r w:rsidRPr="00CA4DA2">
              <w:rPr>
                <w:bCs/>
                <w:sz w:val="16"/>
                <w:szCs w:val="16"/>
                <w:lang w:eastAsia="ar-SA"/>
              </w:rPr>
              <w:br/>
              <w:t>бенефициар</w:t>
            </w:r>
          </w:p>
        </w:tc>
        <w:tc>
          <w:tcPr>
            <w:tcW w:w="246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Информация о подтверждающих документах (наименование, реквизиты и т.д.)</w:t>
            </w:r>
          </w:p>
        </w:tc>
      </w:tr>
      <w:tr w:rsidR="00E85603" w:rsidRPr="00CA4DA2" w:rsidTr="00E85603">
        <w:trPr>
          <w:trHeight w:val="315"/>
        </w:trPr>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1</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2</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3</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4</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5</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6</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7</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8</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9</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10</w:t>
            </w:r>
          </w:p>
        </w:tc>
        <w:tc>
          <w:tcPr>
            <w:tcW w:w="208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11</w:t>
            </w:r>
          </w:p>
        </w:tc>
        <w:tc>
          <w:tcPr>
            <w:tcW w:w="154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12</w:t>
            </w:r>
          </w:p>
        </w:tc>
        <w:tc>
          <w:tcPr>
            <w:tcW w:w="250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13</w:t>
            </w:r>
          </w:p>
        </w:tc>
        <w:tc>
          <w:tcPr>
            <w:tcW w:w="196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14</w:t>
            </w:r>
          </w:p>
        </w:tc>
        <w:tc>
          <w:tcPr>
            <w:tcW w:w="2460" w:type="dxa"/>
            <w:hideMark/>
          </w:tcPr>
          <w:p w:rsidR="00E85603" w:rsidRPr="00CA4DA2" w:rsidRDefault="00E85603" w:rsidP="0027417B">
            <w:pPr>
              <w:widowControl w:val="0"/>
              <w:tabs>
                <w:tab w:val="left" w:pos="708"/>
                <w:tab w:val="left" w:pos="1134"/>
              </w:tabs>
              <w:autoSpaceDE w:val="0"/>
              <w:autoSpaceDN w:val="0"/>
              <w:spacing w:after="0" w:line="240" w:lineRule="auto"/>
              <w:contextualSpacing/>
              <w:jc w:val="center"/>
              <w:rPr>
                <w:bCs/>
                <w:sz w:val="16"/>
                <w:szCs w:val="16"/>
                <w:lang w:eastAsia="ar-SA"/>
              </w:rPr>
            </w:pPr>
            <w:r w:rsidRPr="00CA4DA2">
              <w:rPr>
                <w:bCs/>
                <w:sz w:val="16"/>
                <w:szCs w:val="16"/>
                <w:lang w:eastAsia="ar-SA"/>
              </w:rPr>
              <w:t>15</w:t>
            </w:r>
          </w:p>
        </w:tc>
      </w:tr>
      <w:tr w:rsidR="00E85603" w:rsidRPr="00CA4DA2" w:rsidTr="00E85603">
        <w:trPr>
          <w:trHeight w:val="300"/>
        </w:trPr>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08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54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5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96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46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r>
      <w:tr w:rsidR="00E85603" w:rsidRPr="00CA4DA2" w:rsidTr="00E85603">
        <w:trPr>
          <w:trHeight w:val="300"/>
        </w:trPr>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08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54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5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96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46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r>
      <w:tr w:rsidR="00E85603" w:rsidRPr="00CA4DA2" w:rsidTr="00E85603">
        <w:trPr>
          <w:trHeight w:val="300"/>
        </w:trPr>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08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54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50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96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460" w:type="dxa"/>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r>
      <w:tr w:rsidR="00E85603" w:rsidRPr="00CA4DA2" w:rsidTr="00E85603">
        <w:trPr>
          <w:trHeight w:val="300"/>
        </w:trPr>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08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54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5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9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4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r>
      <w:tr w:rsidR="00E85603" w:rsidRPr="00CA4DA2" w:rsidTr="00E85603">
        <w:trPr>
          <w:trHeight w:val="300"/>
        </w:trPr>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08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54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5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9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4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r>
      <w:tr w:rsidR="00E85603" w:rsidRPr="00CA4DA2" w:rsidTr="00E85603">
        <w:trPr>
          <w:trHeight w:val="300"/>
        </w:trPr>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08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54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5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9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4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r>
      <w:tr w:rsidR="00E85603" w:rsidRPr="00CA4DA2" w:rsidTr="00E85603">
        <w:trPr>
          <w:trHeight w:val="300"/>
        </w:trPr>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3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08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54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50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19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c>
          <w:tcPr>
            <w:tcW w:w="2460" w:type="dxa"/>
            <w:noWrap/>
            <w:hideMark/>
          </w:tcPr>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bCs/>
                <w:sz w:val="16"/>
                <w:szCs w:val="16"/>
                <w:lang w:eastAsia="ar-SA"/>
              </w:rPr>
            </w:pPr>
            <w:r w:rsidRPr="00CA4DA2">
              <w:rPr>
                <w:bCs/>
                <w:sz w:val="16"/>
                <w:szCs w:val="16"/>
                <w:lang w:eastAsia="ar-SA"/>
              </w:rPr>
              <w:t> </w:t>
            </w:r>
          </w:p>
        </w:tc>
      </w:tr>
    </w:tbl>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rFonts w:ascii="Times New Roman" w:hAnsi="Times New Roman" w:cs="Times New Roman"/>
          <w:bCs/>
          <w:sz w:val="16"/>
          <w:szCs w:val="16"/>
          <w:lang w:eastAsia="ar-SA"/>
        </w:rPr>
      </w:pPr>
    </w:p>
    <w:p w:rsidR="00E85603" w:rsidRPr="00CA4DA2" w:rsidRDefault="00E85603" w:rsidP="0027417B">
      <w:pPr>
        <w:widowControl w:val="0"/>
        <w:tabs>
          <w:tab w:val="left" w:pos="708"/>
          <w:tab w:val="left" w:pos="1134"/>
        </w:tabs>
        <w:autoSpaceDE w:val="0"/>
        <w:autoSpaceDN w:val="0"/>
        <w:spacing w:after="0" w:line="240" w:lineRule="auto"/>
        <w:ind w:firstLine="567"/>
        <w:contextualSpacing/>
        <w:jc w:val="both"/>
        <w:rPr>
          <w:rFonts w:ascii="Times New Roman" w:hAnsi="Times New Roman" w:cs="Times New Roman"/>
          <w:bCs/>
          <w:sz w:val="16"/>
          <w:szCs w:val="28"/>
          <w:lang w:eastAsia="ar-SA"/>
        </w:rPr>
      </w:pPr>
      <w:r w:rsidRPr="00CA4DA2">
        <w:rPr>
          <w:rFonts w:ascii="Times New Roman" w:hAnsi="Times New Roman" w:cs="Times New Roman"/>
          <w:bCs/>
          <w:sz w:val="16"/>
          <w:lang w:eastAsia="ar-SA"/>
        </w:rPr>
        <w:t>_______________________________________________________________________________________________________</w:t>
      </w:r>
    </w:p>
    <w:p w:rsidR="00E85603" w:rsidRPr="00CA4DA2" w:rsidRDefault="00A929D4" w:rsidP="0027417B">
      <w:pPr>
        <w:widowControl w:val="0"/>
        <w:overflowPunct w:val="0"/>
        <w:autoSpaceDE w:val="0"/>
        <w:spacing w:after="0" w:line="240" w:lineRule="auto"/>
        <w:ind w:firstLine="567"/>
        <w:contextualSpacing/>
        <w:jc w:val="both"/>
        <w:rPr>
          <w:rFonts w:ascii="Times New Roman" w:hAnsi="Times New Roman" w:cs="Times New Roman"/>
          <w:bCs/>
          <w:sz w:val="18"/>
          <w:lang w:eastAsia="ar-SA"/>
        </w:rPr>
      </w:pPr>
      <w:r>
        <w:rPr>
          <w:rFonts w:ascii="Times New Roman" w:hAnsi="Times New Roman" w:cs="Times New Roman"/>
          <w:bCs/>
          <w:snapToGrid w:val="0"/>
          <w:sz w:val="18"/>
          <w:lang w:eastAsia="ar-SA"/>
        </w:rPr>
        <w:t xml:space="preserve"> </w:t>
      </w:r>
      <w:r w:rsidR="00E85603" w:rsidRPr="00CA4DA2">
        <w:rPr>
          <w:rFonts w:ascii="Times New Roman" w:hAnsi="Times New Roman" w:cs="Times New Roman"/>
          <w:bCs/>
          <w:snapToGrid w:val="0"/>
          <w:sz w:val="18"/>
          <w:lang w:eastAsia="ar-SA"/>
        </w:rPr>
        <w:t xml:space="preserve">(Подпись уполномоченного </w:t>
      </w:r>
      <w:proofErr w:type="gramStart"/>
      <w:r w:rsidR="00E85603" w:rsidRPr="00CA4DA2">
        <w:rPr>
          <w:rFonts w:ascii="Times New Roman" w:hAnsi="Times New Roman" w:cs="Times New Roman"/>
          <w:bCs/>
          <w:snapToGrid w:val="0"/>
          <w:sz w:val="18"/>
          <w:lang w:eastAsia="ar-SA"/>
        </w:rPr>
        <w:t>представителя)</w:t>
      </w:r>
      <w:r w:rsidR="00767F0D">
        <w:rPr>
          <w:rFonts w:ascii="Times New Roman" w:hAnsi="Times New Roman" w:cs="Times New Roman"/>
          <w:bCs/>
          <w:snapToGrid w:val="0"/>
          <w:sz w:val="18"/>
          <w:lang w:eastAsia="ar-SA"/>
        </w:rPr>
        <w:t xml:space="preserve">  </w:t>
      </w:r>
      <w:r w:rsidR="00E85603" w:rsidRPr="00CA4DA2">
        <w:rPr>
          <w:rFonts w:ascii="Times New Roman" w:hAnsi="Times New Roman" w:cs="Times New Roman"/>
          <w:bCs/>
          <w:snapToGrid w:val="0"/>
          <w:sz w:val="18"/>
          <w:lang w:eastAsia="ar-SA"/>
        </w:rPr>
        <w:t xml:space="preserve"> </w:t>
      </w:r>
      <w:proofErr w:type="gramEnd"/>
      <w:r w:rsidR="00E85603" w:rsidRPr="00CA4DA2">
        <w:rPr>
          <w:rFonts w:ascii="Times New Roman" w:hAnsi="Times New Roman" w:cs="Times New Roman"/>
          <w:bCs/>
          <w:snapToGrid w:val="0"/>
          <w:sz w:val="18"/>
          <w:lang w:eastAsia="ar-SA"/>
        </w:rPr>
        <w:t>(Ф.И.О. и должность подписавшего)</w:t>
      </w:r>
    </w:p>
    <w:p w:rsidR="00E85603" w:rsidRPr="00CA4DA2" w:rsidRDefault="00E85603" w:rsidP="0027417B">
      <w:pPr>
        <w:widowControl w:val="0"/>
        <w:overflowPunct w:val="0"/>
        <w:autoSpaceDE w:val="0"/>
        <w:spacing w:after="0" w:line="240" w:lineRule="auto"/>
        <w:ind w:firstLine="567"/>
        <w:contextualSpacing/>
        <w:jc w:val="both"/>
        <w:rPr>
          <w:rFonts w:ascii="Times New Roman" w:hAnsi="Times New Roman" w:cs="Times New Roman"/>
          <w:sz w:val="12"/>
          <w:szCs w:val="12"/>
          <w:lang w:eastAsia="ar-SA"/>
        </w:rPr>
      </w:pPr>
    </w:p>
    <w:p w:rsidR="00E85603" w:rsidRPr="00CA4DA2" w:rsidRDefault="00E85603" w:rsidP="0027417B">
      <w:pPr>
        <w:widowControl w:val="0"/>
        <w:overflowPunct w:val="0"/>
        <w:autoSpaceDE w:val="0"/>
        <w:spacing w:after="0" w:line="240" w:lineRule="auto"/>
        <w:ind w:firstLine="567"/>
        <w:contextualSpacing/>
        <w:jc w:val="both"/>
        <w:rPr>
          <w:rFonts w:ascii="Times New Roman" w:hAnsi="Times New Roman" w:cs="Times New Roman"/>
          <w:b/>
          <w:sz w:val="18"/>
          <w:szCs w:val="20"/>
          <w:lang w:eastAsia="ar-SA"/>
        </w:rPr>
      </w:pPr>
      <w:r w:rsidRPr="00CA4DA2">
        <w:rPr>
          <w:rFonts w:ascii="Times New Roman" w:hAnsi="Times New Roman" w:cs="Times New Roman"/>
          <w:b/>
          <w:sz w:val="18"/>
          <w:szCs w:val="20"/>
          <w:lang w:eastAsia="ar-SA"/>
        </w:rPr>
        <w:t>М.П.</w:t>
      </w:r>
    </w:p>
    <w:p w:rsidR="00E85603" w:rsidRPr="00CA4DA2" w:rsidRDefault="00E85603" w:rsidP="0027417B">
      <w:pPr>
        <w:widowControl w:val="0"/>
        <w:overflowPunct w:val="0"/>
        <w:autoSpaceDE w:val="0"/>
        <w:spacing w:after="0" w:line="240" w:lineRule="auto"/>
        <w:ind w:firstLine="567"/>
        <w:contextualSpacing/>
        <w:jc w:val="both"/>
        <w:rPr>
          <w:rFonts w:ascii="Times New Roman" w:hAnsi="Times New Roman" w:cs="Times New Roman"/>
          <w:sz w:val="12"/>
          <w:szCs w:val="12"/>
          <w:lang w:eastAsia="ar-SA"/>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BE652F" w:rsidRDefault="00BE652F" w:rsidP="0027417B">
      <w:pPr>
        <w:widowControl w:val="0"/>
        <w:spacing w:after="0" w:line="240" w:lineRule="auto"/>
        <w:ind w:left="6237"/>
        <w:contextualSpacing/>
        <w:rPr>
          <w:rFonts w:ascii="Times New Roman" w:hAnsi="Times New Roman" w:cs="Times New Roman"/>
          <w:sz w:val="24"/>
          <w:szCs w:val="24"/>
        </w:rPr>
      </w:pPr>
    </w:p>
    <w:p w:rsidR="00BE652F" w:rsidRDefault="00BE652F" w:rsidP="0027417B">
      <w:pPr>
        <w:widowControl w:val="0"/>
        <w:spacing w:after="0" w:line="240" w:lineRule="auto"/>
        <w:ind w:left="6237"/>
        <w:contextualSpacing/>
        <w:rPr>
          <w:rFonts w:ascii="Times New Roman" w:hAnsi="Times New Roman" w:cs="Times New Roman"/>
          <w:sz w:val="24"/>
          <w:szCs w:val="24"/>
        </w:rPr>
      </w:pPr>
    </w:p>
    <w:p w:rsidR="00BE652F" w:rsidRDefault="00BE652F"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0E14E8" w:rsidRDefault="000E14E8" w:rsidP="0027417B">
      <w:pPr>
        <w:widowControl w:val="0"/>
        <w:spacing w:after="0" w:line="240" w:lineRule="auto"/>
        <w:ind w:left="6237"/>
        <w:contextualSpacing/>
        <w:rPr>
          <w:rFonts w:ascii="Times New Roman" w:hAnsi="Times New Roman" w:cs="Times New Roman"/>
          <w:sz w:val="24"/>
          <w:szCs w:val="24"/>
        </w:rPr>
      </w:pPr>
    </w:p>
    <w:p w:rsidR="000E14E8" w:rsidRDefault="000E14E8"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E85603" w:rsidRPr="00CA4DA2" w:rsidRDefault="00E85603" w:rsidP="0027417B">
      <w:pPr>
        <w:widowControl w:val="0"/>
        <w:spacing w:after="0" w:line="240" w:lineRule="auto"/>
        <w:ind w:left="6237"/>
        <w:contextualSpacing/>
        <w:rPr>
          <w:rFonts w:ascii="Times New Roman" w:hAnsi="Times New Roman" w:cs="Times New Roman"/>
          <w:sz w:val="24"/>
          <w:szCs w:val="24"/>
        </w:rPr>
      </w:pPr>
      <w:r w:rsidRPr="00CA4DA2">
        <w:rPr>
          <w:rFonts w:ascii="Times New Roman" w:hAnsi="Times New Roman" w:cs="Times New Roman"/>
          <w:sz w:val="24"/>
          <w:szCs w:val="24"/>
        </w:rPr>
        <w:t xml:space="preserve">Приложение </w:t>
      </w:r>
      <w:r w:rsidR="001D4290">
        <w:rPr>
          <w:rFonts w:ascii="Times New Roman" w:hAnsi="Times New Roman" w:cs="Times New Roman"/>
          <w:sz w:val="24"/>
          <w:szCs w:val="24"/>
        </w:rPr>
        <w:t>5</w:t>
      </w:r>
      <w:r w:rsidRPr="00CA4DA2">
        <w:rPr>
          <w:rFonts w:ascii="Times New Roman" w:hAnsi="Times New Roman" w:cs="Times New Roman"/>
          <w:sz w:val="24"/>
          <w:szCs w:val="24"/>
        </w:rPr>
        <w:t xml:space="preserve"> к Договору </w:t>
      </w:r>
    </w:p>
    <w:p w:rsidR="00E85603" w:rsidRDefault="00E85603" w:rsidP="0027417B">
      <w:pPr>
        <w:widowControl w:val="0"/>
        <w:spacing w:after="0" w:line="240" w:lineRule="auto"/>
        <w:ind w:left="6237"/>
        <w:contextualSpacing/>
        <w:rPr>
          <w:rFonts w:ascii="Times New Roman" w:hAnsi="Times New Roman" w:cs="Times New Roman"/>
          <w:sz w:val="24"/>
          <w:szCs w:val="24"/>
        </w:rPr>
      </w:pPr>
      <w:r w:rsidRPr="00CA4DA2">
        <w:rPr>
          <w:rFonts w:ascii="Times New Roman" w:hAnsi="Times New Roman" w:cs="Times New Roman"/>
          <w:sz w:val="24"/>
          <w:szCs w:val="24"/>
        </w:rPr>
        <w:t>от ____________ № _____</w:t>
      </w:r>
    </w:p>
    <w:p w:rsidR="00C04334" w:rsidRDefault="00C04334" w:rsidP="0027417B">
      <w:pPr>
        <w:widowControl w:val="0"/>
        <w:spacing w:after="0" w:line="240" w:lineRule="auto"/>
        <w:ind w:left="6237"/>
        <w:contextualSpacing/>
        <w:rPr>
          <w:rFonts w:ascii="Times New Roman" w:hAnsi="Times New Roman" w:cs="Times New Roman"/>
          <w:sz w:val="24"/>
          <w:szCs w:val="24"/>
        </w:rPr>
      </w:pPr>
    </w:p>
    <w:p w:rsidR="00C15940" w:rsidRPr="00ED62F5" w:rsidRDefault="00C15940" w:rsidP="00C15940">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C15940" w:rsidRPr="00ED62F5" w:rsidTr="00891702">
        <w:trPr>
          <w:trHeight w:val="641"/>
        </w:trPr>
        <w:tc>
          <w:tcPr>
            <w:tcW w:w="5070" w:type="dxa"/>
          </w:tcPr>
          <w:p w:rsidR="00C15940" w:rsidRPr="00805478" w:rsidRDefault="00C15940"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C15940" w:rsidRPr="00805478" w:rsidRDefault="00C15940" w:rsidP="00891702">
            <w:pPr>
              <w:tabs>
                <w:tab w:val="left" w:pos="1134"/>
              </w:tabs>
              <w:contextualSpacing/>
              <w:rPr>
                <w:rFonts w:ascii="Times New Roman" w:hAnsi="Times New Roman" w:cs="Times New Roman"/>
                <w:b/>
                <w:sz w:val="24"/>
                <w:szCs w:val="24"/>
              </w:rPr>
            </w:pPr>
          </w:p>
          <w:p w:rsidR="00C15940" w:rsidRPr="00805478" w:rsidRDefault="00C15940"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C15940" w:rsidRPr="00ED62F5" w:rsidRDefault="00C15940"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C15940" w:rsidRPr="00ED62F5" w:rsidRDefault="00C15940" w:rsidP="00552EC5">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C15940" w:rsidRPr="00ED62F5" w:rsidRDefault="00C15940" w:rsidP="00C15940">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E85603" w:rsidRPr="00CA4DA2" w:rsidRDefault="00E85603" w:rsidP="0027417B">
      <w:pPr>
        <w:tabs>
          <w:tab w:val="left" w:pos="0"/>
          <w:tab w:val="num" w:pos="1134"/>
        </w:tabs>
        <w:contextualSpacing/>
        <w:jc w:val="center"/>
        <w:outlineLvl w:val="1"/>
        <w:rPr>
          <w:rFonts w:ascii="Times New Roman" w:hAnsi="Times New Roman" w:cs="Times New Roman"/>
          <w:b/>
          <w:sz w:val="24"/>
          <w:szCs w:val="24"/>
        </w:rPr>
      </w:pPr>
    </w:p>
    <w:p w:rsidR="00E85603" w:rsidRPr="00CA4DA2" w:rsidRDefault="00E85603" w:rsidP="0027417B">
      <w:pPr>
        <w:tabs>
          <w:tab w:val="left" w:pos="0"/>
          <w:tab w:val="num" w:pos="1134"/>
        </w:tabs>
        <w:contextualSpacing/>
        <w:jc w:val="center"/>
        <w:outlineLvl w:val="1"/>
        <w:rPr>
          <w:rFonts w:ascii="Times New Roman" w:hAnsi="Times New Roman" w:cs="Times New Roman"/>
          <w:b/>
          <w:sz w:val="24"/>
          <w:szCs w:val="24"/>
        </w:rPr>
      </w:pPr>
      <w:r w:rsidRPr="00CA4DA2">
        <w:rPr>
          <w:rFonts w:ascii="Times New Roman" w:hAnsi="Times New Roman" w:cs="Times New Roman"/>
          <w:b/>
          <w:sz w:val="24"/>
          <w:szCs w:val="24"/>
        </w:rPr>
        <w:t xml:space="preserve">Согласие на обработку персональных данных </w:t>
      </w:r>
    </w:p>
    <w:p w:rsidR="00E85603" w:rsidRPr="00CA4DA2" w:rsidRDefault="00E85603" w:rsidP="0027417B">
      <w:pPr>
        <w:tabs>
          <w:tab w:val="left" w:pos="0"/>
        </w:tabs>
        <w:contextualSpacing/>
        <w:jc w:val="center"/>
        <w:rPr>
          <w:rFonts w:ascii="Times New Roman" w:hAnsi="Times New Roman" w:cs="Times New Roman"/>
          <w:b/>
          <w:snapToGrid w:val="0"/>
          <w:sz w:val="24"/>
          <w:szCs w:val="24"/>
        </w:rPr>
      </w:pPr>
      <w:r w:rsidRPr="00CA4DA2">
        <w:rPr>
          <w:rFonts w:ascii="Times New Roman" w:hAnsi="Times New Roman" w:cs="Times New Roman"/>
          <w:b/>
          <w:snapToGrid w:val="0"/>
          <w:sz w:val="24"/>
          <w:szCs w:val="24"/>
        </w:rPr>
        <w:t xml:space="preserve">от «_____» ____________ 201____ г. </w:t>
      </w:r>
    </w:p>
    <w:p w:rsidR="00E85603" w:rsidRPr="00CA4DA2" w:rsidRDefault="00E85603" w:rsidP="0027417B">
      <w:pPr>
        <w:contextualSpacing/>
        <w:jc w:val="center"/>
        <w:rPr>
          <w:rFonts w:ascii="Times New Roman" w:hAnsi="Times New Roman" w:cs="Times New Roman"/>
          <w:sz w:val="24"/>
          <w:szCs w:val="24"/>
        </w:rPr>
      </w:pPr>
    </w:p>
    <w:p w:rsidR="00E85603" w:rsidRPr="00CA4DA2" w:rsidRDefault="00E85603" w:rsidP="0027417B">
      <w:pPr>
        <w:spacing w:after="0" w:line="240" w:lineRule="auto"/>
        <w:ind w:firstLine="709"/>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Настоящим </w:t>
      </w:r>
      <w:r w:rsidRPr="00CA4DA2">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CA4DA2">
        <w:rPr>
          <w:rFonts w:ascii="Times New Roman" w:hAnsi="Times New Roman" w:cs="Times New Roman"/>
          <w:sz w:val="24"/>
          <w:szCs w:val="24"/>
        </w:rPr>
        <w:t>,</w:t>
      </w:r>
      <w:r w:rsidRPr="00CA4DA2">
        <w:rPr>
          <w:rFonts w:ascii="Times New Roman" w:hAnsi="Times New Roman" w:cs="Times New Roman"/>
          <w:b/>
          <w:i/>
          <w:sz w:val="24"/>
          <w:szCs w:val="24"/>
        </w:rPr>
        <w:t xml:space="preserve"> действующего на основании ___________________</w:t>
      </w:r>
      <w:r w:rsidRPr="00CA4DA2">
        <w:rPr>
          <w:rFonts w:ascii="Times New Roman" w:hAnsi="Times New Roman" w:cs="Times New Roman"/>
          <w:i/>
          <w:sz w:val="24"/>
          <w:szCs w:val="24"/>
        </w:rPr>
        <w:t>_,</w:t>
      </w:r>
      <w:r w:rsidRPr="00CA4DA2">
        <w:rPr>
          <w:rFonts w:ascii="Times New Roman" w:hAnsi="Times New Roman" w:cs="Times New Roman"/>
          <w:b/>
          <w:i/>
          <w:sz w:val="24"/>
          <w:szCs w:val="24"/>
        </w:rPr>
        <w:t xml:space="preserve"> </w:t>
      </w:r>
      <w:r w:rsidRPr="00CA4DA2">
        <w:rPr>
          <w:rFonts w:ascii="Times New Roman" w:hAnsi="Times New Roman" w:cs="Times New Roman"/>
          <w:sz w:val="24"/>
          <w:szCs w:val="24"/>
        </w:rPr>
        <w:t xml:space="preserve">дает свое согласие на </w:t>
      </w:r>
      <w:r w:rsidRPr="00CA4DA2">
        <w:rPr>
          <w:rFonts w:ascii="Times New Roman" w:hAnsi="Times New Roman" w:cs="Times New Roman"/>
          <w:snapToGrid w:val="0"/>
          <w:sz w:val="24"/>
          <w:szCs w:val="24"/>
        </w:rPr>
        <w:t xml:space="preserve">совершение </w:t>
      </w:r>
      <w:r w:rsidRPr="00CA4DA2">
        <w:rPr>
          <w:rFonts w:ascii="Times New Roman" w:hAnsi="Times New Roman" w:cs="Times New Roman"/>
          <w:b/>
          <w:sz w:val="24"/>
          <w:szCs w:val="24"/>
        </w:rPr>
        <w:t>ПАО «Россети»</w:t>
      </w:r>
      <w:r w:rsidRPr="00CA4DA2">
        <w:rPr>
          <w:rFonts w:ascii="Times New Roman" w:hAnsi="Times New Roman" w:cs="Times New Roman"/>
          <w:sz w:val="24"/>
          <w:szCs w:val="24"/>
        </w:rPr>
        <w:t xml:space="preserve"> </w:t>
      </w:r>
      <w:r w:rsidRPr="00CA4DA2">
        <w:rPr>
          <w:rFonts w:ascii="Times New Roman" w:hAnsi="Times New Roman" w:cs="Times New Roman"/>
          <w:snapToGrid w:val="0"/>
          <w:sz w:val="24"/>
          <w:szCs w:val="24"/>
        </w:rPr>
        <w:t>действий, предусмотренных п. 3 ст. 3 ФЗ «О персональных данных» от 27.07.2006 № 152</w:t>
      </w:r>
      <w:r w:rsidRPr="00CA4DA2">
        <w:rPr>
          <w:rFonts w:ascii="Times New Roman" w:hAnsi="Times New Roman" w:cs="Times New Roman"/>
          <w:snapToGrid w:val="0"/>
          <w:sz w:val="24"/>
          <w:szCs w:val="24"/>
        </w:rPr>
        <w:noBreakHyphen/>
        <w:t>ФЗ, в отношении</w:t>
      </w:r>
      <w:r w:rsidRPr="00CA4DA2">
        <w:rPr>
          <w:rFonts w:ascii="Times New Roman" w:hAnsi="Times New Roman" w:cs="Times New Roman"/>
          <w:sz w:val="24"/>
          <w:szCs w:val="24"/>
        </w:rPr>
        <w:t xml:space="preserve"> персональных данных руководителей </w:t>
      </w:r>
      <w:r w:rsidRPr="00CA4DA2">
        <w:rPr>
          <w:rFonts w:ascii="Times New Roman" w:hAnsi="Times New Roman" w:cs="Times New Roman"/>
          <w:b/>
          <w:i/>
          <w:sz w:val="24"/>
          <w:szCs w:val="24"/>
        </w:rPr>
        <w:t>Подрядчика/Субподрядчика</w:t>
      </w:r>
      <w:r w:rsidRPr="00CA4DA2">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rsidR="00E85603" w:rsidRPr="00CA4DA2" w:rsidRDefault="00E85603" w:rsidP="0027417B">
      <w:pPr>
        <w:spacing w:after="0" w:line="240" w:lineRule="auto"/>
        <w:ind w:firstLine="709"/>
        <w:contextualSpacing/>
        <w:jc w:val="both"/>
        <w:rPr>
          <w:rFonts w:ascii="Times New Roman" w:hAnsi="Times New Roman" w:cs="Times New Roman"/>
          <w:snapToGrid w:val="0"/>
          <w:sz w:val="18"/>
          <w:szCs w:val="18"/>
        </w:rPr>
      </w:pPr>
      <w:r w:rsidRPr="00CA4DA2">
        <w:rPr>
          <w:rFonts w:ascii="Times New Roman" w:hAnsi="Times New Roman" w:cs="Times New Roman"/>
          <w:sz w:val="26"/>
          <w:szCs w:val="26"/>
        </w:rPr>
        <w:t xml:space="preserve"> </w:t>
      </w:r>
      <w:r w:rsidRPr="00CA4DA2">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rsidR="00E85603" w:rsidRPr="00CA4DA2" w:rsidRDefault="00E85603" w:rsidP="0027417B">
      <w:pPr>
        <w:spacing w:after="0" w:line="240" w:lineRule="auto"/>
        <w:contextualSpacing/>
        <w:jc w:val="both"/>
        <w:rPr>
          <w:rFonts w:ascii="Times New Roman" w:hAnsi="Times New Roman" w:cs="Times New Roman"/>
          <w:snapToGrid w:val="0"/>
          <w:sz w:val="18"/>
          <w:szCs w:val="18"/>
        </w:rPr>
      </w:pPr>
      <w:r w:rsidRPr="00CA4DA2">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CA4DA2">
        <w:rPr>
          <w:rFonts w:ascii="Times New Roman" w:hAnsi="Times New Roman" w:cs="Times New Roman"/>
          <w:sz w:val="18"/>
          <w:szCs w:val="18"/>
        </w:rPr>
        <w:t>(участников, учредителей, акционеров)</w:t>
      </w:r>
      <w:r w:rsidRPr="00CA4DA2">
        <w:rPr>
          <w:rFonts w:ascii="Times New Roman" w:hAnsi="Times New Roman" w:cs="Times New Roman"/>
          <w:sz w:val="26"/>
          <w:szCs w:val="26"/>
        </w:rPr>
        <w:t xml:space="preserve"> </w:t>
      </w:r>
    </w:p>
    <w:p w:rsidR="00E85603" w:rsidRPr="00CA4DA2" w:rsidRDefault="00E85603" w:rsidP="0027417B">
      <w:pPr>
        <w:spacing w:after="0" w:line="240" w:lineRule="auto"/>
        <w:contextualSpacing/>
        <w:jc w:val="both"/>
        <w:rPr>
          <w:rFonts w:ascii="Times New Roman" w:hAnsi="Times New Roman" w:cs="Times New Roman"/>
          <w:sz w:val="24"/>
          <w:szCs w:val="24"/>
        </w:rPr>
      </w:pPr>
      <w:r w:rsidRPr="00CA4DA2">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4DA2">
        <w:rPr>
          <w:rFonts w:ascii="Times New Roman" w:hAnsi="Times New Roman" w:cs="Times New Roman"/>
          <w:sz w:val="24"/>
          <w:szCs w:val="24"/>
        </w:rPr>
        <w:t>Росфинмониторинг</w:t>
      </w:r>
      <w:proofErr w:type="spellEnd"/>
      <w:r w:rsidRPr="00CA4DA2">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rsidR="00E85603" w:rsidRPr="00CA4DA2" w:rsidRDefault="00E85603" w:rsidP="0027417B">
      <w:pPr>
        <w:spacing w:after="0" w:line="240" w:lineRule="auto"/>
        <w:ind w:firstLine="709"/>
        <w:contextualSpacing/>
        <w:jc w:val="both"/>
        <w:rPr>
          <w:rFonts w:ascii="Times New Roman" w:hAnsi="Times New Roman" w:cs="Times New Roman"/>
          <w:snapToGrid w:val="0"/>
          <w:sz w:val="24"/>
          <w:szCs w:val="24"/>
        </w:rPr>
      </w:pPr>
      <w:r w:rsidRPr="00CA4DA2">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5603" w:rsidRPr="00CA4DA2" w:rsidRDefault="00E85603" w:rsidP="0027417B">
      <w:pPr>
        <w:spacing w:after="0" w:line="240" w:lineRule="auto"/>
        <w:ind w:firstLine="709"/>
        <w:contextualSpacing/>
        <w:jc w:val="both"/>
        <w:rPr>
          <w:rFonts w:ascii="Times New Roman" w:hAnsi="Times New Roman" w:cs="Times New Roman"/>
          <w:snapToGrid w:val="0"/>
          <w:sz w:val="24"/>
          <w:szCs w:val="24"/>
        </w:rPr>
      </w:pPr>
      <w:r w:rsidRPr="00CA4DA2">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E85603" w:rsidRPr="00CA4DA2" w:rsidRDefault="00E85603" w:rsidP="0027417B">
      <w:pPr>
        <w:contextualSpacing/>
        <w:jc w:val="both"/>
        <w:rPr>
          <w:rFonts w:ascii="Times New Roman" w:hAnsi="Times New Roman" w:cs="Times New Roman"/>
          <w:sz w:val="24"/>
          <w:szCs w:val="24"/>
        </w:rPr>
      </w:pPr>
      <w:r w:rsidRPr="00CA4DA2">
        <w:rPr>
          <w:rFonts w:ascii="Times New Roman" w:hAnsi="Times New Roman" w:cs="Times New Roman"/>
          <w:sz w:val="24"/>
          <w:szCs w:val="24"/>
        </w:rPr>
        <w:t>_______________________</w:t>
      </w:r>
      <w:r w:rsidR="00767F0D">
        <w:rPr>
          <w:rFonts w:ascii="Times New Roman" w:hAnsi="Times New Roman" w:cs="Times New Roman"/>
          <w:sz w:val="24"/>
          <w:szCs w:val="24"/>
        </w:rPr>
        <w:t xml:space="preserve">      </w:t>
      </w:r>
      <w:r w:rsidR="00A929D4">
        <w:rPr>
          <w:rFonts w:ascii="Times New Roman" w:hAnsi="Times New Roman" w:cs="Times New Roman"/>
          <w:sz w:val="24"/>
          <w:szCs w:val="24"/>
        </w:rPr>
        <w:t xml:space="preserve"> </w:t>
      </w:r>
      <w:r w:rsidRPr="00CA4DA2">
        <w:rPr>
          <w:rFonts w:ascii="Times New Roman" w:hAnsi="Times New Roman" w:cs="Times New Roman"/>
          <w:sz w:val="24"/>
          <w:szCs w:val="24"/>
        </w:rPr>
        <w:t>______________________</w:t>
      </w:r>
    </w:p>
    <w:p w:rsidR="00E85603" w:rsidRPr="00CA4DA2" w:rsidRDefault="00E85603" w:rsidP="0027417B">
      <w:pPr>
        <w:contextualSpacing/>
        <w:jc w:val="both"/>
        <w:rPr>
          <w:rFonts w:ascii="Times New Roman" w:hAnsi="Times New Roman" w:cs="Times New Roman"/>
        </w:rPr>
      </w:pPr>
      <w:r w:rsidRPr="00CA4DA2">
        <w:rPr>
          <w:rFonts w:ascii="Times New Roman" w:hAnsi="Times New Roman" w:cs="Times New Roman"/>
        </w:rPr>
        <w:t xml:space="preserve">(Подпись уполномоченного </w:t>
      </w:r>
      <w:proofErr w:type="gramStart"/>
      <w:r w:rsidRPr="00CA4DA2">
        <w:rPr>
          <w:rFonts w:ascii="Times New Roman" w:hAnsi="Times New Roman" w:cs="Times New Roman"/>
        </w:rPr>
        <w:t>представителя</w:t>
      </w:r>
      <w:r w:rsidRPr="00CA4DA2">
        <w:rPr>
          <w:rFonts w:ascii="Times New Roman" w:hAnsi="Times New Roman" w:cs="Times New Roman"/>
          <w:sz w:val="26"/>
          <w:szCs w:val="26"/>
        </w:rPr>
        <w:t>)</w:t>
      </w:r>
      <w:r w:rsidR="00767F0D">
        <w:rPr>
          <w:rFonts w:ascii="Times New Roman" w:hAnsi="Times New Roman" w:cs="Times New Roman"/>
          <w:sz w:val="26"/>
          <w:szCs w:val="26"/>
        </w:rPr>
        <w:t xml:space="preserve">   </w:t>
      </w:r>
      <w:proofErr w:type="gramEnd"/>
      <w:r w:rsidRPr="00CA4DA2">
        <w:rPr>
          <w:rFonts w:ascii="Times New Roman" w:hAnsi="Times New Roman" w:cs="Times New Roman"/>
        </w:rPr>
        <w:t>(Ф.И.О. и должность подписавшего**)</w:t>
      </w:r>
    </w:p>
    <w:p w:rsidR="00E85603" w:rsidRPr="00CA4DA2" w:rsidRDefault="00E85603" w:rsidP="0027417B">
      <w:pPr>
        <w:contextualSpacing/>
        <w:jc w:val="both"/>
        <w:rPr>
          <w:rFonts w:ascii="Times New Roman" w:hAnsi="Times New Roman" w:cs="Times New Roman"/>
          <w:b/>
          <w:bCs/>
        </w:rPr>
      </w:pPr>
      <w:r w:rsidRPr="00CA4DA2">
        <w:rPr>
          <w:rFonts w:ascii="Times New Roman" w:hAnsi="Times New Roman" w:cs="Times New Roman"/>
          <w:b/>
          <w:bCs/>
        </w:rPr>
        <w:t>М.П.</w:t>
      </w:r>
    </w:p>
    <w:p w:rsidR="00E85603" w:rsidRPr="00CA4DA2" w:rsidRDefault="00E85603" w:rsidP="0027417B">
      <w:pPr>
        <w:widowControl w:val="0"/>
        <w:spacing w:after="0" w:line="240" w:lineRule="auto"/>
        <w:ind w:left="6237"/>
        <w:contextualSpacing/>
        <w:rPr>
          <w:rFonts w:ascii="Times New Roman" w:hAnsi="Times New Roman" w:cs="Times New Roman"/>
          <w:sz w:val="24"/>
          <w:szCs w:val="24"/>
        </w:rPr>
      </w:pPr>
    </w:p>
    <w:p w:rsidR="005E4DB3" w:rsidRPr="00CA4DA2" w:rsidRDefault="003079A7" w:rsidP="001D4290">
      <w:pPr>
        <w:spacing w:after="160" w:line="259" w:lineRule="auto"/>
        <w:contextualSpacing/>
        <w:jc w:val="right"/>
        <w:rPr>
          <w:rFonts w:ascii="Times New Roman" w:hAnsi="Times New Roman" w:cs="Times New Roman"/>
          <w:sz w:val="24"/>
          <w:szCs w:val="24"/>
        </w:rPr>
      </w:pPr>
      <w:r w:rsidRPr="00CA4DA2">
        <w:rPr>
          <w:rFonts w:ascii="Times New Roman" w:hAnsi="Times New Roman" w:cs="Times New Roman"/>
          <w:sz w:val="24"/>
          <w:szCs w:val="24"/>
        </w:rPr>
        <w:br w:type="page"/>
      </w:r>
      <w:bookmarkStart w:id="4" w:name="Приложение_6"/>
      <w:r w:rsidR="001D4290">
        <w:rPr>
          <w:rFonts w:ascii="Times New Roman" w:hAnsi="Times New Roman" w:cs="Times New Roman"/>
          <w:sz w:val="24"/>
          <w:szCs w:val="24"/>
        </w:rPr>
        <w:lastRenderedPageBreak/>
        <w:t>Приложение 6</w:t>
      </w:r>
      <w:r w:rsidR="005E4DB3" w:rsidRPr="00CA4DA2">
        <w:rPr>
          <w:rFonts w:ascii="Times New Roman" w:hAnsi="Times New Roman" w:cs="Times New Roman"/>
          <w:sz w:val="24"/>
          <w:szCs w:val="24"/>
        </w:rPr>
        <w:t xml:space="preserve"> к Договору </w:t>
      </w:r>
    </w:p>
    <w:p w:rsidR="005E4DB3" w:rsidRDefault="005E4DB3" w:rsidP="005E4DB3">
      <w:pPr>
        <w:widowControl w:val="0"/>
        <w:spacing w:after="0" w:line="240" w:lineRule="auto"/>
        <w:ind w:left="5812"/>
        <w:contextualSpacing/>
        <w:rPr>
          <w:rFonts w:ascii="Times New Roman" w:hAnsi="Times New Roman" w:cs="Times New Roman"/>
          <w:sz w:val="24"/>
          <w:szCs w:val="24"/>
        </w:rPr>
      </w:pPr>
      <w:r w:rsidRPr="00CA4DA2">
        <w:rPr>
          <w:rFonts w:ascii="Times New Roman" w:hAnsi="Times New Roman" w:cs="Times New Roman"/>
          <w:sz w:val="24"/>
          <w:szCs w:val="24"/>
        </w:rPr>
        <w:t>от ____________ № _____</w:t>
      </w:r>
    </w:p>
    <w:p w:rsidR="007047E3" w:rsidRDefault="007047E3" w:rsidP="005E4DB3">
      <w:pPr>
        <w:widowControl w:val="0"/>
        <w:spacing w:after="0" w:line="240" w:lineRule="auto"/>
        <w:ind w:left="5812"/>
        <w:contextualSpacing/>
        <w:rPr>
          <w:rFonts w:ascii="Times New Roman" w:hAnsi="Times New Roman" w:cs="Times New Roman"/>
          <w:sz w:val="24"/>
          <w:szCs w:val="24"/>
        </w:rPr>
      </w:pPr>
    </w:p>
    <w:p w:rsidR="00D05103" w:rsidRDefault="00D05103" w:rsidP="005E4DB3">
      <w:pPr>
        <w:suppressAutoHyphens/>
        <w:spacing w:after="0" w:line="240" w:lineRule="auto"/>
        <w:rPr>
          <w:rFonts w:ascii="Times New Roman" w:eastAsia="Times New Roman" w:hAnsi="Times New Roman" w:cs="Times New Roman"/>
          <w:sz w:val="14"/>
          <w:szCs w:val="14"/>
          <w:lang w:eastAsia="ar-SA"/>
        </w:rPr>
      </w:pPr>
    </w:p>
    <w:p w:rsidR="00585F8F" w:rsidRPr="00552EC5" w:rsidRDefault="00552EC5" w:rsidP="00552EC5">
      <w:pPr>
        <w:tabs>
          <w:tab w:val="left" w:pos="851"/>
        </w:tabs>
        <w:spacing w:after="0" w:line="240" w:lineRule="auto"/>
        <w:jc w:val="center"/>
        <w:rPr>
          <w:rFonts w:ascii="Times New Roman" w:eastAsia="Times New Roman" w:hAnsi="Times New Roman" w:cs="Times New Roman"/>
          <w:b/>
          <w:sz w:val="28"/>
          <w:szCs w:val="28"/>
          <w:lang w:eastAsia="ru-RU"/>
        </w:rPr>
      </w:pPr>
      <w:r w:rsidRPr="00552EC5">
        <w:rPr>
          <w:rFonts w:ascii="Times New Roman" w:eastAsia="Times New Roman" w:hAnsi="Times New Roman" w:cs="Times New Roman"/>
          <w:b/>
          <w:sz w:val="28"/>
          <w:szCs w:val="28"/>
        </w:rPr>
        <w:t>Техническое задание</w:t>
      </w:r>
    </w:p>
    <w:p w:rsidR="008264D9" w:rsidRDefault="008264D9" w:rsidP="005E4DB3">
      <w:pPr>
        <w:suppressAutoHyphens/>
        <w:spacing w:after="0" w:line="240" w:lineRule="auto"/>
        <w:rPr>
          <w:rFonts w:ascii="Times New Roman" w:eastAsia="Times New Roman" w:hAnsi="Times New Roman" w:cs="Times New Roman"/>
          <w:sz w:val="14"/>
          <w:szCs w:val="14"/>
          <w:lang w:eastAsia="ar-SA"/>
        </w:rPr>
      </w:pPr>
    </w:p>
    <w:p w:rsidR="008264D9" w:rsidRDefault="008264D9" w:rsidP="005E4DB3">
      <w:pPr>
        <w:suppressAutoHyphens/>
        <w:spacing w:after="0" w:line="240" w:lineRule="auto"/>
        <w:rPr>
          <w:rFonts w:ascii="Times New Roman" w:eastAsia="Times New Roman" w:hAnsi="Times New Roman" w:cs="Times New Roman"/>
          <w:sz w:val="14"/>
          <w:szCs w:val="14"/>
          <w:lang w:eastAsia="ar-SA"/>
        </w:rPr>
      </w:pPr>
    </w:p>
    <w:p w:rsidR="00D05103" w:rsidRDefault="00D05103" w:rsidP="005E4DB3">
      <w:pPr>
        <w:suppressAutoHyphens/>
        <w:spacing w:after="0" w:line="240" w:lineRule="auto"/>
        <w:rPr>
          <w:rFonts w:ascii="Times New Roman" w:eastAsia="Times New Roman" w:hAnsi="Times New Roman" w:cs="Times New Roman"/>
          <w:sz w:val="14"/>
          <w:szCs w:val="14"/>
          <w:lang w:eastAsia="ar-SA"/>
        </w:rPr>
      </w:pPr>
    </w:p>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1C474A">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Pr="00ED62F5" w:rsidRDefault="00891702" w:rsidP="00891702">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5E4DB3" w:rsidRPr="00CA4DA2" w:rsidRDefault="005E4DB3">
      <w:pPr>
        <w:spacing w:after="160" w:line="259" w:lineRule="auto"/>
        <w:rPr>
          <w:rFonts w:ascii="Times New Roman" w:eastAsia="SimSun" w:hAnsi="Times New Roman" w:cs="Times New Roman"/>
          <w:sz w:val="24"/>
          <w:szCs w:val="24"/>
          <w:lang w:eastAsia="ru-RU"/>
        </w:rPr>
      </w:pPr>
      <w:r w:rsidRPr="00CA4DA2">
        <w:rPr>
          <w:rFonts w:ascii="Times New Roman" w:hAnsi="Times New Roman" w:cs="Times New Roman"/>
          <w:sz w:val="24"/>
          <w:szCs w:val="24"/>
        </w:rPr>
        <w:br w:type="page"/>
      </w:r>
    </w:p>
    <w:bookmarkEnd w:id="4"/>
    <w:p w:rsidR="00BE721E" w:rsidRPr="00CA4DA2" w:rsidRDefault="00BE721E" w:rsidP="0027417B">
      <w:pPr>
        <w:widowControl w:val="0"/>
        <w:spacing w:after="0" w:line="240" w:lineRule="auto"/>
        <w:ind w:firstLine="708"/>
        <w:contextualSpacing/>
        <w:rPr>
          <w:rFonts w:ascii="Times New Roman" w:eastAsia="MS Mincho" w:hAnsi="Times New Roman" w:cs="Times New Roman"/>
          <w:sz w:val="24"/>
          <w:szCs w:val="24"/>
        </w:rPr>
        <w:sectPr w:rsidR="00BE721E" w:rsidRPr="00CA4DA2" w:rsidSect="00E85603">
          <w:headerReference w:type="default" r:id="rId14"/>
          <w:pgSz w:w="11906" w:h="16838"/>
          <w:pgMar w:top="1134" w:right="709" w:bottom="851" w:left="1701" w:header="709" w:footer="709" w:gutter="0"/>
          <w:cols w:space="720"/>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BE721E" w:rsidRPr="00CA4DA2" w:rsidTr="00390536">
        <w:trPr>
          <w:gridAfter w:val="1"/>
          <w:wAfter w:w="333" w:type="dxa"/>
          <w:trHeight w:val="329"/>
        </w:trPr>
        <w:tc>
          <w:tcPr>
            <w:tcW w:w="993" w:type="dxa"/>
            <w:gridSpan w:val="2"/>
            <w:tcBorders>
              <w:top w:val="nil"/>
              <w:left w:val="nil"/>
              <w:bottom w:val="nil"/>
              <w:right w:val="nil"/>
            </w:tcBorders>
          </w:tcPr>
          <w:p w:rsidR="00BE721E" w:rsidRPr="00CA4DA2" w:rsidRDefault="00BE721E" w:rsidP="00390536">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rsidR="00BE721E" w:rsidRPr="00CA4DA2" w:rsidRDefault="00BE721E" w:rsidP="00390536">
            <w:pPr>
              <w:widowControl w:val="0"/>
              <w:spacing w:after="0" w:line="240" w:lineRule="auto"/>
              <w:ind w:firstLine="3965"/>
              <w:jc w:val="both"/>
              <w:rPr>
                <w:rFonts w:ascii="Times New Roman" w:hAnsi="Times New Roman" w:cs="Times New Roman"/>
              </w:rPr>
            </w:pPr>
            <w:r w:rsidRPr="00CA4DA2">
              <w:rPr>
                <w:rFonts w:ascii="Times New Roman" w:hAnsi="Times New Roman" w:cs="Times New Roman"/>
              </w:rPr>
              <w:t xml:space="preserve">Приложение </w:t>
            </w:r>
            <w:r w:rsidR="001D4290">
              <w:rPr>
                <w:rFonts w:ascii="Times New Roman" w:hAnsi="Times New Roman" w:cs="Times New Roman"/>
              </w:rPr>
              <w:t>7</w:t>
            </w:r>
          </w:p>
          <w:p w:rsidR="00BE721E" w:rsidRPr="00CA4DA2" w:rsidRDefault="00BE721E" w:rsidP="007047E3">
            <w:pPr>
              <w:widowControl w:val="0"/>
              <w:spacing w:after="0" w:line="240" w:lineRule="auto"/>
              <w:ind w:left="3965"/>
              <w:rPr>
                <w:rFonts w:ascii="Times New Roman" w:hAnsi="Times New Roman" w:cs="Times New Roman"/>
                <w:sz w:val="24"/>
                <w:szCs w:val="24"/>
              </w:rPr>
            </w:pPr>
            <w:r w:rsidRPr="00CA4DA2">
              <w:rPr>
                <w:rFonts w:ascii="Times New Roman" w:hAnsi="Times New Roman" w:cs="Times New Roman"/>
                <w:sz w:val="24"/>
                <w:szCs w:val="24"/>
              </w:rPr>
              <w:t>Договору №_____</w:t>
            </w:r>
          </w:p>
          <w:p w:rsidR="00BE721E" w:rsidRPr="00CA4DA2" w:rsidRDefault="00BE721E" w:rsidP="00390536">
            <w:pPr>
              <w:widowControl w:val="0"/>
              <w:spacing w:after="0" w:line="240" w:lineRule="auto"/>
              <w:ind w:firstLine="3965"/>
              <w:jc w:val="both"/>
              <w:rPr>
                <w:rFonts w:ascii="Times New Roman" w:eastAsia="Arial Unicode MS" w:hAnsi="Times New Roman" w:cs="Times New Roman"/>
                <w:sz w:val="24"/>
                <w:szCs w:val="24"/>
              </w:rPr>
            </w:pPr>
            <w:r w:rsidRPr="00CA4DA2">
              <w:rPr>
                <w:rFonts w:ascii="Times New Roman" w:hAnsi="Times New Roman" w:cs="Times New Roman"/>
                <w:sz w:val="24"/>
                <w:szCs w:val="24"/>
              </w:rPr>
              <w:t>от «____» _____________20___г.</w:t>
            </w:r>
          </w:p>
        </w:tc>
      </w:tr>
      <w:tr w:rsidR="00BE721E" w:rsidRPr="00CA4DA2" w:rsidTr="00390536">
        <w:trPr>
          <w:gridAfter w:val="2"/>
          <w:wAfter w:w="1331" w:type="dxa"/>
          <w:trHeight w:val="65"/>
        </w:trPr>
        <w:tc>
          <w:tcPr>
            <w:tcW w:w="14283" w:type="dxa"/>
            <w:gridSpan w:val="11"/>
            <w:tcBorders>
              <w:top w:val="nil"/>
              <w:left w:val="nil"/>
              <w:bottom w:val="nil"/>
              <w:right w:val="nil"/>
            </w:tcBorders>
            <w:hideMark/>
          </w:tcPr>
          <w:p w:rsidR="00BE721E" w:rsidRPr="00CA4DA2" w:rsidRDefault="00BE721E" w:rsidP="00390536">
            <w:pPr>
              <w:pStyle w:val="xl28"/>
              <w:widowControl w:val="0"/>
              <w:spacing w:before="0" w:beforeAutospacing="0" w:after="0" w:afterAutospacing="0"/>
              <w:ind w:firstLine="709"/>
              <w:jc w:val="both"/>
              <w:rPr>
                <w:rFonts w:eastAsia="Times New Roman"/>
                <w:sz w:val="24"/>
                <w:szCs w:val="24"/>
                <w:lang w:eastAsia="en-US"/>
              </w:rPr>
            </w:pPr>
            <w:r w:rsidRPr="00CA4DA2">
              <w:rPr>
                <w:rFonts w:eastAsia="Times New Roman"/>
                <w:sz w:val="24"/>
                <w:szCs w:val="24"/>
                <w:lang w:eastAsia="en-US"/>
              </w:rPr>
              <w:t>Акт устранения замечаний, дефектов и недоделок,</w:t>
            </w:r>
          </w:p>
          <w:p w:rsidR="00BE721E" w:rsidRPr="00CA4DA2" w:rsidRDefault="00BE721E" w:rsidP="00390536">
            <w:pPr>
              <w:pStyle w:val="xl28"/>
              <w:widowControl w:val="0"/>
              <w:spacing w:before="0" w:beforeAutospacing="0" w:after="0" w:afterAutospacing="0"/>
              <w:ind w:firstLine="709"/>
              <w:jc w:val="both"/>
              <w:rPr>
                <w:rFonts w:eastAsia="Times New Roman"/>
                <w:sz w:val="24"/>
                <w:szCs w:val="24"/>
                <w:lang w:eastAsia="en-US"/>
              </w:rPr>
            </w:pPr>
            <w:r w:rsidRPr="00CA4DA2">
              <w:rPr>
                <w:rFonts w:eastAsia="Times New Roman"/>
                <w:sz w:val="24"/>
                <w:szCs w:val="24"/>
                <w:lang w:eastAsia="en-US"/>
              </w:rPr>
              <w:t>выданных рабочей комиссией согласно Приложению № ____ к акту рабочей комиссии от ______________ № _____</w:t>
            </w:r>
          </w:p>
          <w:p w:rsidR="00BE721E" w:rsidRPr="00CA4DA2" w:rsidRDefault="00BE721E" w:rsidP="00390536">
            <w:pPr>
              <w:pStyle w:val="xl28"/>
              <w:widowControl w:val="0"/>
              <w:spacing w:before="0" w:beforeAutospacing="0" w:after="0" w:afterAutospacing="0"/>
              <w:ind w:firstLine="709"/>
              <w:jc w:val="both"/>
              <w:rPr>
                <w:rFonts w:eastAsia="Times New Roman"/>
                <w:sz w:val="20"/>
                <w:szCs w:val="20"/>
                <w:lang w:eastAsia="en-US"/>
              </w:rPr>
            </w:pPr>
            <w:r w:rsidRPr="00CA4DA2">
              <w:rPr>
                <w:rFonts w:eastAsia="Times New Roman"/>
                <w:sz w:val="24"/>
                <w:szCs w:val="24"/>
                <w:lang w:eastAsia="en-US"/>
              </w:rPr>
              <w:t>по титулу (объекту строительства): _________________________________________</w:t>
            </w:r>
          </w:p>
        </w:tc>
      </w:tr>
      <w:tr w:rsidR="00BE721E" w:rsidRPr="00CA4DA2" w:rsidTr="00390536">
        <w:trPr>
          <w:gridAfter w:val="2"/>
          <w:wAfter w:w="1331" w:type="dxa"/>
          <w:trHeight w:val="65"/>
        </w:trPr>
        <w:tc>
          <w:tcPr>
            <w:tcW w:w="675" w:type="dxa"/>
            <w:tcBorders>
              <w:top w:val="nil"/>
              <w:left w:val="nil"/>
              <w:bottom w:val="single" w:sz="4" w:space="0" w:color="auto"/>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rsidR="00BE721E" w:rsidRPr="00CA4DA2" w:rsidRDefault="00BE721E" w:rsidP="00390536">
            <w:pPr>
              <w:widowControl w:val="0"/>
              <w:spacing w:after="0" w:line="240" w:lineRule="auto"/>
              <w:ind w:firstLine="4428"/>
              <w:jc w:val="both"/>
              <w:rPr>
                <w:rFonts w:ascii="Times New Roman" w:eastAsia="Arial Unicode MS" w:hAnsi="Times New Roman" w:cs="Times New Roman"/>
                <w:sz w:val="20"/>
                <w:szCs w:val="20"/>
              </w:rPr>
            </w:pPr>
            <w:r w:rsidRPr="00CA4DA2">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4"/>
                <w:szCs w:val="24"/>
              </w:rPr>
            </w:pPr>
          </w:p>
        </w:tc>
      </w:tr>
      <w:tr w:rsidR="00BE721E" w:rsidRPr="00CA4DA2" w:rsidTr="00390536">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rsidR="00BE721E" w:rsidRPr="00CA4DA2" w:rsidRDefault="00BE721E" w:rsidP="00390536">
            <w:pPr>
              <w:widowControl w:val="0"/>
              <w:spacing w:after="0" w:line="240" w:lineRule="auto"/>
              <w:ind w:left="153"/>
              <w:jc w:val="center"/>
              <w:rPr>
                <w:rFonts w:ascii="Times New Roman" w:eastAsia="Arial Unicode MS" w:hAnsi="Times New Roman" w:cs="Times New Roman"/>
                <w:sz w:val="20"/>
                <w:szCs w:val="20"/>
              </w:rPr>
            </w:pPr>
            <w:r w:rsidRPr="00CA4DA2">
              <w:rPr>
                <w:rFonts w:ascii="Times New Roman" w:hAnsi="Times New Roman" w:cs="Times New Roman"/>
                <w:sz w:val="20"/>
                <w:szCs w:val="16"/>
              </w:rPr>
              <w:t>Примечание</w:t>
            </w:r>
          </w:p>
        </w:tc>
      </w:tr>
      <w:tr w:rsidR="00BE721E" w:rsidRPr="00CA4DA2" w:rsidTr="00390536">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center"/>
              <w:rPr>
                <w:rFonts w:ascii="Times New Roman" w:eastAsia="Arial Unicode MS" w:hAnsi="Times New Roman" w:cs="Times New Roman"/>
                <w:sz w:val="20"/>
                <w:szCs w:val="20"/>
              </w:rPr>
            </w:pPr>
            <w:r w:rsidRPr="00CA4DA2">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ind w:left="153"/>
              <w:jc w:val="center"/>
              <w:rPr>
                <w:rFonts w:ascii="Times New Roman" w:eastAsia="Arial Unicode MS" w:hAnsi="Times New Roman" w:cs="Times New Roman"/>
                <w:sz w:val="20"/>
                <w:szCs w:val="20"/>
              </w:rPr>
            </w:pPr>
            <w:r w:rsidRPr="00CA4DA2">
              <w:rPr>
                <w:rFonts w:ascii="Times New Roman" w:hAnsi="Times New Roman" w:cs="Times New Roman"/>
                <w:sz w:val="20"/>
                <w:szCs w:val="16"/>
              </w:rPr>
              <w:t>6</w:t>
            </w:r>
          </w:p>
        </w:tc>
      </w:tr>
      <w:tr w:rsidR="00BE721E" w:rsidRPr="00CA4DA2" w:rsidTr="00390536">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both"/>
              <w:rPr>
                <w:rFonts w:ascii="Times New Roman" w:eastAsia="Arial Unicode MS" w:hAnsi="Times New Roman" w:cs="Times New Roman"/>
                <w:sz w:val="20"/>
                <w:szCs w:val="20"/>
              </w:rPr>
            </w:pPr>
            <w:r w:rsidRPr="00CA4DA2">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153"/>
              <w:jc w:val="both"/>
              <w:rPr>
                <w:rFonts w:ascii="Times New Roman" w:eastAsia="Arial Unicode MS" w:hAnsi="Times New Roman" w:cs="Times New Roman"/>
                <w:sz w:val="20"/>
                <w:szCs w:val="20"/>
              </w:rPr>
            </w:pPr>
          </w:p>
        </w:tc>
      </w:tr>
      <w:tr w:rsidR="00BE721E" w:rsidRPr="00CA4DA2" w:rsidTr="00390536">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both"/>
              <w:rPr>
                <w:rFonts w:ascii="Times New Roman" w:eastAsia="Arial Unicode MS" w:hAnsi="Times New Roman" w:cs="Times New Roman"/>
                <w:sz w:val="20"/>
                <w:szCs w:val="20"/>
              </w:rPr>
            </w:pPr>
            <w:r w:rsidRPr="00CA4DA2">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153"/>
              <w:jc w:val="both"/>
              <w:rPr>
                <w:rFonts w:ascii="Times New Roman" w:eastAsia="Arial Unicode MS" w:hAnsi="Times New Roman" w:cs="Times New Roman"/>
                <w:sz w:val="20"/>
                <w:szCs w:val="20"/>
              </w:rPr>
            </w:pPr>
          </w:p>
        </w:tc>
      </w:tr>
      <w:tr w:rsidR="00BE721E" w:rsidRPr="00CA4DA2" w:rsidTr="00390536">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rsidR="00BE721E" w:rsidRPr="00CA4DA2" w:rsidRDefault="00BE721E" w:rsidP="00390536">
            <w:pPr>
              <w:widowControl w:val="0"/>
              <w:spacing w:after="0" w:line="240" w:lineRule="auto"/>
              <w:jc w:val="both"/>
              <w:rPr>
                <w:rFonts w:ascii="Times New Roman" w:eastAsia="Times New Roman" w:hAnsi="Times New Roman" w:cs="Times New Roman"/>
                <w:sz w:val="20"/>
                <w:szCs w:val="20"/>
              </w:rPr>
            </w:pPr>
            <w:r w:rsidRPr="00CA4DA2">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rsidR="00BE721E" w:rsidRPr="00CA4DA2" w:rsidRDefault="00BE721E" w:rsidP="00390536">
            <w:pPr>
              <w:widowControl w:val="0"/>
              <w:spacing w:after="0" w:line="240" w:lineRule="auto"/>
              <w:ind w:left="153"/>
              <w:jc w:val="both"/>
              <w:rPr>
                <w:rFonts w:ascii="Times New Roman" w:eastAsia="Arial Unicode MS" w:hAnsi="Times New Roman" w:cs="Times New Roman"/>
                <w:sz w:val="20"/>
                <w:szCs w:val="20"/>
              </w:rPr>
            </w:pPr>
          </w:p>
        </w:tc>
      </w:tr>
      <w:tr w:rsidR="00BE721E" w:rsidRPr="00CA4DA2" w:rsidTr="00390536">
        <w:trPr>
          <w:trHeight w:val="167"/>
        </w:trPr>
        <w:tc>
          <w:tcPr>
            <w:tcW w:w="675" w:type="dxa"/>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BE721E" w:rsidRPr="00CA4DA2" w:rsidRDefault="00BE721E" w:rsidP="00390536">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0"/>
                <w:szCs w:val="20"/>
              </w:rPr>
            </w:pPr>
          </w:p>
        </w:tc>
      </w:tr>
      <w:tr w:rsidR="00BE721E" w:rsidRPr="00CA4DA2" w:rsidTr="00390536">
        <w:trPr>
          <w:gridAfter w:val="1"/>
          <w:wAfter w:w="333" w:type="dxa"/>
          <w:trHeight w:val="299"/>
        </w:trPr>
        <w:tc>
          <w:tcPr>
            <w:tcW w:w="675" w:type="dxa"/>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BE721E" w:rsidRPr="00CA4DA2" w:rsidRDefault="00BE721E" w:rsidP="00390536">
            <w:pPr>
              <w:widowControl w:val="0"/>
              <w:spacing w:after="0" w:line="240" w:lineRule="auto"/>
              <w:jc w:val="both"/>
              <w:rPr>
                <w:rFonts w:ascii="Times New Roman" w:eastAsia="Arial Unicode MS" w:hAnsi="Times New Roman" w:cs="Times New Roman"/>
                <w:i/>
                <w:sz w:val="20"/>
                <w:szCs w:val="20"/>
              </w:rPr>
            </w:pPr>
            <w:r w:rsidRPr="00CA4DA2">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r w:rsidRPr="00CA4DA2">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BE721E" w:rsidRPr="00CA4DA2" w:rsidRDefault="00BE721E" w:rsidP="00390536">
            <w:pPr>
              <w:widowControl w:val="0"/>
              <w:spacing w:after="0" w:line="240" w:lineRule="auto"/>
              <w:jc w:val="both"/>
              <w:rPr>
                <w:rFonts w:ascii="Times New Roman" w:eastAsia="Arial Unicode MS" w:hAnsi="Times New Roman" w:cs="Times New Roman"/>
                <w:sz w:val="20"/>
                <w:szCs w:val="20"/>
              </w:rPr>
            </w:pPr>
            <w:r w:rsidRPr="00CA4DA2">
              <w:rPr>
                <w:rFonts w:ascii="Times New Roman" w:eastAsia="Arial Unicode MS" w:hAnsi="Times New Roman" w:cs="Times New Roman"/>
                <w:i/>
                <w:sz w:val="20"/>
                <w:szCs w:val="20"/>
              </w:rPr>
              <w:t>Ф.И.О.</w:t>
            </w:r>
          </w:p>
        </w:tc>
      </w:tr>
      <w:tr w:rsidR="00BE721E" w:rsidRPr="00CA4DA2" w:rsidTr="00390536">
        <w:trPr>
          <w:gridAfter w:val="1"/>
          <w:wAfter w:w="333" w:type="dxa"/>
          <w:trHeight w:val="299"/>
        </w:trPr>
        <w:tc>
          <w:tcPr>
            <w:tcW w:w="675" w:type="dxa"/>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BE721E" w:rsidRPr="00CA4DA2" w:rsidRDefault="00BE721E" w:rsidP="00390536">
            <w:pPr>
              <w:widowControl w:val="0"/>
              <w:spacing w:after="0" w:line="240" w:lineRule="auto"/>
              <w:jc w:val="both"/>
              <w:rPr>
                <w:rFonts w:ascii="Times New Roman" w:eastAsia="Times New Roman" w:hAnsi="Times New Roman" w:cs="Times New Roman"/>
                <w:sz w:val="20"/>
                <w:szCs w:val="20"/>
              </w:rPr>
            </w:pPr>
            <w:r w:rsidRPr="00CA4DA2">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r w:rsidRPr="00CA4DA2">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rsidR="00BE721E" w:rsidRPr="00CA4DA2" w:rsidRDefault="00BE721E" w:rsidP="00390536">
            <w:pPr>
              <w:widowControl w:val="0"/>
              <w:spacing w:after="0" w:line="240" w:lineRule="auto"/>
              <w:jc w:val="both"/>
              <w:rPr>
                <w:rFonts w:ascii="Times New Roman" w:eastAsia="Arial Unicode MS" w:hAnsi="Times New Roman" w:cs="Times New Roman"/>
                <w:sz w:val="20"/>
                <w:szCs w:val="20"/>
              </w:rPr>
            </w:pPr>
            <w:r w:rsidRPr="00CA4DA2">
              <w:rPr>
                <w:rFonts w:ascii="Times New Roman" w:eastAsia="Arial Unicode MS" w:hAnsi="Times New Roman" w:cs="Times New Roman"/>
                <w:i/>
                <w:sz w:val="20"/>
                <w:szCs w:val="20"/>
              </w:rPr>
              <w:t>Ф.И.О.</w:t>
            </w:r>
          </w:p>
        </w:tc>
      </w:tr>
      <w:tr w:rsidR="00BE721E" w:rsidRPr="00CA4DA2" w:rsidTr="00390536">
        <w:trPr>
          <w:gridAfter w:val="1"/>
          <w:wAfter w:w="333" w:type="dxa"/>
          <w:trHeight w:val="299"/>
        </w:trPr>
        <w:tc>
          <w:tcPr>
            <w:tcW w:w="675" w:type="dxa"/>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rsidR="00BE721E" w:rsidRPr="00CA4DA2" w:rsidRDefault="00BE721E" w:rsidP="00390536">
            <w:pPr>
              <w:widowControl w:val="0"/>
              <w:spacing w:after="0" w:line="240" w:lineRule="auto"/>
              <w:jc w:val="both"/>
              <w:rPr>
                <w:rFonts w:ascii="Times New Roman" w:eastAsia="Times New Roman" w:hAnsi="Times New Roman" w:cs="Times New Roman"/>
                <w:sz w:val="20"/>
                <w:szCs w:val="20"/>
              </w:rPr>
            </w:pPr>
            <w:r w:rsidRPr="00CA4DA2">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p>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r w:rsidRPr="00CA4DA2">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BE721E" w:rsidRPr="00CA4DA2" w:rsidRDefault="00BE721E" w:rsidP="00390536">
            <w:pPr>
              <w:widowControl w:val="0"/>
              <w:spacing w:after="0" w:line="240" w:lineRule="auto"/>
              <w:jc w:val="both"/>
              <w:rPr>
                <w:rFonts w:ascii="Times New Roman" w:eastAsia="Arial Unicode MS" w:hAnsi="Times New Roman" w:cs="Times New Roman"/>
                <w:i/>
                <w:sz w:val="20"/>
                <w:szCs w:val="20"/>
              </w:rPr>
            </w:pPr>
          </w:p>
          <w:p w:rsidR="00BE721E" w:rsidRPr="00CA4DA2" w:rsidRDefault="00BE721E" w:rsidP="00390536">
            <w:pPr>
              <w:widowControl w:val="0"/>
              <w:spacing w:after="0" w:line="240" w:lineRule="auto"/>
              <w:jc w:val="both"/>
              <w:rPr>
                <w:rFonts w:ascii="Times New Roman" w:eastAsia="Arial Unicode MS" w:hAnsi="Times New Roman" w:cs="Times New Roman"/>
                <w:sz w:val="20"/>
                <w:szCs w:val="20"/>
              </w:rPr>
            </w:pPr>
            <w:r w:rsidRPr="00CA4DA2">
              <w:rPr>
                <w:rFonts w:ascii="Times New Roman" w:eastAsia="Arial Unicode MS" w:hAnsi="Times New Roman" w:cs="Times New Roman"/>
                <w:i/>
                <w:sz w:val="20"/>
                <w:szCs w:val="20"/>
              </w:rPr>
              <w:t>Ф.И.О.</w:t>
            </w:r>
          </w:p>
        </w:tc>
      </w:tr>
      <w:tr w:rsidR="00BE721E" w:rsidRPr="00CA4DA2" w:rsidTr="00390536">
        <w:trPr>
          <w:gridAfter w:val="1"/>
          <w:wAfter w:w="333" w:type="dxa"/>
          <w:trHeight w:val="299"/>
        </w:trPr>
        <w:tc>
          <w:tcPr>
            <w:tcW w:w="675" w:type="dxa"/>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BE721E" w:rsidRPr="00CA4DA2" w:rsidRDefault="00BE721E" w:rsidP="00390536">
            <w:pPr>
              <w:widowControl w:val="0"/>
              <w:spacing w:after="0" w:line="240" w:lineRule="auto"/>
              <w:jc w:val="both"/>
              <w:rPr>
                <w:rFonts w:ascii="Times New Roman" w:eastAsia="Times New Roman" w:hAnsi="Times New Roman" w:cs="Times New Roman"/>
                <w:sz w:val="20"/>
                <w:szCs w:val="20"/>
              </w:rPr>
            </w:pPr>
          </w:p>
          <w:p w:rsidR="00BE721E" w:rsidRPr="00CA4DA2" w:rsidRDefault="00BE721E" w:rsidP="00390536">
            <w:pPr>
              <w:widowControl w:val="0"/>
              <w:spacing w:after="0" w:line="240" w:lineRule="auto"/>
              <w:jc w:val="both"/>
              <w:rPr>
                <w:rFonts w:ascii="Times New Roman" w:eastAsia="Times New Roman" w:hAnsi="Times New Roman" w:cs="Times New Roman"/>
                <w:sz w:val="20"/>
                <w:szCs w:val="20"/>
              </w:rPr>
            </w:pPr>
            <w:r w:rsidRPr="00CA4DA2">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p>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r w:rsidRPr="00CA4DA2">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BE721E" w:rsidRPr="00CA4DA2" w:rsidRDefault="00BE721E" w:rsidP="00390536">
            <w:pPr>
              <w:widowControl w:val="0"/>
              <w:spacing w:after="0" w:line="240" w:lineRule="auto"/>
              <w:jc w:val="both"/>
              <w:rPr>
                <w:rFonts w:ascii="Times New Roman" w:eastAsia="Arial Unicode MS" w:hAnsi="Times New Roman" w:cs="Times New Roman"/>
                <w:i/>
                <w:sz w:val="20"/>
                <w:szCs w:val="20"/>
              </w:rPr>
            </w:pPr>
          </w:p>
          <w:p w:rsidR="00BE721E" w:rsidRPr="00CA4DA2" w:rsidRDefault="00BE721E" w:rsidP="00390536">
            <w:pPr>
              <w:widowControl w:val="0"/>
              <w:spacing w:after="0" w:line="240" w:lineRule="auto"/>
              <w:jc w:val="both"/>
              <w:rPr>
                <w:rFonts w:ascii="Times New Roman" w:eastAsia="Arial Unicode MS" w:hAnsi="Times New Roman" w:cs="Times New Roman"/>
                <w:sz w:val="20"/>
                <w:szCs w:val="20"/>
              </w:rPr>
            </w:pPr>
            <w:r w:rsidRPr="00CA4DA2">
              <w:rPr>
                <w:rFonts w:ascii="Times New Roman" w:eastAsia="Arial Unicode MS" w:hAnsi="Times New Roman" w:cs="Times New Roman"/>
                <w:i/>
                <w:sz w:val="20"/>
                <w:szCs w:val="20"/>
              </w:rPr>
              <w:t>Ф.И.О.</w:t>
            </w:r>
          </w:p>
        </w:tc>
      </w:tr>
      <w:tr w:rsidR="00BE721E" w:rsidRPr="00CA4DA2" w:rsidTr="00390536">
        <w:trPr>
          <w:gridAfter w:val="1"/>
          <w:wAfter w:w="333" w:type="dxa"/>
          <w:trHeight w:val="299"/>
        </w:trPr>
        <w:tc>
          <w:tcPr>
            <w:tcW w:w="675" w:type="dxa"/>
            <w:tcBorders>
              <w:top w:val="nil"/>
              <w:left w:val="nil"/>
              <w:bottom w:val="nil"/>
              <w:right w:val="nil"/>
            </w:tcBorders>
          </w:tcPr>
          <w:p w:rsidR="00BE721E" w:rsidRPr="00CA4DA2" w:rsidRDefault="00BE721E" w:rsidP="00390536">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rsidR="00BE721E" w:rsidRPr="00CA4DA2" w:rsidRDefault="00BE721E" w:rsidP="00390536">
            <w:pPr>
              <w:widowControl w:val="0"/>
              <w:spacing w:after="0" w:line="240" w:lineRule="auto"/>
              <w:jc w:val="both"/>
              <w:rPr>
                <w:rFonts w:ascii="Times New Roman" w:eastAsia="Times New Roman" w:hAnsi="Times New Roman" w:cs="Times New Roman"/>
                <w:sz w:val="20"/>
                <w:szCs w:val="20"/>
              </w:rPr>
            </w:pPr>
          </w:p>
          <w:p w:rsidR="00BE721E" w:rsidRPr="00CA4DA2" w:rsidRDefault="00BE721E" w:rsidP="00390536">
            <w:pPr>
              <w:widowControl w:val="0"/>
              <w:spacing w:after="0" w:line="240" w:lineRule="auto"/>
              <w:jc w:val="both"/>
              <w:rPr>
                <w:rFonts w:ascii="Times New Roman" w:eastAsia="Times New Roman" w:hAnsi="Times New Roman" w:cs="Times New Roman"/>
                <w:sz w:val="20"/>
                <w:szCs w:val="20"/>
              </w:rPr>
            </w:pPr>
            <w:r w:rsidRPr="00CA4DA2">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p>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p>
          <w:p w:rsidR="00BE721E" w:rsidRPr="00CA4DA2" w:rsidRDefault="00BE721E" w:rsidP="00390536">
            <w:pPr>
              <w:widowControl w:val="0"/>
              <w:tabs>
                <w:tab w:val="left" w:pos="6345"/>
              </w:tabs>
              <w:spacing w:after="0" w:line="240" w:lineRule="auto"/>
              <w:ind w:left="-58" w:right="225"/>
              <w:rPr>
                <w:rFonts w:ascii="Times New Roman" w:eastAsia="Arial Unicode MS" w:hAnsi="Times New Roman" w:cs="Times New Roman"/>
                <w:i/>
                <w:sz w:val="20"/>
                <w:szCs w:val="20"/>
              </w:rPr>
            </w:pPr>
            <w:r w:rsidRPr="00CA4DA2">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rsidR="00BE721E" w:rsidRPr="00CA4DA2" w:rsidRDefault="00BE721E" w:rsidP="00390536">
            <w:pPr>
              <w:widowControl w:val="0"/>
              <w:spacing w:after="0" w:line="240" w:lineRule="auto"/>
              <w:jc w:val="both"/>
              <w:rPr>
                <w:rFonts w:ascii="Times New Roman" w:eastAsia="Arial Unicode MS" w:hAnsi="Times New Roman" w:cs="Times New Roman"/>
                <w:i/>
                <w:sz w:val="20"/>
                <w:szCs w:val="20"/>
              </w:rPr>
            </w:pPr>
          </w:p>
          <w:p w:rsidR="00BE721E" w:rsidRPr="00CA4DA2" w:rsidRDefault="00BE721E" w:rsidP="00390536">
            <w:pPr>
              <w:widowControl w:val="0"/>
              <w:spacing w:after="0" w:line="240" w:lineRule="auto"/>
              <w:jc w:val="both"/>
              <w:rPr>
                <w:rFonts w:ascii="Times New Roman" w:eastAsia="Arial Unicode MS" w:hAnsi="Times New Roman" w:cs="Times New Roman"/>
                <w:i/>
                <w:sz w:val="20"/>
                <w:szCs w:val="20"/>
              </w:rPr>
            </w:pPr>
          </w:p>
          <w:p w:rsidR="00BE721E" w:rsidRPr="00CA4DA2" w:rsidRDefault="00BE721E" w:rsidP="00390536">
            <w:pPr>
              <w:widowControl w:val="0"/>
              <w:spacing w:after="0" w:line="240" w:lineRule="auto"/>
              <w:jc w:val="both"/>
              <w:rPr>
                <w:rFonts w:ascii="Times New Roman" w:eastAsia="Arial Unicode MS" w:hAnsi="Times New Roman" w:cs="Times New Roman"/>
                <w:sz w:val="20"/>
                <w:szCs w:val="20"/>
              </w:rPr>
            </w:pPr>
            <w:r w:rsidRPr="00CA4DA2">
              <w:rPr>
                <w:rFonts w:ascii="Times New Roman" w:eastAsia="Arial Unicode MS" w:hAnsi="Times New Roman" w:cs="Times New Roman"/>
                <w:i/>
                <w:sz w:val="20"/>
                <w:szCs w:val="20"/>
              </w:rPr>
              <w:t>Ф.И.О.</w:t>
            </w:r>
          </w:p>
        </w:tc>
      </w:tr>
    </w:tbl>
    <w:p w:rsidR="00BE721E" w:rsidRPr="00CA4DA2" w:rsidRDefault="00BE721E" w:rsidP="00BE721E">
      <w:pPr>
        <w:pStyle w:val="3d"/>
        <w:widowControl w:val="0"/>
        <w:tabs>
          <w:tab w:val="left" w:pos="9496"/>
        </w:tabs>
        <w:spacing w:after="0"/>
        <w:ind w:right="-2" w:firstLine="567"/>
        <w:rPr>
          <w:rFonts w:eastAsia="SimSun" w:cs="Times New Roman"/>
          <w:color w:val="auto"/>
          <w:sz w:val="28"/>
          <w:szCs w:val="28"/>
        </w:rPr>
      </w:pPr>
    </w:p>
    <w:p w:rsidR="00BE721E" w:rsidRDefault="00BE721E" w:rsidP="00BE721E">
      <w:pPr>
        <w:widowControl w:val="0"/>
        <w:spacing w:after="0" w:line="240" w:lineRule="auto"/>
        <w:rPr>
          <w:rFonts w:ascii="Times New Roman" w:hAnsi="Times New Roman" w:cs="Times New Roman"/>
        </w:rPr>
      </w:pPr>
      <w:r w:rsidRPr="00CA4DA2">
        <w:rPr>
          <w:rFonts w:ascii="Times New Roman" w:hAnsi="Times New Roman" w:cs="Times New Roman"/>
        </w:rPr>
        <w:t xml:space="preserve">* № п/п соответствует № п/п Ведомости замечаний, дефектов и недоделок. </w:t>
      </w:r>
    </w:p>
    <w:p w:rsidR="00BE652F" w:rsidRPr="00CA4DA2" w:rsidRDefault="00BE652F" w:rsidP="00BE721E">
      <w:pPr>
        <w:widowControl w:val="0"/>
        <w:spacing w:after="0" w:line="240" w:lineRule="auto"/>
        <w:rPr>
          <w:rFonts w:ascii="Times New Roman" w:hAnsi="Times New Roman" w:cs="Times New Roman"/>
        </w:rPr>
      </w:pPr>
    </w:p>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00117E">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Pr="00ED62F5" w:rsidRDefault="00891702" w:rsidP="00891702">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E85603" w:rsidRPr="00CA4DA2" w:rsidRDefault="00E85603" w:rsidP="0027417B">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CA4DA2">
        <w:rPr>
          <w:rFonts w:ascii="Times New Roman" w:hAnsi="Times New Roman" w:cs="Times New Roman"/>
          <w:sz w:val="24"/>
          <w:szCs w:val="24"/>
        </w:rPr>
        <w:lastRenderedPageBreak/>
        <w:t xml:space="preserve">Приложение </w:t>
      </w:r>
      <w:r w:rsidR="007B32D5">
        <w:rPr>
          <w:rFonts w:ascii="Times New Roman" w:hAnsi="Times New Roman" w:cs="Times New Roman"/>
          <w:sz w:val="24"/>
          <w:szCs w:val="24"/>
        </w:rPr>
        <w:t>8</w:t>
      </w:r>
      <w:r w:rsidRPr="00CA4DA2">
        <w:rPr>
          <w:rFonts w:ascii="Times New Roman" w:hAnsi="Times New Roman" w:cs="Times New Roman"/>
          <w:sz w:val="24"/>
          <w:szCs w:val="24"/>
        </w:rPr>
        <w:t xml:space="preserve"> к Договору</w:t>
      </w:r>
    </w:p>
    <w:p w:rsidR="00E85603" w:rsidRPr="00CA4DA2" w:rsidRDefault="00E85603" w:rsidP="0027417B">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CA4DA2">
        <w:rPr>
          <w:rFonts w:ascii="Times New Roman" w:hAnsi="Times New Roman" w:cs="Times New Roman"/>
          <w:sz w:val="24"/>
        </w:rPr>
        <w:t>от ____________ № _____</w:t>
      </w:r>
    </w:p>
    <w:p w:rsidR="00E85603" w:rsidRPr="00CA4DA2" w:rsidRDefault="00AE3F5C" w:rsidP="0027417B">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CA4DA2">
        <w:rPr>
          <w:rFonts w:ascii="Times New Roman" w:hAnsi="Times New Roman" w:cs="Times New Roman"/>
          <w:sz w:val="24"/>
          <w:szCs w:val="24"/>
        </w:rPr>
        <w:t>Рекомендованная форма.</w:t>
      </w:r>
    </w:p>
    <w:p w:rsidR="00E85603" w:rsidRPr="00CA4DA2" w:rsidRDefault="00E85603" w:rsidP="0027417B">
      <w:pPr>
        <w:widowControl w:val="0"/>
        <w:autoSpaceDE w:val="0"/>
        <w:autoSpaceDN w:val="0"/>
        <w:adjustRightInd w:val="0"/>
        <w:spacing w:after="0" w:line="240" w:lineRule="auto"/>
        <w:contextualSpacing/>
        <w:jc w:val="both"/>
        <w:rPr>
          <w:rFonts w:ascii="Times New Roman" w:hAnsi="Times New Roman" w:cs="Times New Roman"/>
          <w:sz w:val="24"/>
          <w:szCs w:val="24"/>
        </w:rPr>
      </w:pPr>
    </w:p>
    <w:p w:rsidR="00E85603" w:rsidRPr="00CA4DA2" w:rsidRDefault="00E85603" w:rsidP="0027417B">
      <w:pPr>
        <w:widowControl w:val="0"/>
        <w:autoSpaceDE w:val="0"/>
        <w:autoSpaceDN w:val="0"/>
        <w:adjustRightInd w:val="0"/>
        <w:spacing w:after="0" w:line="240" w:lineRule="auto"/>
        <w:contextualSpacing/>
        <w:jc w:val="both"/>
        <w:rPr>
          <w:rFonts w:ascii="Times New Roman" w:hAnsi="Times New Roman" w:cs="Times New Roman"/>
          <w:sz w:val="24"/>
          <w:szCs w:val="24"/>
          <w:lang w:val="en-US"/>
        </w:rPr>
      </w:pPr>
      <w:r w:rsidRPr="00CA4DA2">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5">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rsidR="00E85603" w:rsidRPr="00CA4DA2" w:rsidRDefault="00E85603" w:rsidP="0027417B">
      <w:pPr>
        <w:widowControl w:val="0"/>
        <w:autoSpaceDE w:val="0"/>
        <w:autoSpaceDN w:val="0"/>
        <w:adjustRightInd w:val="0"/>
        <w:spacing w:after="0" w:line="240" w:lineRule="auto"/>
        <w:contextualSpacing/>
        <w:jc w:val="both"/>
        <w:rPr>
          <w:rFonts w:ascii="Times New Roman" w:hAnsi="Times New Roman" w:cs="Times New Roman"/>
          <w:sz w:val="24"/>
          <w:szCs w:val="24"/>
          <w:lang w:val="en-US"/>
        </w:rPr>
      </w:pPr>
    </w:p>
    <w:p w:rsidR="00E85603" w:rsidRPr="00CA4DA2" w:rsidRDefault="00E85603" w:rsidP="0027417B">
      <w:pPr>
        <w:widowControl w:val="0"/>
        <w:spacing w:after="0" w:line="240" w:lineRule="auto"/>
        <w:contextualSpacing/>
        <w:jc w:val="both"/>
        <w:rPr>
          <w:rFonts w:ascii="Times New Roman" w:hAnsi="Times New Roman" w:cs="Times New Roman"/>
          <w:sz w:val="24"/>
          <w:szCs w:val="24"/>
          <w:lang w:val="en-US"/>
        </w:rPr>
      </w:pPr>
      <w:r w:rsidRPr="00CA4DA2">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00117E">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891702" w:rsidRPr="00ED62F5" w:rsidRDefault="00891702" w:rsidP="00891702">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6759C6" w:rsidRDefault="006759C6">
      <w:pPr>
        <w:spacing w:after="160" w:line="259" w:lineRule="auto"/>
        <w:rPr>
          <w:rFonts w:ascii="Times New Roman" w:eastAsia="Times New Roman" w:hAnsi="Times New Roman" w:cs="Times New Roman"/>
          <w:bCs/>
          <w:kern w:val="32"/>
          <w:sz w:val="24"/>
          <w:szCs w:val="24"/>
          <w:lang w:eastAsia="ru-RU"/>
        </w:rPr>
      </w:pPr>
      <w:r>
        <w:rPr>
          <w:rFonts w:ascii="Times New Roman" w:eastAsia="Times New Roman" w:hAnsi="Times New Roman" w:cs="Times New Roman"/>
          <w:bCs/>
          <w:kern w:val="32"/>
          <w:sz w:val="24"/>
          <w:szCs w:val="24"/>
          <w:lang w:eastAsia="ru-RU"/>
        </w:rPr>
        <w:br w:type="page"/>
      </w:r>
    </w:p>
    <w:p w:rsidR="00C93138" w:rsidRDefault="00C93138" w:rsidP="0033302F">
      <w:pPr>
        <w:keepNext/>
        <w:spacing w:after="0" w:line="240" w:lineRule="auto"/>
        <w:jc w:val="right"/>
        <w:outlineLvl w:val="0"/>
        <w:rPr>
          <w:rFonts w:ascii="Times New Roman" w:eastAsia="Times New Roman" w:hAnsi="Times New Roman" w:cs="Times New Roman"/>
          <w:bCs/>
          <w:kern w:val="32"/>
          <w:sz w:val="24"/>
          <w:szCs w:val="24"/>
          <w:lang w:eastAsia="ru-RU"/>
        </w:rPr>
        <w:sectPr w:rsidR="00C93138" w:rsidSect="00C93138">
          <w:headerReference w:type="default" r:id="rId17"/>
          <w:footerReference w:type="default" r:id="rId18"/>
          <w:headerReference w:type="first" r:id="rId19"/>
          <w:footerReference w:type="first" r:id="rId20"/>
          <w:pgSz w:w="16839" w:h="11907" w:orient="landscape" w:code="9"/>
          <w:pgMar w:top="851" w:right="1134" w:bottom="1134" w:left="851" w:header="0" w:footer="0" w:gutter="0"/>
          <w:cols w:space="720"/>
          <w:noEndnote/>
          <w:docGrid w:linePitch="299"/>
        </w:sectPr>
      </w:pPr>
    </w:p>
    <w:p w:rsidR="0033302F" w:rsidRDefault="00591494" w:rsidP="0033302F">
      <w:pPr>
        <w:keepNext/>
        <w:spacing w:after="0" w:line="240" w:lineRule="auto"/>
        <w:jc w:val="right"/>
        <w:outlineLvl w:val="0"/>
        <w:rPr>
          <w:rFonts w:ascii="Times New Roman" w:eastAsia="Times New Roman" w:hAnsi="Times New Roman" w:cs="Times New Roman"/>
          <w:sz w:val="24"/>
          <w:szCs w:val="24"/>
          <w:lang w:eastAsia="ru-RU"/>
        </w:rPr>
      </w:pPr>
      <w:r w:rsidRPr="00CA4DA2">
        <w:rPr>
          <w:rFonts w:ascii="Times New Roman" w:eastAsia="Times New Roman" w:hAnsi="Times New Roman" w:cs="Times New Roman"/>
          <w:bCs/>
          <w:kern w:val="32"/>
          <w:sz w:val="24"/>
          <w:szCs w:val="24"/>
          <w:lang w:eastAsia="ru-RU"/>
        </w:rPr>
        <w:lastRenderedPageBreak/>
        <w:t xml:space="preserve">Приложение </w:t>
      </w:r>
      <w:r w:rsidR="007B32D5">
        <w:rPr>
          <w:rFonts w:ascii="Times New Roman" w:eastAsia="Times New Roman" w:hAnsi="Times New Roman" w:cs="Times New Roman"/>
          <w:bCs/>
          <w:kern w:val="32"/>
          <w:sz w:val="24"/>
          <w:szCs w:val="24"/>
          <w:lang w:eastAsia="ru-RU"/>
        </w:rPr>
        <w:t>9</w:t>
      </w:r>
      <w:r w:rsidRPr="00CA4DA2">
        <w:rPr>
          <w:rFonts w:ascii="Times New Roman" w:eastAsia="Times New Roman" w:hAnsi="Times New Roman" w:cs="Times New Roman"/>
          <w:bCs/>
          <w:kern w:val="32"/>
          <w:sz w:val="24"/>
          <w:szCs w:val="24"/>
          <w:lang w:eastAsia="ru-RU"/>
        </w:rPr>
        <w:t xml:space="preserve"> </w:t>
      </w:r>
      <w:r w:rsidRPr="00CA4DA2">
        <w:rPr>
          <w:rFonts w:ascii="Times New Roman" w:eastAsia="Times New Roman" w:hAnsi="Times New Roman" w:cs="Times New Roman"/>
          <w:sz w:val="24"/>
          <w:szCs w:val="24"/>
          <w:lang w:eastAsia="ru-RU"/>
        </w:rPr>
        <w:t>к Договору</w:t>
      </w:r>
    </w:p>
    <w:p w:rsidR="00591494" w:rsidRPr="00CA4DA2" w:rsidRDefault="00591494" w:rsidP="00591494">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CA4DA2">
        <w:rPr>
          <w:rFonts w:ascii="Times New Roman" w:eastAsia="Times New Roman" w:hAnsi="Times New Roman" w:cs="Times New Roman"/>
          <w:sz w:val="24"/>
          <w:szCs w:val="24"/>
          <w:lang w:eastAsia="ru-RU"/>
        </w:rPr>
        <w:t xml:space="preserve">от __ </w:t>
      </w:r>
    </w:p>
    <w:p w:rsidR="00591494" w:rsidRPr="00CA4DA2" w:rsidRDefault="00591494" w:rsidP="00591494">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ФОРМА (рекомендованная)</w:t>
      </w:r>
    </w:p>
    <w:tbl>
      <w:tblPr>
        <w:tblW w:w="1587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
        <w:gridCol w:w="109"/>
        <w:gridCol w:w="989"/>
        <w:gridCol w:w="168"/>
        <w:gridCol w:w="481"/>
        <w:gridCol w:w="407"/>
        <w:gridCol w:w="367"/>
        <w:gridCol w:w="288"/>
        <w:gridCol w:w="155"/>
        <w:gridCol w:w="471"/>
        <w:gridCol w:w="215"/>
        <w:gridCol w:w="312"/>
        <w:gridCol w:w="265"/>
        <w:gridCol w:w="126"/>
        <w:gridCol w:w="460"/>
        <w:gridCol w:w="328"/>
        <w:gridCol w:w="118"/>
        <w:gridCol w:w="171"/>
        <w:gridCol w:w="595"/>
        <w:gridCol w:w="20"/>
        <w:gridCol w:w="565"/>
        <w:gridCol w:w="115"/>
        <w:gridCol w:w="24"/>
        <w:gridCol w:w="49"/>
        <w:gridCol w:w="121"/>
        <w:gridCol w:w="561"/>
        <w:gridCol w:w="101"/>
        <w:gridCol w:w="240"/>
        <w:gridCol w:w="481"/>
        <w:gridCol w:w="208"/>
        <w:gridCol w:w="459"/>
        <w:gridCol w:w="147"/>
        <w:gridCol w:w="127"/>
        <w:gridCol w:w="211"/>
        <w:gridCol w:w="371"/>
        <w:gridCol w:w="270"/>
        <w:gridCol w:w="33"/>
        <w:gridCol w:w="184"/>
        <w:gridCol w:w="129"/>
        <w:gridCol w:w="339"/>
        <w:gridCol w:w="671"/>
        <w:gridCol w:w="9"/>
        <w:gridCol w:w="302"/>
        <w:gridCol w:w="164"/>
        <w:gridCol w:w="243"/>
        <w:gridCol w:w="478"/>
        <w:gridCol w:w="80"/>
        <w:gridCol w:w="377"/>
        <w:gridCol w:w="28"/>
        <w:gridCol w:w="459"/>
        <w:gridCol w:w="128"/>
        <w:gridCol w:w="16"/>
        <w:gridCol w:w="491"/>
        <w:gridCol w:w="202"/>
        <w:gridCol w:w="151"/>
        <w:gridCol w:w="452"/>
        <w:gridCol w:w="260"/>
        <w:gridCol w:w="90"/>
        <w:gridCol w:w="217"/>
      </w:tblGrid>
      <w:tr w:rsidR="00591494" w:rsidRPr="00CA4DA2" w:rsidTr="00591494">
        <w:trPr>
          <w:gridAfter w:val="23"/>
          <w:wAfter w:w="5503" w:type="dxa"/>
          <w:trHeight w:val="244"/>
        </w:trPr>
        <w:tc>
          <w:tcPr>
            <w:tcW w:w="7004" w:type="dxa"/>
            <w:gridSpan w:val="22"/>
            <w:tcBorders>
              <w:top w:val="nil"/>
              <w:left w:val="nil"/>
              <w:bottom w:val="nil"/>
              <w:right w:val="nil"/>
            </w:tcBorders>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A4DA2">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591494" w:rsidRPr="00CA4DA2" w:rsidTr="00591494">
        <w:trPr>
          <w:gridAfter w:val="23"/>
          <w:wAfter w:w="5503" w:type="dxa"/>
          <w:trHeight w:val="170"/>
        </w:trPr>
        <w:tc>
          <w:tcPr>
            <w:tcW w:w="7077" w:type="dxa"/>
            <w:gridSpan w:val="24"/>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CA4DA2">
              <w:rPr>
                <w:rFonts w:ascii="Times New Roman" w:eastAsia="Times New Roman" w:hAnsi="Times New Roman" w:cs="Times New Roman"/>
                <w:b/>
                <w:bCs/>
                <w:lang w:eastAsia="ru-RU"/>
              </w:rPr>
              <w:t>Наименование титула</w:t>
            </w:r>
          </w:p>
        </w:tc>
        <w:tc>
          <w:tcPr>
            <w:tcW w:w="3297" w:type="dxa"/>
            <w:gridSpan w:val="12"/>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591494" w:rsidRPr="00CA4DA2" w:rsidTr="00591494">
        <w:trPr>
          <w:gridAfter w:val="23"/>
          <w:wAfter w:w="5503" w:type="dxa"/>
          <w:trHeight w:val="292"/>
        </w:trPr>
        <w:tc>
          <w:tcPr>
            <w:tcW w:w="7077" w:type="dxa"/>
            <w:gridSpan w:val="24"/>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CA4DA2">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591494" w:rsidRPr="00CA4DA2" w:rsidTr="00591494">
        <w:trPr>
          <w:gridAfter w:val="23"/>
          <w:wAfter w:w="5503" w:type="dxa"/>
          <w:trHeight w:val="177"/>
        </w:trPr>
        <w:tc>
          <w:tcPr>
            <w:tcW w:w="7077" w:type="dxa"/>
            <w:gridSpan w:val="24"/>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CA4DA2">
              <w:rPr>
                <w:rFonts w:ascii="Times New Roman" w:eastAsia="Times New Roman" w:hAnsi="Times New Roman" w:cs="Times New Roman"/>
                <w:b/>
                <w:bCs/>
                <w:lang w:eastAsia="ru-RU"/>
              </w:rPr>
              <w:t>Номер договора</w:t>
            </w:r>
          </w:p>
        </w:tc>
        <w:tc>
          <w:tcPr>
            <w:tcW w:w="3297" w:type="dxa"/>
            <w:gridSpan w:val="12"/>
            <w:noWrap/>
            <w:vAlign w:val="bottom"/>
          </w:tcPr>
          <w:p w:rsidR="00591494" w:rsidRPr="00CA4DA2" w:rsidRDefault="00591494" w:rsidP="0039053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591494" w:rsidRPr="00CA4DA2" w:rsidTr="00591494">
        <w:tblPrEx>
          <w:tblLook w:val="00A0" w:firstRow="1" w:lastRow="0" w:firstColumn="1" w:lastColumn="0" w:noHBand="0" w:noVBand="0"/>
        </w:tblPrEx>
        <w:trPr>
          <w:gridAfter w:val="1"/>
          <w:wAfter w:w="217" w:type="dxa"/>
          <w:trHeight w:val="210"/>
        </w:trPr>
        <w:tc>
          <w:tcPr>
            <w:tcW w:w="8100" w:type="dxa"/>
            <w:gridSpan w:val="28"/>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Данные из Спецификации к Договору</w:t>
            </w:r>
          </w:p>
        </w:tc>
        <w:tc>
          <w:tcPr>
            <w:tcW w:w="7560" w:type="dxa"/>
            <w:gridSpan w:val="30"/>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Рабочая документация, выданная в производство</w:t>
            </w:r>
          </w:p>
        </w:tc>
      </w:tr>
      <w:tr w:rsidR="00591494" w:rsidRPr="00CA4DA2" w:rsidTr="00591494">
        <w:tblPrEx>
          <w:tblLook w:val="00A0" w:firstRow="1" w:lastRow="0" w:firstColumn="1" w:lastColumn="0" w:noHBand="0" w:noVBand="0"/>
        </w:tblPrEx>
        <w:trPr>
          <w:gridAfter w:val="1"/>
          <w:wAfter w:w="217" w:type="dxa"/>
          <w:trHeight w:val="675"/>
        </w:trPr>
        <w:tc>
          <w:tcPr>
            <w:tcW w:w="388" w:type="dxa"/>
            <w:gridSpan w:val="2"/>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п/п</w:t>
            </w:r>
          </w:p>
        </w:tc>
        <w:tc>
          <w:tcPr>
            <w:tcW w:w="1638"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Оборудование/материалы (вводить о или</w:t>
            </w:r>
            <w:r w:rsidR="00712790">
              <w:rPr>
                <w:rFonts w:ascii="Times New Roman" w:eastAsia="Times New Roman" w:hAnsi="Times New Roman" w:cs="Times New Roman"/>
                <w:b/>
                <w:bCs/>
                <w:sz w:val="12"/>
                <w:szCs w:val="12"/>
                <w:lang w:eastAsia="ru-RU"/>
              </w:rPr>
              <w:t xml:space="preserve"> </w:t>
            </w:r>
            <w:r w:rsidRPr="00CA4DA2">
              <w:rPr>
                <w:rFonts w:ascii="Times New Roman" w:eastAsia="Times New Roman" w:hAnsi="Times New Roman" w:cs="Times New Roman"/>
                <w:b/>
                <w:bCs/>
                <w:sz w:val="12"/>
                <w:szCs w:val="12"/>
                <w:lang w:eastAsia="ru-RU"/>
              </w:rPr>
              <w:t>м русскими буквами)</w:t>
            </w:r>
          </w:p>
        </w:tc>
        <w:tc>
          <w:tcPr>
            <w:tcW w:w="1062"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Номенклатура МТР</w:t>
            </w:r>
          </w:p>
        </w:tc>
        <w:tc>
          <w:tcPr>
            <w:tcW w:w="626" w:type="dxa"/>
            <w:gridSpan w:val="2"/>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Марка, тип, Гост, ТУ</w:t>
            </w:r>
          </w:p>
        </w:tc>
        <w:tc>
          <w:tcPr>
            <w:tcW w:w="792"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Единица измерения</w:t>
            </w:r>
          </w:p>
        </w:tc>
        <w:tc>
          <w:tcPr>
            <w:tcW w:w="914"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Количество-во</w:t>
            </w:r>
          </w:p>
        </w:tc>
        <w:tc>
          <w:tcPr>
            <w:tcW w:w="884"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Срок поставки</w:t>
            </w:r>
          </w:p>
        </w:tc>
        <w:tc>
          <w:tcPr>
            <w:tcW w:w="894" w:type="dxa"/>
            <w:gridSpan w:val="6"/>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Цена на продукцию за единицу, включая НДС, руб.</w:t>
            </w:r>
          </w:p>
        </w:tc>
        <w:tc>
          <w:tcPr>
            <w:tcW w:w="902"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Стоимость продукции, включая НДС, руб.</w:t>
            </w:r>
          </w:p>
        </w:tc>
        <w:tc>
          <w:tcPr>
            <w:tcW w:w="1148"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Базовое обозначение и марка основного</w:t>
            </w:r>
          </w:p>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комплекта РД</w:t>
            </w:r>
          </w:p>
        </w:tc>
        <w:tc>
          <w:tcPr>
            <w:tcW w:w="1159" w:type="dxa"/>
            <w:gridSpan w:val="6"/>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Наименование оборудования по спецификации</w:t>
            </w:r>
          </w:p>
        </w:tc>
        <w:tc>
          <w:tcPr>
            <w:tcW w:w="1323" w:type="dxa"/>
            <w:gridSpan w:val="4"/>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Завод-изготовитель</w:t>
            </w:r>
          </w:p>
        </w:tc>
        <w:tc>
          <w:tcPr>
            <w:tcW w:w="1276" w:type="dxa"/>
            <w:gridSpan w:val="6"/>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Количество по спецификации, шт.</w:t>
            </w:r>
          </w:p>
        </w:tc>
        <w:tc>
          <w:tcPr>
            <w:tcW w:w="1701" w:type="dxa"/>
            <w:gridSpan w:val="7"/>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xml:space="preserve">Дата согласования рабочей документации для заказа (опросные листы, спецификации/задания заводам) </w:t>
            </w:r>
          </w:p>
        </w:tc>
        <w:tc>
          <w:tcPr>
            <w:tcW w:w="953" w:type="dxa"/>
            <w:gridSpan w:val="4"/>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Наличие согласование замены Оборудования (№ и дата письма)</w:t>
            </w:r>
          </w:p>
        </w:tc>
      </w:tr>
      <w:tr w:rsidR="00591494" w:rsidRPr="00CA4DA2" w:rsidTr="00591494">
        <w:tblPrEx>
          <w:tblLook w:val="00A0" w:firstRow="1" w:lastRow="0" w:firstColumn="1" w:lastColumn="0" w:noHBand="0" w:noVBand="0"/>
        </w:tblPrEx>
        <w:trPr>
          <w:gridAfter w:val="1"/>
          <w:wAfter w:w="217" w:type="dxa"/>
          <w:trHeight w:val="77"/>
        </w:trPr>
        <w:tc>
          <w:tcPr>
            <w:tcW w:w="388" w:type="dxa"/>
            <w:gridSpan w:val="2"/>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638"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062"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626" w:type="dxa"/>
            <w:gridSpan w:val="2"/>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792"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914"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884"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894" w:type="dxa"/>
            <w:gridSpan w:val="6"/>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902"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148" w:type="dxa"/>
            <w:gridSpan w:val="3"/>
            <w:vMerge/>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159" w:type="dxa"/>
            <w:gridSpan w:val="6"/>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323" w:type="dxa"/>
            <w:gridSpan w:val="4"/>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276" w:type="dxa"/>
            <w:gridSpan w:val="6"/>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992"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план</w:t>
            </w:r>
          </w:p>
        </w:tc>
        <w:tc>
          <w:tcPr>
            <w:tcW w:w="709"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факт</w:t>
            </w:r>
          </w:p>
        </w:tc>
        <w:tc>
          <w:tcPr>
            <w:tcW w:w="953" w:type="dxa"/>
            <w:gridSpan w:val="4"/>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r>
      <w:tr w:rsidR="00591494" w:rsidRPr="00CA4DA2" w:rsidTr="00591494">
        <w:tblPrEx>
          <w:tblLook w:val="00A0" w:firstRow="1" w:lastRow="0" w:firstColumn="1" w:lastColumn="0" w:noHBand="0" w:noVBand="0"/>
        </w:tblPrEx>
        <w:trPr>
          <w:gridAfter w:val="1"/>
          <w:wAfter w:w="217" w:type="dxa"/>
          <w:trHeight w:hRule="exact" w:val="135"/>
        </w:trPr>
        <w:tc>
          <w:tcPr>
            <w:tcW w:w="388"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w:t>
            </w:r>
          </w:p>
        </w:tc>
        <w:tc>
          <w:tcPr>
            <w:tcW w:w="1638"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w:t>
            </w:r>
          </w:p>
        </w:tc>
        <w:tc>
          <w:tcPr>
            <w:tcW w:w="1062"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w:t>
            </w:r>
          </w:p>
        </w:tc>
        <w:tc>
          <w:tcPr>
            <w:tcW w:w="626"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w:t>
            </w:r>
          </w:p>
        </w:tc>
        <w:tc>
          <w:tcPr>
            <w:tcW w:w="792"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5</w:t>
            </w:r>
          </w:p>
        </w:tc>
        <w:tc>
          <w:tcPr>
            <w:tcW w:w="91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6</w:t>
            </w:r>
          </w:p>
        </w:tc>
        <w:tc>
          <w:tcPr>
            <w:tcW w:w="88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7</w:t>
            </w:r>
          </w:p>
        </w:tc>
        <w:tc>
          <w:tcPr>
            <w:tcW w:w="894"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8</w:t>
            </w:r>
          </w:p>
        </w:tc>
        <w:tc>
          <w:tcPr>
            <w:tcW w:w="902"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9</w:t>
            </w:r>
          </w:p>
        </w:tc>
        <w:tc>
          <w:tcPr>
            <w:tcW w:w="1148"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10</w:t>
            </w:r>
          </w:p>
        </w:tc>
        <w:tc>
          <w:tcPr>
            <w:tcW w:w="1159"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11</w:t>
            </w:r>
          </w:p>
        </w:tc>
        <w:tc>
          <w:tcPr>
            <w:tcW w:w="132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12</w:t>
            </w:r>
          </w:p>
        </w:tc>
        <w:tc>
          <w:tcPr>
            <w:tcW w:w="1276"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13</w:t>
            </w:r>
          </w:p>
        </w:tc>
        <w:tc>
          <w:tcPr>
            <w:tcW w:w="992"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14</w:t>
            </w:r>
          </w:p>
        </w:tc>
        <w:tc>
          <w:tcPr>
            <w:tcW w:w="709"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15</w:t>
            </w:r>
          </w:p>
        </w:tc>
        <w:tc>
          <w:tcPr>
            <w:tcW w:w="95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16</w:t>
            </w:r>
          </w:p>
        </w:tc>
      </w:tr>
      <w:tr w:rsidR="00591494" w:rsidRPr="00CA4DA2" w:rsidTr="00591494">
        <w:tblPrEx>
          <w:tblLook w:val="00A0" w:firstRow="1" w:lastRow="0" w:firstColumn="1" w:lastColumn="0" w:noHBand="0" w:noVBand="0"/>
        </w:tblPrEx>
        <w:trPr>
          <w:gridAfter w:val="1"/>
          <w:wAfter w:w="217" w:type="dxa"/>
          <w:trHeight w:hRule="exact" w:val="152"/>
        </w:trPr>
        <w:tc>
          <w:tcPr>
            <w:tcW w:w="388"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638"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062"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626"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92"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91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8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94"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902"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148"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159"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32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276"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992"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09"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95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r>
      <w:tr w:rsidR="00591494" w:rsidRPr="00CA4DA2" w:rsidTr="00591494">
        <w:tblPrEx>
          <w:tblLook w:val="00A0" w:firstRow="1" w:lastRow="0" w:firstColumn="1" w:lastColumn="0" w:noHBand="0" w:noVBand="0"/>
        </w:tblPrEx>
        <w:trPr>
          <w:gridAfter w:val="9"/>
          <w:wAfter w:w="2007" w:type="dxa"/>
          <w:trHeight w:val="210"/>
        </w:trPr>
        <w:tc>
          <w:tcPr>
            <w:tcW w:w="13870" w:type="dxa"/>
            <w:gridSpan w:val="50"/>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Размещение заказа</w:t>
            </w:r>
          </w:p>
        </w:tc>
      </w:tr>
      <w:tr w:rsidR="00591494" w:rsidRPr="00CA4DA2" w:rsidTr="00396CEA">
        <w:tblPrEx>
          <w:tblLook w:val="00A0" w:firstRow="1" w:lastRow="0" w:firstColumn="1" w:lastColumn="0" w:noHBand="0" w:noVBand="0"/>
        </w:tblPrEx>
        <w:trPr>
          <w:gridAfter w:val="13"/>
          <w:wAfter w:w="2951" w:type="dxa"/>
          <w:trHeight w:val="311"/>
        </w:trPr>
        <w:tc>
          <w:tcPr>
            <w:tcW w:w="1377"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Поставщик (контрагент)</w:t>
            </w:r>
          </w:p>
        </w:tc>
        <w:tc>
          <w:tcPr>
            <w:tcW w:w="142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№договора на поставку МТР (спецификация)</w:t>
            </w:r>
          </w:p>
        </w:tc>
        <w:tc>
          <w:tcPr>
            <w:tcW w:w="1129"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подписания договора (спецификации)</w:t>
            </w:r>
          </w:p>
        </w:tc>
        <w:tc>
          <w:tcPr>
            <w:tcW w:w="703"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Предмет договора</w:t>
            </w:r>
          </w:p>
        </w:tc>
        <w:tc>
          <w:tcPr>
            <w:tcW w:w="1077"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Наименование оборудования по спецификации</w:t>
            </w:r>
          </w:p>
        </w:tc>
        <w:tc>
          <w:tcPr>
            <w:tcW w:w="1180"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Количество по спецификации</w:t>
            </w:r>
          </w:p>
        </w:tc>
        <w:tc>
          <w:tcPr>
            <w:tcW w:w="870" w:type="dxa"/>
            <w:gridSpan w:val="5"/>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Стоимость услуг по договору поставки</w:t>
            </w:r>
          </w:p>
        </w:tc>
        <w:tc>
          <w:tcPr>
            <w:tcW w:w="1030"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авансового платежа в адрес Поставщика (контрагента)</w:t>
            </w:r>
          </w:p>
        </w:tc>
        <w:tc>
          <w:tcPr>
            <w:tcW w:w="944"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размещения заказа на изготовление МТР</w:t>
            </w:r>
          </w:p>
        </w:tc>
        <w:tc>
          <w:tcPr>
            <w:tcW w:w="1326"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Технологический срок изготовления</w:t>
            </w:r>
          </w:p>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(месяцев)</w:t>
            </w:r>
          </w:p>
        </w:tc>
        <w:tc>
          <w:tcPr>
            <w:tcW w:w="1146"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Завод - изготовитель</w:t>
            </w:r>
          </w:p>
        </w:tc>
        <w:tc>
          <w:tcPr>
            <w:tcW w:w="721"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поставки (план)</w:t>
            </w:r>
          </w:p>
        </w:tc>
      </w:tr>
      <w:tr w:rsidR="00591494" w:rsidRPr="00CA4DA2" w:rsidTr="00591494">
        <w:tblPrEx>
          <w:tblLook w:val="00A0" w:firstRow="1" w:lastRow="0" w:firstColumn="1" w:lastColumn="0" w:noHBand="0" w:noVBand="0"/>
        </w:tblPrEx>
        <w:trPr>
          <w:gridAfter w:val="13"/>
          <w:wAfter w:w="2951" w:type="dxa"/>
          <w:trHeight w:val="113"/>
        </w:trPr>
        <w:tc>
          <w:tcPr>
            <w:tcW w:w="1377"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17</w:t>
            </w:r>
          </w:p>
        </w:tc>
        <w:tc>
          <w:tcPr>
            <w:tcW w:w="142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18</w:t>
            </w:r>
          </w:p>
        </w:tc>
        <w:tc>
          <w:tcPr>
            <w:tcW w:w="1129"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19</w:t>
            </w:r>
          </w:p>
        </w:tc>
        <w:tc>
          <w:tcPr>
            <w:tcW w:w="703"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20</w:t>
            </w:r>
          </w:p>
        </w:tc>
        <w:tc>
          <w:tcPr>
            <w:tcW w:w="1077"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21</w:t>
            </w:r>
          </w:p>
        </w:tc>
        <w:tc>
          <w:tcPr>
            <w:tcW w:w="1180"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22</w:t>
            </w:r>
          </w:p>
        </w:tc>
        <w:tc>
          <w:tcPr>
            <w:tcW w:w="870" w:type="dxa"/>
            <w:gridSpan w:val="5"/>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23</w:t>
            </w:r>
          </w:p>
        </w:tc>
        <w:tc>
          <w:tcPr>
            <w:tcW w:w="1030"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24</w:t>
            </w:r>
          </w:p>
        </w:tc>
        <w:tc>
          <w:tcPr>
            <w:tcW w:w="944"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25</w:t>
            </w:r>
          </w:p>
        </w:tc>
        <w:tc>
          <w:tcPr>
            <w:tcW w:w="1326"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26</w:t>
            </w:r>
          </w:p>
        </w:tc>
        <w:tc>
          <w:tcPr>
            <w:tcW w:w="1146"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27</w:t>
            </w:r>
          </w:p>
        </w:tc>
        <w:tc>
          <w:tcPr>
            <w:tcW w:w="721"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28</w:t>
            </w:r>
          </w:p>
        </w:tc>
      </w:tr>
      <w:tr w:rsidR="00591494" w:rsidRPr="00CA4DA2" w:rsidTr="00591494">
        <w:tblPrEx>
          <w:tblLook w:val="00A0" w:firstRow="1" w:lastRow="0" w:firstColumn="1" w:lastColumn="0" w:noHBand="0" w:noVBand="0"/>
        </w:tblPrEx>
        <w:trPr>
          <w:gridAfter w:val="13"/>
          <w:wAfter w:w="2951" w:type="dxa"/>
          <w:trHeight w:val="116"/>
        </w:trPr>
        <w:tc>
          <w:tcPr>
            <w:tcW w:w="1377"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42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129"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03"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077"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180"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70" w:type="dxa"/>
            <w:gridSpan w:val="5"/>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030"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944"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326"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146"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21"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r>
      <w:tr w:rsidR="00591494" w:rsidRPr="00CA4DA2" w:rsidTr="00396CEA">
        <w:tblPrEx>
          <w:tblLook w:val="00A0" w:firstRow="1" w:lastRow="0" w:firstColumn="1" w:lastColumn="0" w:noHBand="0" w:noVBand="0"/>
        </w:tblPrEx>
        <w:trPr>
          <w:trHeight w:val="171"/>
        </w:trPr>
        <w:tc>
          <w:tcPr>
            <w:tcW w:w="10104" w:type="dxa"/>
            <w:gridSpan w:val="35"/>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Данные об отгрузках</w:t>
            </w:r>
          </w:p>
        </w:tc>
        <w:tc>
          <w:tcPr>
            <w:tcW w:w="4754" w:type="dxa"/>
            <w:gridSpan w:val="20"/>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Данные по СМР</w:t>
            </w:r>
          </w:p>
        </w:tc>
        <w:tc>
          <w:tcPr>
            <w:tcW w:w="452" w:type="dxa"/>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Позиция исключена</w:t>
            </w:r>
          </w:p>
        </w:tc>
        <w:tc>
          <w:tcPr>
            <w:tcW w:w="567"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Примечание</w:t>
            </w:r>
          </w:p>
        </w:tc>
      </w:tr>
      <w:tr w:rsidR="00591494" w:rsidRPr="00CA4DA2" w:rsidTr="00591494">
        <w:tblPrEx>
          <w:tblLook w:val="00A0" w:firstRow="1" w:lastRow="0" w:firstColumn="1" w:lastColumn="0" w:noHBand="0" w:noVBand="0"/>
        </w:tblPrEx>
        <w:trPr>
          <w:trHeight w:val="99"/>
        </w:trPr>
        <w:tc>
          <w:tcPr>
            <w:tcW w:w="5092" w:type="dxa"/>
            <w:gridSpan w:val="15"/>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если отличается от Спецификации к договору</w:t>
            </w:r>
          </w:p>
        </w:tc>
        <w:tc>
          <w:tcPr>
            <w:tcW w:w="446" w:type="dxa"/>
            <w:gridSpan w:val="2"/>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Ед. изм.</w:t>
            </w:r>
          </w:p>
        </w:tc>
        <w:tc>
          <w:tcPr>
            <w:tcW w:w="786"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Кол-во отгружено</w:t>
            </w:r>
          </w:p>
        </w:tc>
        <w:tc>
          <w:tcPr>
            <w:tcW w:w="704"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отгрузки (факт)</w:t>
            </w:r>
          </w:p>
        </w:tc>
        <w:tc>
          <w:tcPr>
            <w:tcW w:w="832" w:type="dxa"/>
            <w:gridSpan w:val="4"/>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Кол-во поставлено</w:t>
            </w:r>
          </w:p>
        </w:tc>
        <w:tc>
          <w:tcPr>
            <w:tcW w:w="721" w:type="dxa"/>
            <w:gridSpan w:val="2"/>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поставки (факт)</w:t>
            </w:r>
          </w:p>
        </w:tc>
        <w:tc>
          <w:tcPr>
            <w:tcW w:w="81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Отгрузка завершена</w:t>
            </w:r>
          </w:p>
        </w:tc>
        <w:tc>
          <w:tcPr>
            <w:tcW w:w="709"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Способ доставки</w:t>
            </w:r>
          </w:p>
        </w:tc>
        <w:tc>
          <w:tcPr>
            <w:tcW w:w="616" w:type="dxa"/>
            <w:gridSpan w:val="4"/>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Код работы</w:t>
            </w:r>
          </w:p>
        </w:tc>
        <w:tc>
          <w:tcPr>
            <w:tcW w:w="1019" w:type="dxa"/>
            <w:gridSpan w:val="3"/>
            <w:vMerge w:val="restart"/>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Наименование СМР</w:t>
            </w:r>
          </w:p>
        </w:tc>
        <w:tc>
          <w:tcPr>
            <w:tcW w:w="1672" w:type="dxa"/>
            <w:gridSpan w:val="7"/>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Сроки выполнения СМР с использованием данного МТР</w:t>
            </w:r>
          </w:p>
        </w:tc>
        <w:tc>
          <w:tcPr>
            <w:tcW w:w="1447" w:type="dxa"/>
            <w:gridSpan w:val="6"/>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Передача оборудования в монтаж</w:t>
            </w:r>
          </w:p>
        </w:tc>
        <w:tc>
          <w:tcPr>
            <w:tcW w:w="452" w:type="dxa"/>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567"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r>
      <w:tr w:rsidR="00591494" w:rsidRPr="00CA4DA2" w:rsidTr="00591494">
        <w:tblPrEx>
          <w:tblLook w:val="00A0" w:firstRow="1" w:lastRow="0" w:firstColumn="1" w:lastColumn="0" w:noHBand="0" w:noVBand="0"/>
        </w:tblPrEx>
        <w:trPr>
          <w:trHeight w:val="359"/>
        </w:trPr>
        <w:tc>
          <w:tcPr>
            <w:tcW w:w="1545"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Наименование</w:t>
            </w:r>
            <w:r w:rsidR="00A929D4">
              <w:rPr>
                <w:rFonts w:ascii="Times New Roman" w:eastAsia="Times New Roman" w:hAnsi="Times New Roman" w:cs="Times New Roman"/>
                <w:b/>
                <w:bCs/>
                <w:sz w:val="12"/>
                <w:szCs w:val="12"/>
                <w:lang w:eastAsia="ru-RU"/>
              </w:rPr>
              <w:t xml:space="preserve"> </w:t>
            </w:r>
            <w:r w:rsidRPr="00CA4DA2">
              <w:rPr>
                <w:rFonts w:ascii="Times New Roman" w:eastAsia="Times New Roman" w:hAnsi="Times New Roman" w:cs="Times New Roman"/>
                <w:b/>
                <w:bCs/>
                <w:sz w:val="12"/>
                <w:szCs w:val="12"/>
                <w:lang w:eastAsia="ru-RU"/>
              </w:rPr>
              <w:t>МТР в отгрузочных документах</w:t>
            </w:r>
          </w:p>
        </w:tc>
        <w:tc>
          <w:tcPr>
            <w:tcW w:w="888"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Марка, тип, Гост, ТУ</w:t>
            </w:r>
          </w:p>
        </w:tc>
        <w:tc>
          <w:tcPr>
            <w:tcW w:w="810"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Основание изменения МТР</w:t>
            </w:r>
          </w:p>
        </w:tc>
        <w:tc>
          <w:tcPr>
            <w:tcW w:w="998"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Цена на продукцию за единицу, включая НДС, руб.</w:t>
            </w:r>
          </w:p>
        </w:tc>
        <w:tc>
          <w:tcPr>
            <w:tcW w:w="851"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Стоимость продукции, включая НДС, руб.</w:t>
            </w:r>
          </w:p>
        </w:tc>
        <w:tc>
          <w:tcPr>
            <w:tcW w:w="446" w:type="dxa"/>
            <w:gridSpan w:val="2"/>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786"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704"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832" w:type="dxa"/>
            <w:gridSpan w:val="4"/>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721" w:type="dxa"/>
            <w:gridSpan w:val="2"/>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81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(да/нет)</w:t>
            </w:r>
          </w:p>
        </w:tc>
        <w:tc>
          <w:tcPr>
            <w:tcW w:w="709"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616" w:type="dxa"/>
            <w:gridSpan w:val="4"/>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1019"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709"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начала</w:t>
            </w:r>
          </w:p>
        </w:tc>
        <w:tc>
          <w:tcPr>
            <w:tcW w:w="96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Дата завершения</w:t>
            </w:r>
          </w:p>
        </w:tc>
        <w:tc>
          <w:tcPr>
            <w:tcW w:w="603"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Кол-во план</w:t>
            </w:r>
          </w:p>
        </w:tc>
        <w:tc>
          <w:tcPr>
            <w:tcW w:w="84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Кол-во факт</w:t>
            </w:r>
          </w:p>
        </w:tc>
        <w:tc>
          <w:tcPr>
            <w:tcW w:w="452" w:type="dxa"/>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c>
          <w:tcPr>
            <w:tcW w:w="567" w:type="dxa"/>
            <w:gridSpan w:val="3"/>
            <w:vMerge/>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p>
        </w:tc>
      </w:tr>
      <w:tr w:rsidR="00591494" w:rsidRPr="00CA4DA2" w:rsidTr="00591494">
        <w:tblPrEx>
          <w:tblLook w:val="00A0" w:firstRow="1" w:lastRow="0" w:firstColumn="1" w:lastColumn="0" w:noHBand="0" w:noVBand="0"/>
        </w:tblPrEx>
        <w:trPr>
          <w:trHeight w:val="114"/>
        </w:trPr>
        <w:tc>
          <w:tcPr>
            <w:tcW w:w="1545"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29</w:t>
            </w:r>
          </w:p>
        </w:tc>
        <w:tc>
          <w:tcPr>
            <w:tcW w:w="888"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30</w:t>
            </w:r>
          </w:p>
        </w:tc>
        <w:tc>
          <w:tcPr>
            <w:tcW w:w="810"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31</w:t>
            </w:r>
          </w:p>
        </w:tc>
        <w:tc>
          <w:tcPr>
            <w:tcW w:w="998"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32</w:t>
            </w:r>
          </w:p>
        </w:tc>
        <w:tc>
          <w:tcPr>
            <w:tcW w:w="851"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33</w:t>
            </w:r>
          </w:p>
        </w:tc>
        <w:tc>
          <w:tcPr>
            <w:tcW w:w="446"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34</w:t>
            </w:r>
          </w:p>
        </w:tc>
        <w:tc>
          <w:tcPr>
            <w:tcW w:w="786"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35</w:t>
            </w:r>
          </w:p>
        </w:tc>
        <w:tc>
          <w:tcPr>
            <w:tcW w:w="70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36</w:t>
            </w:r>
          </w:p>
        </w:tc>
        <w:tc>
          <w:tcPr>
            <w:tcW w:w="832"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37</w:t>
            </w:r>
          </w:p>
        </w:tc>
        <w:tc>
          <w:tcPr>
            <w:tcW w:w="721" w:type="dxa"/>
            <w:gridSpan w:val="2"/>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38</w:t>
            </w:r>
          </w:p>
        </w:tc>
        <w:tc>
          <w:tcPr>
            <w:tcW w:w="81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39</w:t>
            </w:r>
          </w:p>
        </w:tc>
        <w:tc>
          <w:tcPr>
            <w:tcW w:w="709"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40</w:t>
            </w:r>
          </w:p>
        </w:tc>
        <w:tc>
          <w:tcPr>
            <w:tcW w:w="616"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41</w:t>
            </w:r>
          </w:p>
        </w:tc>
        <w:tc>
          <w:tcPr>
            <w:tcW w:w="1019"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42</w:t>
            </w:r>
          </w:p>
        </w:tc>
        <w:tc>
          <w:tcPr>
            <w:tcW w:w="709"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43</w:t>
            </w:r>
          </w:p>
        </w:tc>
        <w:tc>
          <w:tcPr>
            <w:tcW w:w="963" w:type="dxa"/>
            <w:gridSpan w:val="4"/>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44</w:t>
            </w:r>
          </w:p>
        </w:tc>
        <w:tc>
          <w:tcPr>
            <w:tcW w:w="603"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45</w:t>
            </w:r>
          </w:p>
        </w:tc>
        <w:tc>
          <w:tcPr>
            <w:tcW w:w="844"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46</w:t>
            </w:r>
          </w:p>
        </w:tc>
        <w:tc>
          <w:tcPr>
            <w:tcW w:w="452" w:type="dxa"/>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47</w:t>
            </w:r>
          </w:p>
        </w:tc>
        <w:tc>
          <w:tcPr>
            <w:tcW w:w="567" w:type="dxa"/>
            <w:gridSpan w:val="3"/>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48</w:t>
            </w:r>
          </w:p>
        </w:tc>
      </w:tr>
      <w:tr w:rsidR="00591494" w:rsidRPr="00CA4DA2" w:rsidTr="00591494">
        <w:tblPrEx>
          <w:tblLook w:val="00A0" w:firstRow="1" w:lastRow="0" w:firstColumn="1" w:lastColumn="0" w:noHBand="0" w:noVBand="0"/>
        </w:tblPrEx>
        <w:trPr>
          <w:trHeight w:val="57"/>
        </w:trPr>
        <w:tc>
          <w:tcPr>
            <w:tcW w:w="1545" w:type="dxa"/>
            <w:gridSpan w:val="4"/>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88" w:type="dxa"/>
            <w:gridSpan w:val="2"/>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10"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998"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51"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446" w:type="dxa"/>
            <w:gridSpan w:val="2"/>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86"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04"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32" w:type="dxa"/>
            <w:gridSpan w:val="4"/>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21" w:type="dxa"/>
            <w:gridSpan w:val="2"/>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14"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09"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616" w:type="dxa"/>
            <w:gridSpan w:val="4"/>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1019"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709"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963" w:type="dxa"/>
            <w:gridSpan w:val="4"/>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603"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844"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452" w:type="dxa"/>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c>
          <w:tcPr>
            <w:tcW w:w="567" w:type="dxa"/>
            <w:gridSpan w:val="3"/>
            <w:noWrap/>
            <w:vAlign w:val="center"/>
          </w:tcPr>
          <w:p w:rsidR="00591494" w:rsidRPr="00CA4DA2" w:rsidRDefault="00591494" w:rsidP="00390536">
            <w:pPr>
              <w:widowControl w:val="0"/>
              <w:autoSpaceDE w:val="0"/>
              <w:autoSpaceDN w:val="0"/>
              <w:adjustRightInd w:val="0"/>
              <w:spacing w:after="0" w:line="240" w:lineRule="auto"/>
              <w:jc w:val="center"/>
              <w:rPr>
                <w:rFonts w:ascii="Times New Roman" w:eastAsia="Times New Roman" w:hAnsi="Times New Roman" w:cs="Times New Roman"/>
                <w:b/>
                <w:bCs/>
                <w:sz w:val="12"/>
                <w:szCs w:val="12"/>
                <w:lang w:eastAsia="ru-RU"/>
              </w:rPr>
            </w:pPr>
            <w:r w:rsidRPr="00CA4DA2">
              <w:rPr>
                <w:rFonts w:ascii="Times New Roman" w:eastAsia="Times New Roman" w:hAnsi="Times New Roman" w:cs="Times New Roman"/>
                <w:b/>
                <w:bCs/>
                <w:sz w:val="12"/>
                <w:szCs w:val="12"/>
                <w:lang w:eastAsia="ru-RU"/>
              </w:rPr>
              <w:t> </w:t>
            </w:r>
          </w:p>
        </w:tc>
      </w:tr>
      <w:tr w:rsidR="00591494" w:rsidRPr="00CA4DA2" w:rsidTr="005914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2"/>
          <w:wAfter w:w="307" w:type="dxa"/>
          <w:trHeight w:val="325"/>
        </w:trPr>
        <w:tc>
          <w:tcPr>
            <w:tcW w:w="279" w:type="dxa"/>
            <w:tcBorders>
              <w:left w:val="nil"/>
            </w:tcBorders>
            <w:noWrap/>
            <w:vAlign w:val="bottom"/>
          </w:tcPr>
          <w:p w:rsidR="00591494" w:rsidRPr="00CA4DA2" w:rsidRDefault="00591494" w:rsidP="003905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rsidR="00591494" w:rsidRPr="00CA4DA2" w:rsidRDefault="00591494" w:rsidP="0039053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rsidR="00591494" w:rsidRPr="00CA4DA2" w:rsidRDefault="00591494" w:rsidP="0039053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5"/>
            <w:noWrap/>
            <w:vAlign w:val="bottom"/>
          </w:tcPr>
          <w:p w:rsidR="00591494" w:rsidRPr="00CA4DA2" w:rsidRDefault="00591494" w:rsidP="0039053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rsidR="00591494" w:rsidRPr="00CA4DA2" w:rsidRDefault="00591494" w:rsidP="0039053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rsidR="00591494" w:rsidRPr="00CA4DA2" w:rsidRDefault="00591494" w:rsidP="0039053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65" w:type="dxa"/>
            <w:gridSpan w:val="4"/>
            <w:noWrap/>
            <w:vAlign w:val="bottom"/>
          </w:tcPr>
          <w:p w:rsidR="00591494" w:rsidRPr="00CA4DA2" w:rsidRDefault="00591494" w:rsidP="00390536">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rsidR="00591494" w:rsidRPr="00CA4DA2" w:rsidRDefault="00767F0D" w:rsidP="00591494">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xml:space="preserve">                </w:t>
      </w:r>
      <w:r w:rsidR="00591494" w:rsidRPr="00CA4DA2">
        <w:rPr>
          <w:rFonts w:ascii="Times New Roman" w:eastAsia="Times New Roman" w:hAnsi="Times New Roman" w:cs="Times New Roman"/>
          <w:sz w:val="12"/>
          <w:szCs w:val="12"/>
          <w:lang w:eastAsia="ru-RU"/>
        </w:rPr>
        <w:t>Подпись/расшифровка подписи</w:t>
      </w:r>
      <w:r>
        <w:rPr>
          <w:rFonts w:ascii="Times New Roman" w:eastAsia="Times New Roman" w:hAnsi="Times New Roman" w:cs="Times New Roman"/>
          <w:sz w:val="12"/>
          <w:szCs w:val="12"/>
          <w:lang w:eastAsia="ru-RU"/>
        </w:rPr>
        <w:t xml:space="preserve">                     </w:t>
      </w:r>
      <w:r w:rsidR="00712790">
        <w:rPr>
          <w:rFonts w:ascii="Times New Roman" w:eastAsia="Times New Roman" w:hAnsi="Times New Roman" w:cs="Times New Roman"/>
          <w:sz w:val="12"/>
          <w:szCs w:val="12"/>
          <w:lang w:eastAsia="ru-RU"/>
        </w:rPr>
        <w:t xml:space="preserve"> </w:t>
      </w:r>
    </w:p>
    <w:p w:rsidR="00591494" w:rsidRPr="00CA4DA2" w:rsidRDefault="00591494" w:rsidP="00591494">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tbl>
      <w:tblPr>
        <w:tblpPr w:leftFromText="180" w:rightFromText="180" w:vertAnchor="text" w:horzAnchor="margin" w:tblpX="-68" w:tblpY="193"/>
        <w:tblOverlap w:val="never"/>
        <w:tblW w:w="10799" w:type="dxa"/>
        <w:tblLook w:val="01E0" w:firstRow="1" w:lastRow="1" w:firstColumn="1" w:lastColumn="1" w:noHBand="0" w:noVBand="0"/>
      </w:tblPr>
      <w:tblGrid>
        <w:gridCol w:w="10577"/>
        <w:gridCol w:w="222"/>
      </w:tblGrid>
      <w:tr w:rsidR="00402EBD" w:rsidRPr="00AB56B6" w:rsidTr="007047E3">
        <w:trPr>
          <w:trHeight w:val="641"/>
        </w:trPr>
        <w:tc>
          <w:tcPr>
            <w:tcW w:w="10577" w:type="dxa"/>
          </w:tcPr>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B67ABD" w:rsidRDefault="00891702" w:rsidP="00891702">
                  <w:pPr>
                    <w:widowControl w:val="0"/>
                    <w:tabs>
                      <w:tab w:val="left" w:pos="1134"/>
                    </w:tabs>
                    <w:autoSpaceDE w:val="0"/>
                    <w:autoSpaceDN w:val="0"/>
                    <w:adjustRightInd w:val="0"/>
                    <w:contextualSpacing/>
                    <w:rPr>
                      <w:rFonts w:ascii="Times New Roman" w:hAnsi="Times New Roman" w:cs="Times New Roman"/>
                      <w:b/>
                      <w:spacing w:val="-1"/>
                      <w:sz w:val="24"/>
                      <w:szCs w:val="24"/>
                      <w:lang w:eastAsia="x-none"/>
                    </w:rPr>
                  </w:pPr>
                </w:p>
                <w:p w:rsidR="00891702" w:rsidRPr="00ED62F5" w:rsidRDefault="00891702" w:rsidP="00891702">
                  <w:pPr>
                    <w:tabs>
                      <w:tab w:val="left" w:pos="1134"/>
                    </w:tabs>
                    <w:spacing w:after="0" w:line="240" w:lineRule="auto"/>
                    <w:contextualSpacing/>
                    <w:rPr>
                      <w:rFonts w:ascii="Times New Roman" w:eastAsia="Times New Roman" w:hAnsi="Times New Roman" w:cs="Times New Roman"/>
                      <w:b/>
                      <w:bCs/>
                      <w:spacing w:val="-1"/>
                      <w:sz w:val="24"/>
                      <w:szCs w:val="24"/>
                      <w:lang w:eastAsia="x-none"/>
                    </w:rPr>
                  </w:pPr>
                </w:p>
              </w:tc>
            </w:tr>
          </w:tbl>
          <w:p w:rsidR="00402EBD" w:rsidRPr="005179C9" w:rsidRDefault="00891702" w:rsidP="00C93138">
            <w:pPr>
              <w:spacing w:after="0" w:line="240" w:lineRule="auto"/>
              <w:contextualSpacing/>
              <w:rPr>
                <w:rFonts w:ascii="Times New Roman" w:hAnsi="Times New Roman" w:cs="Times New Roman"/>
                <w:b/>
                <w:sz w:val="24"/>
                <w:szCs w:val="24"/>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tc>
        <w:tc>
          <w:tcPr>
            <w:tcW w:w="222" w:type="dxa"/>
          </w:tcPr>
          <w:p w:rsidR="00402EBD" w:rsidRPr="00AB56B6" w:rsidRDefault="00402EBD" w:rsidP="006B66B0">
            <w:pPr>
              <w:tabs>
                <w:tab w:val="left" w:pos="1134"/>
              </w:tabs>
              <w:spacing w:after="0" w:line="240" w:lineRule="auto"/>
              <w:ind w:left="426" w:firstLine="40"/>
              <w:contextualSpacing/>
              <w:jc w:val="both"/>
              <w:rPr>
                <w:rFonts w:ascii="Times New Roman" w:eastAsia="Times New Roman" w:hAnsi="Times New Roman" w:cs="Times New Roman"/>
                <w:sz w:val="24"/>
                <w:szCs w:val="24"/>
                <w:lang w:eastAsia="ru-RU"/>
              </w:rPr>
            </w:pPr>
          </w:p>
        </w:tc>
      </w:tr>
    </w:tbl>
    <w:p w:rsidR="00C93138" w:rsidRDefault="00C93138" w:rsidP="00396CEA">
      <w:pPr>
        <w:widowControl w:val="0"/>
        <w:spacing w:after="0" w:line="240" w:lineRule="auto"/>
        <w:contextualSpacing/>
        <w:jc w:val="both"/>
        <w:rPr>
          <w:rFonts w:ascii="Times New Roman" w:hAnsi="Times New Roman" w:cs="Times New Roman"/>
          <w:sz w:val="24"/>
        </w:rPr>
        <w:sectPr w:rsidR="00C93138" w:rsidSect="00C93138">
          <w:pgSz w:w="16839" w:h="11907" w:orient="landscape" w:code="9"/>
          <w:pgMar w:top="851" w:right="1134" w:bottom="1134" w:left="851" w:header="0" w:footer="0" w:gutter="0"/>
          <w:cols w:space="720"/>
          <w:noEndnote/>
          <w:docGrid w:linePitch="299"/>
        </w:sectPr>
      </w:pPr>
    </w:p>
    <w:p w:rsidR="00EC4978" w:rsidRPr="00CA4DA2" w:rsidRDefault="003B2F74" w:rsidP="0033302F">
      <w:pPr>
        <w:keepNext/>
        <w:spacing w:after="0" w:line="240" w:lineRule="auto"/>
        <w:ind w:left="5812"/>
        <w:jc w:val="right"/>
        <w:outlineLvl w:val="0"/>
        <w:rPr>
          <w:rFonts w:ascii="Times New Roman" w:eastAsia="Times New Roman" w:hAnsi="Times New Roman" w:cs="Times New Roman"/>
          <w:kern w:val="32"/>
          <w:sz w:val="18"/>
          <w:szCs w:val="18"/>
          <w:lang w:eastAsia="ru-RU"/>
        </w:rPr>
      </w:pPr>
      <w:r>
        <w:rPr>
          <w:rFonts w:ascii="Times New Roman" w:eastAsia="Times New Roman" w:hAnsi="Times New Roman" w:cs="Times New Roman"/>
          <w:bCs/>
          <w:kern w:val="32"/>
          <w:sz w:val="24"/>
          <w:szCs w:val="24"/>
          <w:lang w:eastAsia="ru-RU"/>
        </w:rPr>
        <w:lastRenderedPageBreak/>
        <w:t>П</w:t>
      </w:r>
      <w:r w:rsidR="007B32D5">
        <w:rPr>
          <w:rFonts w:ascii="Times New Roman" w:eastAsia="Times New Roman" w:hAnsi="Times New Roman" w:cs="Times New Roman"/>
          <w:bCs/>
          <w:kern w:val="32"/>
          <w:sz w:val="24"/>
          <w:szCs w:val="24"/>
          <w:lang w:eastAsia="ru-RU"/>
        </w:rPr>
        <w:t>риложение 10</w:t>
      </w:r>
    </w:p>
    <w:p w:rsidR="00EC4978" w:rsidRPr="00CA4DA2" w:rsidRDefault="00EC4978" w:rsidP="0033302F">
      <w:pPr>
        <w:widowControl w:val="0"/>
        <w:autoSpaceDE w:val="0"/>
        <w:autoSpaceDN w:val="0"/>
        <w:adjustRightInd w:val="0"/>
        <w:spacing w:after="0" w:line="240" w:lineRule="auto"/>
        <w:ind w:left="5812"/>
        <w:jc w:val="right"/>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к Договору от «_» _______20___г.</w:t>
      </w:r>
    </w:p>
    <w:p w:rsidR="00EC4978" w:rsidRPr="00CA4DA2" w:rsidRDefault="00EC4978" w:rsidP="00EC4978">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rsidR="00EC4978" w:rsidRPr="00CA4DA2" w:rsidRDefault="00EC4978" w:rsidP="00EC4978">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EC4978" w:rsidRPr="00CA4DA2" w:rsidRDefault="00EC4978" w:rsidP="00EC4978">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4DA2">
        <w:rPr>
          <w:rFonts w:ascii="Times New Roman" w:eastAsia="Times New Roman" w:hAnsi="Times New Roman" w:cs="Times New Roman"/>
          <w:b/>
          <w:sz w:val="24"/>
          <w:szCs w:val="24"/>
          <w:lang w:eastAsia="ru-RU"/>
        </w:rPr>
        <w:t xml:space="preserve">Инструкция по заполнению отчета о поставке </w:t>
      </w:r>
    </w:p>
    <w:p w:rsidR="00EC4978" w:rsidRPr="00CA4DA2" w:rsidRDefault="00EC4978" w:rsidP="00EC4978">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4DA2">
        <w:rPr>
          <w:rFonts w:ascii="Times New Roman" w:eastAsia="Times New Roman" w:hAnsi="Times New Roman" w:cs="Times New Roman"/>
          <w:b/>
          <w:sz w:val="24"/>
          <w:szCs w:val="24"/>
          <w:lang w:eastAsia="ru-RU"/>
        </w:rPr>
        <w:t>материалов и оборудования Подрядчиком</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C4978" w:rsidRPr="00CA4DA2" w:rsidRDefault="00EC4978" w:rsidP="00EC4978">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CA4DA2">
        <w:rPr>
          <w:rFonts w:ascii="Times New Roman" w:eastAsia="Times New Roman" w:hAnsi="Times New Roman" w:cs="Times New Roman"/>
          <w:b/>
          <w:sz w:val="24"/>
          <w:szCs w:val="24"/>
          <w:lang w:eastAsia="ru-RU"/>
        </w:rPr>
        <w:t>1.</w:t>
      </w:r>
      <w:r w:rsidRPr="00CA4DA2">
        <w:rPr>
          <w:rFonts w:ascii="Times New Roman" w:eastAsia="Times New Roman" w:hAnsi="Times New Roman" w:cs="Times New Roman"/>
          <w:b/>
          <w:sz w:val="24"/>
          <w:szCs w:val="24"/>
          <w:lang w:eastAsia="ru-RU"/>
        </w:rPr>
        <w:tab/>
        <w:t>Порядок направления отчетов.</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1.1. Форма отчета о поставке материалов и оборудования (далее – Отчет), указанная в Приложении </w:t>
      </w:r>
      <w:r w:rsidR="00E571A3" w:rsidRPr="00CA4DA2">
        <w:rPr>
          <w:rFonts w:ascii="Times New Roman" w:eastAsia="Times New Roman" w:hAnsi="Times New Roman" w:cs="Times New Roman"/>
          <w:sz w:val="24"/>
          <w:szCs w:val="24"/>
          <w:lang w:eastAsia="ru-RU"/>
        </w:rPr>
        <w:t>9</w:t>
      </w:r>
      <w:r w:rsidRPr="00CA4DA2">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Срок предоставления первого Отчета (спецификации на поставку МТР) Подрядчиком - не позднее 10 дней после заключения Договора.</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CA4DA2">
        <w:rPr>
          <w:rFonts w:ascii="Times New Roman" w:eastAsia="Times New Roman" w:hAnsi="Times New Roman" w:cs="Times New Roman"/>
          <w:sz w:val="24"/>
          <w:szCs w:val="24"/>
          <w:lang w:eastAsia="ru-RU"/>
        </w:rPr>
        <w:t>Excel</w:t>
      </w:r>
      <w:proofErr w:type="spellEnd"/>
      <w:r w:rsidRPr="00CA4DA2">
        <w:rPr>
          <w:rFonts w:ascii="Times New Roman" w:eastAsia="Times New Roman" w:hAnsi="Times New Roman" w:cs="Times New Roman"/>
          <w:sz w:val="24"/>
          <w:szCs w:val="24"/>
          <w:lang w:eastAsia="ru-RU"/>
        </w:rPr>
        <w:t xml:space="preserve">.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C4978" w:rsidRPr="00CA4DA2" w:rsidRDefault="00EC4978" w:rsidP="00EC4978">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CA4DA2">
        <w:rPr>
          <w:rFonts w:ascii="Times New Roman" w:eastAsia="Times New Roman" w:hAnsi="Times New Roman" w:cs="Times New Roman"/>
          <w:b/>
          <w:sz w:val="24"/>
          <w:szCs w:val="24"/>
          <w:lang w:eastAsia="ru-RU"/>
        </w:rPr>
        <w:t>2.</w:t>
      </w:r>
      <w:r w:rsidRPr="00CA4DA2">
        <w:rPr>
          <w:rFonts w:ascii="Times New Roman" w:eastAsia="Times New Roman" w:hAnsi="Times New Roman" w:cs="Times New Roman"/>
          <w:b/>
          <w:sz w:val="24"/>
          <w:szCs w:val="24"/>
          <w:lang w:eastAsia="ru-RU"/>
        </w:rPr>
        <w:tab/>
        <w:t>Порядок заполнения отчетов.</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CA4DA2">
        <w:rPr>
          <w:rFonts w:ascii="Times New Roman" w:eastAsia="Times New Roman" w:hAnsi="Times New Roman" w:cs="Times New Roman"/>
          <w:sz w:val="24"/>
          <w:szCs w:val="24"/>
          <w:lang w:eastAsia="ru-RU"/>
        </w:rPr>
        <w:t>Excel</w:t>
      </w:r>
      <w:proofErr w:type="spellEnd"/>
      <w:r w:rsidRPr="00CA4DA2">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w:t>
      </w:r>
      <w:r w:rsidR="00E571A3" w:rsidRPr="00CA4DA2">
        <w:rPr>
          <w:rFonts w:ascii="Times New Roman" w:eastAsia="Times New Roman" w:hAnsi="Times New Roman" w:cs="Times New Roman"/>
          <w:sz w:val="24"/>
          <w:szCs w:val="24"/>
          <w:lang w:eastAsia="ru-RU"/>
        </w:rPr>
        <w:t xml:space="preserve">9 </w:t>
      </w:r>
      <w:r w:rsidRPr="00CA4DA2">
        <w:rPr>
          <w:rFonts w:ascii="Times New Roman" w:eastAsia="Times New Roman" w:hAnsi="Times New Roman" w:cs="Times New Roman"/>
          <w:sz w:val="24"/>
          <w:szCs w:val="24"/>
          <w:lang w:eastAsia="ru-RU"/>
        </w:rPr>
        <w:t>к Договору.</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lastRenderedPageBreak/>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CA4DA2">
        <w:rPr>
          <w:rFonts w:ascii="Times New Roman" w:eastAsia="Times New Roman" w:hAnsi="Times New Roman" w:cs="Times New Roman"/>
          <w:sz w:val="24"/>
          <w:szCs w:val="24"/>
          <w:lang w:eastAsia="ru-RU"/>
        </w:rPr>
        <w:t>Excel</w:t>
      </w:r>
      <w:proofErr w:type="spellEnd"/>
      <w:r w:rsidRPr="00CA4DA2">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Столбцы №41-46 заполняются на основании сформированного координационного календарно-сетевого графика (график третьего уровня).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w:t>
      </w:r>
      <w:r w:rsidRPr="00CA4DA2">
        <w:rPr>
          <w:rFonts w:ascii="Times New Roman" w:eastAsia="Times New Roman" w:hAnsi="Times New Roman" w:cs="Times New Roman"/>
          <w:sz w:val="24"/>
          <w:szCs w:val="24"/>
          <w:lang w:eastAsia="ru-RU"/>
        </w:rPr>
        <w:lastRenderedPageBreak/>
        <w:t>Отчетах, полученных Подрядчиком от Заказчика, она будет подсвечена красным цветом и заполнена зачеркнутым шрифтом.</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rsidR="00EC4978" w:rsidRPr="00CA4DA2" w:rsidRDefault="00EC4978" w:rsidP="00EC49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00117E">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Pr="00ED62F5" w:rsidRDefault="00891702" w:rsidP="00891702">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EC4978" w:rsidRPr="00CA4DA2" w:rsidRDefault="00EC4978" w:rsidP="00EC4978">
      <w:pPr>
        <w:widowControl w:val="0"/>
        <w:autoSpaceDE w:val="0"/>
        <w:autoSpaceDN w:val="0"/>
        <w:adjustRightInd w:val="0"/>
        <w:spacing w:after="0" w:line="240" w:lineRule="auto"/>
        <w:contextualSpacing/>
        <w:jc w:val="right"/>
        <w:rPr>
          <w:rFonts w:ascii="Times New Roman" w:hAnsi="Times New Roman" w:cs="Times New Roman"/>
          <w:sz w:val="24"/>
          <w:szCs w:val="24"/>
        </w:rPr>
      </w:pPr>
    </w:p>
    <w:p w:rsidR="00EC4978" w:rsidRPr="00CA4DA2" w:rsidRDefault="00EC4978">
      <w:pPr>
        <w:spacing w:after="160" w:line="259" w:lineRule="auto"/>
        <w:rPr>
          <w:rFonts w:ascii="Times New Roman" w:hAnsi="Times New Roman" w:cs="Times New Roman"/>
          <w:sz w:val="24"/>
          <w:szCs w:val="24"/>
        </w:rPr>
      </w:pPr>
      <w:r w:rsidRPr="00CA4DA2">
        <w:rPr>
          <w:rFonts w:ascii="Times New Roman" w:hAnsi="Times New Roman" w:cs="Times New Roman"/>
          <w:sz w:val="24"/>
          <w:szCs w:val="24"/>
        </w:rPr>
        <w:br w:type="page"/>
      </w:r>
    </w:p>
    <w:p w:rsidR="0033302F" w:rsidRDefault="0033302F" w:rsidP="00EC4978">
      <w:pPr>
        <w:widowControl w:val="0"/>
        <w:autoSpaceDE w:val="0"/>
        <w:autoSpaceDN w:val="0"/>
        <w:adjustRightInd w:val="0"/>
        <w:spacing w:after="0" w:line="240" w:lineRule="auto"/>
        <w:contextualSpacing/>
        <w:jc w:val="right"/>
        <w:rPr>
          <w:rFonts w:ascii="Times New Roman" w:hAnsi="Times New Roman" w:cs="Times New Roman"/>
          <w:sz w:val="24"/>
          <w:szCs w:val="24"/>
        </w:rPr>
        <w:sectPr w:rsidR="0033302F" w:rsidSect="0000117E">
          <w:pgSz w:w="11907" w:h="16839" w:code="9"/>
          <w:pgMar w:top="1134" w:right="1134" w:bottom="851" w:left="851" w:header="0" w:footer="0" w:gutter="0"/>
          <w:cols w:space="720"/>
          <w:noEndnote/>
          <w:docGrid w:linePitch="299"/>
        </w:sectPr>
      </w:pPr>
    </w:p>
    <w:p w:rsidR="00EC4978" w:rsidRPr="00CA4DA2" w:rsidRDefault="007B32D5" w:rsidP="00EC4978">
      <w:pPr>
        <w:widowControl w:val="0"/>
        <w:autoSpaceDE w:val="0"/>
        <w:autoSpaceDN w:val="0"/>
        <w:adjustRightInd w:val="0"/>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11</w:t>
      </w:r>
      <w:r w:rsidR="00EC4978" w:rsidRPr="00CA4DA2">
        <w:rPr>
          <w:rFonts w:ascii="Times New Roman" w:hAnsi="Times New Roman" w:cs="Times New Roman"/>
          <w:sz w:val="24"/>
          <w:szCs w:val="24"/>
        </w:rPr>
        <w:t xml:space="preserve"> к Договору</w:t>
      </w:r>
    </w:p>
    <w:p w:rsidR="00EC4978" w:rsidRPr="00CA4DA2" w:rsidRDefault="00EC4978" w:rsidP="00EC4978">
      <w:pPr>
        <w:widowControl w:val="0"/>
        <w:autoSpaceDE w:val="0"/>
        <w:autoSpaceDN w:val="0"/>
        <w:adjustRightInd w:val="0"/>
        <w:spacing w:after="0" w:line="240" w:lineRule="auto"/>
        <w:contextualSpacing/>
        <w:jc w:val="right"/>
        <w:rPr>
          <w:rFonts w:ascii="Times New Roman" w:hAnsi="Times New Roman" w:cs="Times New Roman"/>
          <w:sz w:val="24"/>
          <w:szCs w:val="24"/>
        </w:rPr>
      </w:pPr>
      <w:r w:rsidRPr="00CA4DA2">
        <w:rPr>
          <w:rFonts w:ascii="Times New Roman" w:hAnsi="Times New Roman" w:cs="Times New Roman"/>
          <w:sz w:val="24"/>
        </w:rPr>
        <w:t>от ____________ № _____</w:t>
      </w:r>
    </w:p>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00117E">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Pr="00ED62F5" w:rsidRDefault="00891702" w:rsidP="00891702">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CE3E3A" w:rsidRDefault="00CE3E3A" w:rsidP="00EC4978">
      <w:pPr>
        <w:tabs>
          <w:tab w:val="left" w:pos="1560"/>
        </w:tabs>
        <w:spacing w:after="120" w:line="240" w:lineRule="auto"/>
        <w:contextualSpacing/>
        <w:jc w:val="center"/>
        <w:rPr>
          <w:rFonts w:ascii="Times New Roman" w:eastAsia="Times New Roman" w:hAnsi="Times New Roman" w:cs="Times New Roman"/>
          <w:b/>
          <w:sz w:val="28"/>
          <w:szCs w:val="28"/>
          <w:lang w:eastAsia="ru-RU"/>
        </w:rPr>
      </w:pPr>
    </w:p>
    <w:p w:rsidR="00EC4978" w:rsidRPr="00CA4DA2" w:rsidRDefault="00EC4978" w:rsidP="00EC4978">
      <w:pPr>
        <w:tabs>
          <w:tab w:val="left" w:pos="1560"/>
        </w:tabs>
        <w:spacing w:after="120" w:line="240" w:lineRule="auto"/>
        <w:contextualSpacing/>
        <w:jc w:val="center"/>
        <w:rPr>
          <w:rFonts w:ascii="Times New Roman" w:eastAsia="Times New Roman" w:hAnsi="Times New Roman" w:cs="Times New Roman"/>
          <w:b/>
          <w:sz w:val="28"/>
          <w:szCs w:val="28"/>
          <w:lang w:eastAsia="ru-RU"/>
        </w:rPr>
      </w:pPr>
      <w:r w:rsidRPr="00CA4DA2">
        <w:rPr>
          <w:rFonts w:ascii="Times New Roman" w:eastAsia="Times New Roman" w:hAnsi="Times New Roman" w:cs="Times New Roman"/>
          <w:b/>
          <w:sz w:val="28"/>
          <w:szCs w:val="28"/>
          <w:lang w:eastAsia="ru-RU"/>
        </w:rPr>
        <w:t>АКТ № _________</w:t>
      </w:r>
    </w:p>
    <w:p w:rsidR="00EC4978" w:rsidRPr="00CA4DA2" w:rsidRDefault="00EC4978" w:rsidP="00EC4978">
      <w:pPr>
        <w:tabs>
          <w:tab w:val="left" w:pos="0"/>
        </w:tabs>
        <w:spacing w:after="0" w:line="240" w:lineRule="auto"/>
        <w:contextualSpacing/>
        <w:jc w:val="center"/>
        <w:rPr>
          <w:rFonts w:ascii="Times New Roman" w:eastAsia="Times New Roman" w:hAnsi="Times New Roman" w:cs="Times New Roman"/>
          <w:b/>
          <w:sz w:val="24"/>
          <w:szCs w:val="24"/>
          <w:lang w:eastAsia="ru-RU"/>
        </w:rPr>
      </w:pPr>
      <w:r w:rsidRPr="00CA4DA2">
        <w:rPr>
          <w:rFonts w:ascii="Times New Roman" w:eastAsia="Times New Roman" w:hAnsi="Times New Roman" w:cs="Times New Roman"/>
          <w:b/>
          <w:sz w:val="24"/>
          <w:szCs w:val="24"/>
          <w:lang w:eastAsia="ru-RU"/>
        </w:rPr>
        <w:t>приемки законченного строительством объекта Приемочной комиссией</w:t>
      </w:r>
    </w:p>
    <w:p w:rsidR="00EC4978" w:rsidRPr="00CA4DA2" w:rsidRDefault="00EC4978" w:rsidP="00EC4978">
      <w:pPr>
        <w:tabs>
          <w:tab w:val="left" w:pos="1560"/>
        </w:tabs>
        <w:spacing w:after="0" w:line="240" w:lineRule="auto"/>
        <w:contextualSpacing/>
        <w:jc w:val="center"/>
        <w:rPr>
          <w:rFonts w:ascii="Times New Roman" w:eastAsia="Times New Roman" w:hAnsi="Times New Roman" w:cs="Times New Roman"/>
          <w:sz w:val="20"/>
          <w:szCs w:val="20"/>
          <w:lang w:eastAsia="ru-RU"/>
        </w:rPr>
      </w:pPr>
    </w:p>
    <w:p w:rsidR="00EC4978" w:rsidRPr="00CA4DA2" w:rsidRDefault="00EC4978" w:rsidP="00A5023A">
      <w:pPr>
        <w:tabs>
          <w:tab w:val="left" w:pos="1560"/>
        </w:tabs>
        <w:spacing w:after="0" w:line="240" w:lineRule="auto"/>
        <w:ind w:left="284"/>
        <w:contextualSpacing/>
        <w:jc w:val="right"/>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1"/>
        <w:gridCol w:w="649"/>
        <w:gridCol w:w="642"/>
        <w:gridCol w:w="637"/>
      </w:tblGrid>
      <w:tr w:rsidR="00EC4978" w:rsidRPr="00CA4DA2" w:rsidTr="00390536">
        <w:tc>
          <w:tcPr>
            <w:tcW w:w="8280" w:type="dxa"/>
            <w:tcBorders>
              <w:top w:val="nil"/>
              <w:left w:val="nil"/>
              <w:bottom w:val="nil"/>
            </w:tcBorders>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033" w:type="dxa"/>
            <w:gridSpan w:val="3"/>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Код</w:t>
            </w:r>
          </w:p>
        </w:tc>
      </w:tr>
      <w:tr w:rsidR="00EC4978" w:rsidRPr="00CA4DA2" w:rsidTr="00390536">
        <w:tc>
          <w:tcPr>
            <w:tcW w:w="8280" w:type="dxa"/>
            <w:tcBorders>
              <w:top w:val="nil"/>
              <w:left w:val="nil"/>
              <w:bottom w:val="nil"/>
            </w:tcBorders>
          </w:tcPr>
          <w:p w:rsidR="00EC4978" w:rsidRPr="00CA4DA2" w:rsidRDefault="00EC4978" w:rsidP="00A5023A">
            <w:pPr>
              <w:tabs>
                <w:tab w:val="left" w:pos="1560"/>
              </w:tabs>
              <w:spacing w:after="0" w:line="240" w:lineRule="auto"/>
              <w:ind w:left="284"/>
              <w:contextualSpacing/>
              <w:jc w:val="right"/>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Форма по ОКУД</w:t>
            </w:r>
          </w:p>
        </w:tc>
        <w:tc>
          <w:tcPr>
            <w:tcW w:w="2033" w:type="dxa"/>
            <w:gridSpan w:val="3"/>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0322003</w:t>
            </w:r>
          </w:p>
        </w:tc>
      </w:tr>
      <w:tr w:rsidR="00EC4978" w:rsidRPr="00CA4DA2" w:rsidTr="00390536">
        <w:tc>
          <w:tcPr>
            <w:tcW w:w="8280" w:type="dxa"/>
            <w:tcBorders>
              <w:top w:val="nil"/>
              <w:left w:val="nil"/>
              <w:bottom w:val="nil"/>
            </w:tcBorders>
          </w:tcPr>
          <w:p w:rsidR="00EC4978" w:rsidRPr="00CA4DA2" w:rsidRDefault="00EC4978" w:rsidP="00A5023A">
            <w:pPr>
              <w:tabs>
                <w:tab w:val="left" w:pos="1560"/>
              </w:tabs>
              <w:spacing w:after="0" w:line="240" w:lineRule="auto"/>
              <w:ind w:left="284"/>
              <w:contextualSpacing/>
              <w:jc w:val="right"/>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Дата составления</w:t>
            </w:r>
          </w:p>
        </w:tc>
        <w:tc>
          <w:tcPr>
            <w:tcW w:w="67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678"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678"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8280" w:type="dxa"/>
            <w:tcBorders>
              <w:top w:val="nil"/>
              <w:left w:val="nil"/>
              <w:bottom w:val="nil"/>
            </w:tcBorders>
          </w:tcPr>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Организация ______________________________________________ по ОКПО</w:t>
            </w:r>
          </w:p>
        </w:tc>
        <w:tc>
          <w:tcPr>
            <w:tcW w:w="2033" w:type="dxa"/>
            <w:gridSpan w:val="3"/>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bl>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bl>
      <w:tblPr>
        <w:tblW w:w="5129" w:type="dxa"/>
        <w:tblInd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EC4978" w:rsidRPr="00CA4DA2" w:rsidTr="00390536">
        <w:trPr>
          <w:cantSplit/>
        </w:trPr>
        <w:tc>
          <w:tcPr>
            <w:tcW w:w="1260" w:type="dxa"/>
            <w:vMerge w:val="restart"/>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Код вида операции</w:t>
            </w:r>
          </w:p>
        </w:tc>
        <w:tc>
          <w:tcPr>
            <w:tcW w:w="3869" w:type="dxa"/>
            <w:gridSpan w:val="4"/>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Код</w:t>
            </w:r>
          </w:p>
        </w:tc>
      </w:tr>
      <w:tr w:rsidR="00EC4978" w:rsidRPr="00CA4DA2" w:rsidTr="00390536">
        <w:trPr>
          <w:cantSplit/>
        </w:trPr>
        <w:tc>
          <w:tcPr>
            <w:tcW w:w="1260" w:type="dxa"/>
            <w:vMerge/>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26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roofErr w:type="gramStart"/>
            <w:r w:rsidRPr="00CA4DA2">
              <w:rPr>
                <w:rFonts w:ascii="Times New Roman" w:eastAsia="Times New Roman" w:hAnsi="Times New Roman" w:cs="Times New Roman"/>
                <w:sz w:val="20"/>
                <w:szCs w:val="20"/>
                <w:lang w:eastAsia="ru-RU"/>
              </w:rPr>
              <w:t>строитель-ной</w:t>
            </w:r>
            <w:proofErr w:type="gramEnd"/>
            <w:r w:rsidRPr="00CA4DA2">
              <w:rPr>
                <w:rFonts w:ascii="Times New Roman" w:eastAsia="Times New Roman" w:hAnsi="Times New Roman" w:cs="Times New Roman"/>
                <w:sz w:val="20"/>
                <w:szCs w:val="20"/>
                <w:lang w:eastAsia="ru-RU"/>
              </w:rPr>
              <w:t xml:space="preserve"> </w:t>
            </w:r>
            <w:proofErr w:type="spellStart"/>
            <w:r w:rsidRPr="00CA4DA2">
              <w:rPr>
                <w:rFonts w:ascii="Times New Roman" w:eastAsia="Times New Roman" w:hAnsi="Times New Roman" w:cs="Times New Roman"/>
                <w:sz w:val="20"/>
                <w:szCs w:val="20"/>
                <w:lang w:eastAsia="ru-RU"/>
              </w:rPr>
              <w:t>орга-низации</w:t>
            </w:r>
            <w:proofErr w:type="spellEnd"/>
          </w:p>
        </w:tc>
        <w:tc>
          <w:tcPr>
            <w:tcW w:w="93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участка</w:t>
            </w:r>
          </w:p>
        </w:tc>
        <w:tc>
          <w:tcPr>
            <w:tcW w:w="10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объекта</w:t>
            </w:r>
          </w:p>
        </w:tc>
        <w:tc>
          <w:tcPr>
            <w:tcW w:w="59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126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26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93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0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59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bl>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Местонахождение объекта ___________________________________________________________________</w:t>
      </w:r>
    </w:p>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ПРИЕМОЧНАЯ КОМИССИЯ, назначенная_________________________________________________________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t>(наименование органа, назначившего комиссию)</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решением (приказом, постановлением и др.) от “______”</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___________________</w:t>
      </w:r>
      <w:r w:rsidR="00767F0D">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__________ год</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УСТАНОВИЛА:</w:t>
      </w:r>
    </w:p>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 Исполнителем работ предъявлены комиссии к приемке 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00712790">
        <w:rPr>
          <w:rFonts w:ascii="Times New Roman" w:eastAsia="Times New Roman" w:hAnsi="Times New Roman" w:cs="Times New Roman"/>
          <w:sz w:val="16"/>
          <w:szCs w:val="16"/>
          <w:lang w:eastAsia="ru-RU"/>
        </w:rPr>
        <w:t xml:space="preserve"> </w:t>
      </w:r>
      <w:r w:rsidRPr="00CA4DA2">
        <w:rPr>
          <w:rFonts w:ascii="Times New Roman" w:eastAsia="Times New Roman" w:hAnsi="Times New Roman" w:cs="Times New Roman"/>
          <w:sz w:val="16"/>
          <w:szCs w:val="16"/>
          <w:lang w:eastAsia="ru-RU"/>
        </w:rPr>
        <w:t>(наименование объекта и вид строительства)</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расположенный по адресу ______________________________________________________________________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2. Строительство производилось в соответствии с разрешением на строительство, выданным 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(наименование органа, выдавшего разрешение)</w:t>
      </w:r>
    </w:p>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3. В строительстве принимали участие ____________________________________________________________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00767F0D">
        <w:rPr>
          <w:rFonts w:ascii="Times New Roman" w:eastAsia="Times New Roman" w:hAnsi="Times New Roman" w:cs="Times New Roman"/>
          <w:sz w:val="16"/>
          <w:szCs w:val="16"/>
          <w:lang w:eastAsia="ru-RU"/>
        </w:rPr>
        <w:t xml:space="preserve"> </w:t>
      </w:r>
      <w:r w:rsidRPr="00CA4DA2">
        <w:rPr>
          <w:rFonts w:ascii="Times New Roman" w:eastAsia="Times New Roman" w:hAnsi="Times New Roman" w:cs="Times New Roman"/>
          <w:sz w:val="16"/>
          <w:szCs w:val="16"/>
          <w:lang w:eastAsia="ru-RU"/>
        </w:rPr>
        <w:t xml:space="preserve"> (наименование субподрядных организаций, их реквизиты, виды работ,</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4. Проектная документация на строительство разработана генеральным проектировщиком</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выполнившим 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t>(наименование частей или разделов документации)</w:t>
      </w:r>
    </w:p>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и субподрядными организациями _______________________________________________________________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00767F0D">
        <w:rPr>
          <w:rFonts w:ascii="Times New Roman" w:eastAsia="Times New Roman" w:hAnsi="Times New Roman" w:cs="Times New Roman"/>
          <w:sz w:val="16"/>
          <w:szCs w:val="16"/>
          <w:lang w:eastAsia="ru-RU"/>
        </w:rPr>
        <w:t xml:space="preserve"> </w:t>
      </w:r>
      <w:r w:rsidRPr="00CA4DA2">
        <w:rPr>
          <w:rFonts w:ascii="Times New Roman" w:eastAsia="Times New Roman" w:hAnsi="Times New Roman" w:cs="Times New Roman"/>
          <w:sz w:val="16"/>
          <w:szCs w:val="16"/>
          <w:lang w:eastAsia="ru-RU"/>
        </w:rPr>
        <w:t xml:space="preserve">(наименование организаций, их реквизиты </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____________________________________________________________________________________________</w:t>
      </w:r>
    </w:p>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5. Исходные данные для проектирования выданы 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00712790">
        <w:rPr>
          <w:rFonts w:ascii="Times New Roman" w:eastAsia="Times New Roman" w:hAnsi="Times New Roman" w:cs="Times New Roman"/>
          <w:sz w:val="16"/>
          <w:szCs w:val="16"/>
          <w:lang w:eastAsia="ru-RU"/>
        </w:rPr>
        <w:t xml:space="preserve"> </w:t>
      </w:r>
      <w:r w:rsidRPr="00CA4DA2">
        <w:rPr>
          <w:rFonts w:ascii="Times New Roman" w:eastAsia="Times New Roman" w:hAnsi="Times New Roman" w:cs="Times New Roman"/>
          <w:sz w:val="16"/>
          <w:szCs w:val="16"/>
          <w:lang w:eastAsia="ru-RU"/>
        </w:rPr>
        <w:t>(наименование научно-исследовательских,</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изыскательских и других организаций, их реквизиты (перечень организаций может указываться в приложении)</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6. Проектная документация утверждена 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00767F0D">
        <w:rPr>
          <w:rFonts w:ascii="Times New Roman" w:eastAsia="Times New Roman" w:hAnsi="Times New Roman" w:cs="Times New Roman"/>
          <w:sz w:val="16"/>
          <w:szCs w:val="16"/>
          <w:lang w:eastAsia="ru-RU"/>
        </w:rPr>
        <w:t xml:space="preserve"> </w:t>
      </w:r>
      <w:r w:rsidRPr="00CA4DA2">
        <w:rPr>
          <w:rFonts w:ascii="Times New Roman" w:eastAsia="Times New Roman" w:hAnsi="Times New Roman" w:cs="Times New Roman"/>
          <w:sz w:val="16"/>
          <w:szCs w:val="16"/>
          <w:lang w:eastAsia="ru-RU"/>
        </w:rPr>
        <w:t>(наименование органа, утвердившего (</w:t>
      </w:r>
      <w:proofErr w:type="spellStart"/>
      <w:r w:rsidRPr="00CA4DA2">
        <w:rPr>
          <w:rFonts w:ascii="Times New Roman" w:eastAsia="Times New Roman" w:hAnsi="Times New Roman" w:cs="Times New Roman"/>
          <w:sz w:val="16"/>
          <w:szCs w:val="16"/>
          <w:lang w:eastAsia="ru-RU"/>
        </w:rPr>
        <w:t>переутвердившего</w:t>
      </w:r>
      <w:proofErr w:type="spellEnd"/>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проектную документацию на объект (очередь, пусковой этап))</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lastRenderedPageBreak/>
        <w:t>"____" ___________________ __________ год</w:t>
      </w:r>
      <w:r w:rsidRPr="00CA4DA2">
        <w:rPr>
          <w:rFonts w:ascii="Times New Roman" w:eastAsia="Times New Roman" w:hAnsi="Times New Roman" w:cs="Times New Roman"/>
          <w:sz w:val="20"/>
          <w:szCs w:val="20"/>
          <w:lang w:eastAsia="ru-RU"/>
        </w:rPr>
        <w:tab/>
        <w:t>№ 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Заключение ____________________________________________________________________________________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ab/>
      </w:r>
      <w:r w:rsidRPr="00CA4DA2">
        <w:rPr>
          <w:rFonts w:ascii="Times New Roman" w:eastAsia="Times New Roman" w:hAnsi="Times New Roman" w:cs="Times New Roman"/>
          <w:sz w:val="16"/>
          <w:szCs w:val="16"/>
          <w:lang w:eastAsia="ru-RU"/>
        </w:rPr>
        <w:t>наименование органа экспертизы проектной документации, реквизиты положительного заключения экспертизы</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7. Строительно-монтажные работы осуществлены в сроки:</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Начало работ _________________________________________________________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t>(месяц, год)</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Окончание работ ______________________________________________________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t>(месяц, год)</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8. Предъявленный исполнителем работ к приемке ____________________________________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6"/>
          <w:szCs w:val="16"/>
          <w:lang w:eastAsia="ru-RU"/>
        </w:rPr>
      </w:pP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r>
      <w:r w:rsidRPr="00CA4DA2">
        <w:rPr>
          <w:rFonts w:ascii="Times New Roman" w:eastAsia="Times New Roman" w:hAnsi="Times New Roman" w:cs="Times New Roman"/>
          <w:sz w:val="16"/>
          <w:szCs w:val="16"/>
          <w:lang w:eastAsia="ru-RU"/>
        </w:rPr>
        <w:tab/>
        <w:t>(наименование объекта)</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EC4978" w:rsidRPr="00CA4DA2" w:rsidTr="00390536">
        <w:trPr>
          <w:cantSplit/>
        </w:trPr>
        <w:tc>
          <w:tcPr>
            <w:tcW w:w="4513" w:type="dxa"/>
            <w:vMerge w:val="restart"/>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Наименование показателя</w:t>
            </w:r>
          </w:p>
        </w:tc>
        <w:tc>
          <w:tcPr>
            <w:tcW w:w="4973" w:type="dxa"/>
            <w:gridSpan w:val="2"/>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Фактически</w:t>
            </w:r>
          </w:p>
        </w:tc>
      </w:tr>
      <w:tr w:rsidR="00EC4978" w:rsidRPr="00CA4DA2" w:rsidTr="00390536">
        <w:trPr>
          <w:cantSplit/>
        </w:trPr>
        <w:tc>
          <w:tcPr>
            <w:tcW w:w="4513" w:type="dxa"/>
            <w:vMerge/>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общая с учетом ранее принятых</w:t>
            </w: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в том числе пускового этапа или очереди</w:t>
            </w:r>
          </w:p>
        </w:tc>
      </w:tr>
      <w:tr w:rsidR="00EC4978" w:rsidRPr="00CA4DA2" w:rsidTr="00390536">
        <w:tc>
          <w:tcPr>
            <w:tcW w:w="451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2</w:t>
            </w: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3</w:t>
            </w: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Тип объекта</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Мощность</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Производительность</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Сети и системы инженерно-технического обеспечения</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Лифты, шт.</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Эскалаторы, шт.</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Инвалидные подъемники, шт.</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Материалы фундаментов</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Материалы стен</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Материалы перекрытий</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Материалы кровли</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c>
          <w:tcPr>
            <w:tcW w:w="4513" w:type="dxa"/>
          </w:tcPr>
          <w:p w:rsidR="00EC4978" w:rsidRPr="00CA4DA2" w:rsidRDefault="00EC4978" w:rsidP="00A5023A">
            <w:pPr>
              <w:numPr>
                <w:ilvl w:val="0"/>
                <w:numId w:val="48"/>
              </w:numPr>
              <w:autoSpaceDE w:val="0"/>
              <w:autoSpaceDN w:val="0"/>
              <w:adjustRightInd w:val="0"/>
              <w:spacing w:after="0" w:line="240" w:lineRule="auto"/>
              <w:ind w:left="284" w:firstLine="0"/>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Дополнительные характеристики объекта капитального строительства</w:t>
            </w:r>
          </w:p>
        </w:tc>
        <w:tc>
          <w:tcPr>
            <w:tcW w:w="2486"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487"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bl>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b/>
          <w:sz w:val="20"/>
          <w:szCs w:val="20"/>
          <w:lang w:eastAsia="ru-RU"/>
        </w:rPr>
      </w:pP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sidDel="00E1512D">
        <w:rPr>
          <w:rFonts w:ascii="Times New Roman" w:eastAsia="Times New Roman" w:hAnsi="Times New Roman" w:cs="Times New Roman"/>
          <w:b/>
          <w:sz w:val="20"/>
          <w:szCs w:val="20"/>
          <w:lang w:eastAsia="ru-RU"/>
        </w:rPr>
        <w:t xml:space="preserve"> </w:t>
      </w:r>
      <w:r w:rsidRPr="00CA4DA2">
        <w:rPr>
          <w:rFonts w:ascii="Times New Roman" w:eastAsia="Times New Roman" w:hAnsi="Times New Roman" w:cs="Times New Roman"/>
          <w:sz w:val="20"/>
          <w:szCs w:val="20"/>
          <w:lang w:eastAsia="ru-RU"/>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11. Неотъемлемые приложения к настоящему акту - исполнительная</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документация и энергетический паспорт объекта.</w:t>
      </w: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12. Работы, выполнение которых в связи с приемкой объекта</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Работы</w:t>
            </w: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Единица измерения</w:t>
            </w: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Объем работ</w:t>
            </w: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Срок выполнения</w:t>
            </w:r>
          </w:p>
        </w:tc>
      </w:tr>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w:t>
            </w: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2</w:t>
            </w: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3</w:t>
            </w: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4</w:t>
            </w:r>
          </w:p>
        </w:tc>
      </w:tr>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r w:rsidR="00EC4978" w:rsidRPr="00CA4DA2" w:rsidTr="00390536">
        <w:trPr>
          <w:jc w:val="center"/>
        </w:trPr>
        <w:tc>
          <w:tcPr>
            <w:tcW w:w="3303"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191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53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c>
          <w:tcPr>
            <w:tcW w:w="2280" w:type="dxa"/>
          </w:tcPr>
          <w:p w:rsidR="00EC4978" w:rsidRPr="00CA4DA2" w:rsidRDefault="00EC4978" w:rsidP="00A5023A">
            <w:pPr>
              <w:tabs>
                <w:tab w:val="left" w:pos="1560"/>
              </w:tabs>
              <w:spacing w:after="0" w:line="240" w:lineRule="auto"/>
              <w:ind w:left="284"/>
              <w:contextualSpacing/>
              <w:jc w:val="center"/>
              <w:rPr>
                <w:rFonts w:ascii="Times New Roman" w:eastAsia="Times New Roman" w:hAnsi="Times New Roman" w:cs="Times New Roman"/>
                <w:sz w:val="20"/>
                <w:szCs w:val="20"/>
                <w:lang w:eastAsia="ru-RU"/>
              </w:rPr>
            </w:pPr>
          </w:p>
        </w:tc>
      </w:tr>
    </w:tbl>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 xml:space="preserve">13. Мероприятия по охране труда, обеспечению </w:t>
      </w:r>
      <w:proofErr w:type="spellStart"/>
      <w:r w:rsidRPr="00CA4DA2">
        <w:rPr>
          <w:rFonts w:ascii="Times New Roman" w:eastAsia="Times New Roman" w:hAnsi="Times New Roman" w:cs="Times New Roman"/>
          <w:sz w:val="20"/>
          <w:szCs w:val="20"/>
          <w:lang w:eastAsia="ru-RU"/>
        </w:rPr>
        <w:t>пожаро</w:t>
      </w:r>
      <w:proofErr w:type="spellEnd"/>
      <w:r w:rsidRPr="00CA4DA2">
        <w:rPr>
          <w:rFonts w:ascii="Times New Roman" w:eastAsia="Times New Roman" w:hAnsi="Times New Roman" w:cs="Times New Roman"/>
          <w:sz w:val="20"/>
          <w:szCs w:val="20"/>
          <w:lang w:eastAsia="ru-RU"/>
        </w:rPr>
        <w:t>-</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и</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взрывобезопасности, охране окружающей среды, предусмотренные проектом_______________________________________________________________________</w:t>
      </w:r>
    </w:p>
    <w:p w:rsidR="00EC4978" w:rsidRPr="00CA4DA2" w:rsidRDefault="00767F0D"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A929D4">
        <w:rPr>
          <w:rFonts w:ascii="Times New Roman" w:eastAsia="Times New Roman" w:hAnsi="Times New Roman" w:cs="Times New Roman"/>
          <w:sz w:val="20"/>
          <w:szCs w:val="20"/>
          <w:lang w:eastAsia="ru-RU"/>
        </w:rPr>
        <w:t xml:space="preserve"> </w:t>
      </w:r>
      <w:r w:rsidR="00EC4978" w:rsidRPr="00CA4DA2">
        <w:rPr>
          <w:rFonts w:ascii="Times New Roman" w:eastAsia="Times New Roman" w:hAnsi="Times New Roman" w:cs="Times New Roman"/>
          <w:sz w:val="20"/>
          <w:szCs w:val="20"/>
          <w:lang w:eastAsia="ru-RU"/>
        </w:rPr>
        <w:t>сведения о выполнении</w:t>
      </w:r>
    </w:p>
    <w:p w:rsidR="00EC4978" w:rsidRPr="00CA4DA2" w:rsidRDefault="00EC4978" w:rsidP="00A5023A">
      <w:pPr>
        <w:tabs>
          <w:tab w:val="left" w:pos="1560"/>
        </w:tabs>
        <w:spacing w:before="120"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14. Стоимость объекта по утвержденной проектной документации</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Всего _______________________________________________________ руб. ________________ коп.</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в том числе:</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стоимость строительно-монтажных работ ________________________ руб. ________________ коп.</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стоимость оборудования, инструмента и инвентаря ________________ руб. ________________ коп.</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15. Стоимость принимаемых основных фондов ____________________ руб. ________________ коп.</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в том числе:</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стоимость строительно-монтажных работ ________________________ руб. _________________ коп.</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lastRenderedPageBreak/>
        <w:t>стоимость оборудования, инструмента и инвентаря ________________ руб. _________________ коп.</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b/>
          <w:sz w:val="20"/>
          <w:szCs w:val="20"/>
          <w:lang w:eastAsia="ru-RU"/>
        </w:rPr>
      </w:pPr>
      <w:r w:rsidRPr="00CA4DA2">
        <w:rPr>
          <w:rFonts w:ascii="Times New Roman" w:eastAsia="Times New Roman" w:hAnsi="Times New Roman" w:cs="Times New Roman"/>
          <w:b/>
          <w:sz w:val="20"/>
          <w:szCs w:val="20"/>
          <w:lang w:eastAsia="ru-RU"/>
        </w:rPr>
        <w:t>РЕШЕНИЕ ЗАСТРОЙЩИКА (Технического заказчика:</w:t>
      </w:r>
    </w:p>
    <w:p w:rsidR="00EC4978" w:rsidRPr="00CA4DA2" w:rsidRDefault="00EC4978" w:rsidP="00A5023A">
      <w:pPr>
        <w:pBdr>
          <w:bottom w:val="single" w:sz="12" w:space="10" w:color="auto"/>
        </w:pBd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Предъявленный к приемке объект ____________________________________________наименование</w:t>
      </w:r>
      <w:r w:rsidR="00712790">
        <w:rPr>
          <w:rFonts w:ascii="Times New Roman" w:eastAsia="Times New Roman" w:hAnsi="Times New Roman" w:cs="Times New Roman"/>
          <w:sz w:val="20"/>
          <w:szCs w:val="20"/>
          <w:lang w:eastAsia="ru-RU"/>
        </w:rPr>
        <w:t xml:space="preserve"> </w:t>
      </w:r>
    </w:p>
    <w:p w:rsidR="00EC4978" w:rsidRPr="00CA4DA2" w:rsidRDefault="00A929D4" w:rsidP="00A5023A">
      <w:pPr>
        <w:pBdr>
          <w:bottom w:val="single" w:sz="12" w:space="10" w:color="auto"/>
        </w:pBd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EC4978" w:rsidRPr="00CA4DA2">
        <w:rPr>
          <w:rFonts w:ascii="Times New Roman" w:eastAsia="Times New Roman" w:hAnsi="Times New Roman" w:cs="Times New Roman"/>
          <w:sz w:val="20"/>
          <w:szCs w:val="20"/>
          <w:lang w:eastAsia="ru-RU"/>
        </w:rPr>
        <w:tab/>
      </w:r>
      <w:r w:rsidR="00EC4978" w:rsidRPr="00CA4DA2">
        <w:rPr>
          <w:rFonts w:ascii="Times New Roman" w:eastAsia="Times New Roman" w:hAnsi="Times New Roman" w:cs="Times New Roman"/>
          <w:sz w:val="20"/>
          <w:szCs w:val="20"/>
          <w:lang w:eastAsia="ru-RU"/>
        </w:rPr>
        <w:tab/>
      </w:r>
      <w:r w:rsidR="00EC4978" w:rsidRPr="00CA4DA2">
        <w:rPr>
          <w:rFonts w:ascii="Times New Roman" w:eastAsia="Times New Roman" w:hAnsi="Times New Roman" w:cs="Times New Roman"/>
          <w:sz w:val="20"/>
          <w:szCs w:val="20"/>
          <w:lang w:eastAsia="ru-RU"/>
        </w:rPr>
        <w:tab/>
      </w:r>
      <w:r w:rsidR="00EC4978" w:rsidRPr="00CA4DA2">
        <w:rPr>
          <w:rFonts w:ascii="Times New Roman" w:eastAsia="Times New Roman" w:hAnsi="Times New Roman" w:cs="Times New Roman"/>
          <w:sz w:val="20"/>
          <w:szCs w:val="20"/>
          <w:lang w:eastAsia="ru-RU"/>
        </w:rPr>
        <w:tab/>
        <w:t>наименование объекта, его местонахождение</w:t>
      </w:r>
    </w:p>
    <w:p w:rsidR="00EC4978" w:rsidRPr="00CA4DA2" w:rsidRDefault="00EC4978" w:rsidP="00A5023A">
      <w:pPr>
        <w:pBdr>
          <w:bottom w:val="single" w:sz="12" w:space="10" w:color="auto"/>
        </w:pBd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выполнен в соответствии с градостроительным планом, утвержденной</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проектной документацией</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и</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требованиями</w:t>
      </w:r>
      <w:r w:rsidR="00A929D4">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нормативных</w:t>
      </w:r>
      <w:r w:rsidR="00A929D4">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документов,</w:t>
      </w:r>
      <w:r w:rsidR="00A929D4">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в</w:t>
      </w:r>
      <w:r w:rsidR="00A929D4">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том</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числе требованием энергетической эффективности, требованием</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оснащенности объекта капитального</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строительства</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приборами</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учета</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используемых</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энергетических ресурсов, подготовлен к вводу в эксплуатацию и принят.</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b/>
          <w:sz w:val="18"/>
          <w:szCs w:val="18"/>
          <w:lang w:eastAsia="ru-RU"/>
        </w:rPr>
      </w:pP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8"/>
          <w:szCs w:val="18"/>
          <w:lang w:eastAsia="ru-RU"/>
        </w:rPr>
      </w:pPr>
      <w:r w:rsidRPr="00CA4DA2">
        <w:rPr>
          <w:rFonts w:ascii="Times New Roman" w:eastAsia="Times New Roman" w:hAnsi="Times New Roman" w:cs="Times New Roman"/>
          <w:b/>
          <w:sz w:val="18"/>
          <w:szCs w:val="18"/>
          <w:lang w:eastAsia="ru-RU"/>
        </w:rPr>
        <w:t>Председатель комиссии _</w:t>
      </w:r>
      <w:r w:rsidRPr="00CA4DA2">
        <w:rPr>
          <w:rFonts w:ascii="Times New Roman" w:eastAsia="Times New Roman" w:hAnsi="Times New Roman" w:cs="Times New Roman"/>
          <w:sz w:val="18"/>
          <w:szCs w:val="18"/>
          <w:lang w:eastAsia="ru-RU"/>
        </w:rPr>
        <w:t>_______________________ _________________ ________________________________</w:t>
      </w:r>
    </w:p>
    <w:p w:rsidR="00EC4978" w:rsidRPr="00CA4DA2" w:rsidRDefault="00767F0D" w:rsidP="00A5023A">
      <w:pPr>
        <w:tabs>
          <w:tab w:val="left" w:pos="1560"/>
        </w:tabs>
        <w:spacing w:after="0" w:line="240" w:lineRule="auto"/>
        <w:ind w:left="284"/>
        <w:contextualSpacing/>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929D4">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w:t>
      </w:r>
      <w:proofErr w:type="gramStart"/>
      <w:r w:rsidR="00EC4978" w:rsidRPr="00CA4DA2">
        <w:rPr>
          <w:rFonts w:ascii="Times New Roman" w:eastAsia="Times New Roman" w:hAnsi="Times New Roman" w:cs="Times New Roman"/>
          <w:sz w:val="18"/>
          <w:szCs w:val="18"/>
          <w:lang w:eastAsia="ru-RU"/>
        </w:rPr>
        <w:t>должность)</w:t>
      </w:r>
      <w:r>
        <w:rPr>
          <w:rFonts w:ascii="Times New Roman" w:eastAsia="Times New Roman" w:hAnsi="Times New Roman" w:cs="Times New Roman"/>
          <w:sz w:val="18"/>
          <w:szCs w:val="18"/>
          <w:lang w:eastAsia="ru-RU"/>
        </w:rPr>
        <w:t xml:space="preserve">   </w:t>
      </w:r>
      <w:proofErr w:type="gramEnd"/>
      <w:r w:rsidR="00EC4978" w:rsidRPr="00CA4DA2">
        <w:rPr>
          <w:rFonts w:ascii="Times New Roman" w:eastAsia="Times New Roman" w:hAnsi="Times New Roman" w:cs="Times New Roman"/>
          <w:sz w:val="18"/>
          <w:szCs w:val="18"/>
          <w:lang w:eastAsia="ru-RU"/>
        </w:rPr>
        <w:t xml:space="preserve"> (подпись)</w:t>
      </w:r>
      <w:r>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(расшифровка подписи)</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b/>
          <w:sz w:val="18"/>
          <w:szCs w:val="18"/>
          <w:lang w:eastAsia="ru-RU"/>
        </w:rPr>
      </w:pPr>
      <w:r w:rsidRPr="00CA4DA2">
        <w:rPr>
          <w:rFonts w:ascii="Times New Roman" w:eastAsia="Times New Roman" w:hAnsi="Times New Roman" w:cs="Times New Roman"/>
          <w:b/>
          <w:sz w:val="18"/>
          <w:szCs w:val="18"/>
          <w:lang w:eastAsia="ru-RU"/>
        </w:rPr>
        <w:t>Члены комиссии:</w:t>
      </w:r>
    </w:p>
    <w:p w:rsidR="00EC4978" w:rsidRPr="00CA4DA2" w:rsidRDefault="00EC4978" w:rsidP="00A5023A">
      <w:pPr>
        <w:tabs>
          <w:tab w:val="left" w:pos="1560"/>
        </w:tabs>
        <w:spacing w:after="0" w:line="240" w:lineRule="auto"/>
        <w:ind w:left="284"/>
        <w:contextualSpacing/>
        <w:jc w:val="both"/>
        <w:rPr>
          <w:rFonts w:ascii="Times New Roman" w:eastAsia="Times New Roman" w:hAnsi="Times New Roman" w:cs="Times New Roman"/>
          <w:sz w:val="18"/>
          <w:szCs w:val="18"/>
          <w:lang w:eastAsia="ru-RU"/>
        </w:rPr>
      </w:pPr>
      <w:r w:rsidRPr="00CA4DA2">
        <w:rPr>
          <w:rFonts w:ascii="Times New Roman" w:eastAsia="Times New Roman" w:hAnsi="Times New Roman" w:cs="Times New Roman"/>
          <w:sz w:val="18"/>
          <w:szCs w:val="18"/>
          <w:lang w:eastAsia="ru-RU"/>
        </w:rPr>
        <w:tab/>
      </w:r>
      <w:r w:rsidR="00767F0D">
        <w:rPr>
          <w:rFonts w:ascii="Times New Roman" w:eastAsia="Times New Roman" w:hAnsi="Times New Roman" w:cs="Times New Roman"/>
          <w:sz w:val="18"/>
          <w:szCs w:val="18"/>
          <w:lang w:eastAsia="ru-RU"/>
        </w:rPr>
        <w:t xml:space="preserve">  </w:t>
      </w:r>
      <w:r w:rsidRPr="00CA4DA2">
        <w:rPr>
          <w:rFonts w:ascii="Times New Roman" w:eastAsia="Times New Roman" w:hAnsi="Times New Roman" w:cs="Times New Roman"/>
          <w:sz w:val="18"/>
          <w:szCs w:val="18"/>
          <w:lang w:eastAsia="ru-RU"/>
        </w:rPr>
        <w:t xml:space="preserve"> ________________________ ________________ ________________________________</w:t>
      </w:r>
    </w:p>
    <w:p w:rsidR="00EC4978" w:rsidRPr="00CA4DA2" w:rsidRDefault="00767F0D" w:rsidP="00A5023A">
      <w:pPr>
        <w:tabs>
          <w:tab w:val="left" w:pos="1560"/>
        </w:tabs>
        <w:spacing w:after="0" w:line="240" w:lineRule="auto"/>
        <w:ind w:left="284"/>
        <w:contextualSpacing/>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929D4">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w:t>
      </w:r>
      <w:proofErr w:type="gramStart"/>
      <w:r w:rsidR="00EC4978" w:rsidRPr="00CA4DA2">
        <w:rPr>
          <w:rFonts w:ascii="Times New Roman" w:eastAsia="Times New Roman" w:hAnsi="Times New Roman" w:cs="Times New Roman"/>
          <w:sz w:val="18"/>
          <w:szCs w:val="18"/>
          <w:lang w:eastAsia="ru-RU"/>
        </w:rPr>
        <w:t>должность)</w:t>
      </w:r>
      <w:r>
        <w:rPr>
          <w:rFonts w:ascii="Times New Roman" w:eastAsia="Times New Roman" w:hAnsi="Times New Roman" w:cs="Times New Roman"/>
          <w:sz w:val="18"/>
          <w:szCs w:val="18"/>
          <w:lang w:eastAsia="ru-RU"/>
        </w:rPr>
        <w:t xml:space="preserve">   </w:t>
      </w:r>
      <w:proofErr w:type="gramEnd"/>
      <w:r w:rsidR="00712790">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(подпись)</w:t>
      </w:r>
      <w:r>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(расшифровка подписи)</w:t>
      </w:r>
    </w:p>
    <w:p w:rsidR="00EC4978" w:rsidRPr="00CA4DA2" w:rsidRDefault="00712790" w:rsidP="00A5023A">
      <w:pPr>
        <w:tabs>
          <w:tab w:val="left" w:pos="1560"/>
        </w:tabs>
        <w:spacing w:after="0" w:line="240" w:lineRule="auto"/>
        <w:ind w:left="284"/>
        <w:contextualSpacing/>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p w:rsidR="00EC4978" w:rsidRPr="00CA4DA2" w:rsidRDefault="00767F0D" w:rsidP="00A5023A">
      <w:pPr>
        <w:tabs>
          <w:tab w:val="left" w:pos="1560"/>
        </w:tabs>
        <w:spacing w:after="0" w:line="240" w:lineRule="auto"/>
        <w:ind w:left="284"/>
        <w:contextualSpacing/>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712790">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________________________ ________________ ________________________________</w:t>
      </w:r>
    </w:p>
    <w:p w:rsidR="00EC4978" w:rsidRPr="00CA4DA2" w:rsidRDefault="00767F0D" w:rsidP="00A5023A">
      <w:pPr>
        <w:tabs>
          <w:tab w:val="left" w:pos="1560"/>
        </w:tabs>
        <w:spacing w:after="0" w:line="240" w:lineRule="auto"/>
        <w:ind w:left="284"/>
        <w:contextualSpacing/>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929D4">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w:t>
      </w:r>
      <w:proofErr w:type="gramStart"/>
      <w:r w:rsidR="00EC4978" w:rsidRPr="00CA4DA2">
        <w:rPr>
          <w:rFonts w:ascii="Times New Roman" w:eastAsia="Times New Roman" w:hAnsi="Times New Roman" w:cs="Times New Roman"/>
          <w:sz w:val="18"/>
          <w:szCs w:val="18"/>
          <w:lang w:eastAsia="ru-RU"/>
        </w:rPr>
        <w:t>должность)</w:t>
      </w:r>
      <w:r>
        <w:rPr>
          <w:rFonts w:ascii="Times New Roman" w:eastAsia="Times New Roman" w:hAnsi="Times New Roman" w:cs="Times New Roman"/>
          <w:sz w:val="18"/>
          <w:szCs w:val="18"/>
          <w:lang w:eastAsia="ru-RU"/>
        </w:rPr>
        <w:t xml:space="preserve">   </w:t>
      </w:r>
      <w:proofErr w:type="gramEnd"/>
      <w:r w:rsidR="00712790">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(подпись)</w:t>
      </w:r>
      <w:r>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(расшифровка подписи)</w:t>
      </w:r>
    </w:p>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18"/>
          <w:szCs w:val="18"/>
          <w:lang w:eastAsia="ru-RU"/>
        </w:rPr>
      </w:pPr>
    </w:p>
    <w:p w:rsidR="00EC4978" w:rsidRPr="00CA4DA2" w:rsidRDefault="00767F0D" w:rsidP="00A5023A">
      <w:pPr>
        <w:tabs>
          <w:tab w:val="left" w:pos="1560"/>
        </w:tabs>
        <w:spacing w:after="0" w:line="240" w:lineRule="auto"/>
        <w:ind w:left="284"/>
        <w:contextualSpacing/>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712790">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 xml:space="preserve"> ________________________ ________________ ________________________________</w:t>
      </w:r>
    </w:p>
    <w:p w:rsidR="00EC4978" w:rsidRPr="00CA4DA2" w:rsidRDefault="00767F0D" w:rsidP="00A5023A">
      <w:pPr>
        <w:tabs>
          <w:tab w:val="left" w:pos="1560"/>
        </w:tabs>
        <w:spacing w:after="0" w:line="240" w:lineRule="auto"/>
        <w:ind w:left="284"/>
        <w:contextualSpacing/>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929D4">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w:t>
      </w:r>
      <w:proofErr w:type="gramStart"/>
      <w:r w:rsidR="00EC4978" w:rsidRPr="00CA4DA2">
        <w:rPr>
          <w:rFonts w:ascii="Times New Roman" w:eastAsia="Times New Roman" w:hAnsi="Times New Roman" w:cs="Times New Roman"/>
          <w:sz w:val="18"/>
          <w:szCs w:val="18"/>
          <w:lang w:eastAsia="ru-RU"/>
        </w:rPr>
        <w:t>должность)</w:t>
      </w:r>
      <w:r>
        <w:rPr>
          <w:rFonts w:ascii="Times New Roman" w:eastAsia="Times New Roman" w:hAnsi="Times New Roman" w:cs="Times New Roman"/>
          <w:sz w:val="18"/>
          <w:szCs w:val="18"/>
          <w:lang w:eastAsia="ru-RU"/>
        </w:rPr>
        <w:t xml:space="preserve">   </w:t>
      </w:r>
      <w:proofErr w:type="gramEnd"/>
      <w:r w:rsidR="00712790">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(подпись)</w:t>
      </w:r>
      <w:r>
        <w:rPr>
          <w:rFonts w:ascii="Times New Roman" w:eastAsia="Times New Roman" w:hAnsi="Times New Roman" w:cs="Times New Roman"/>
          <w:sz w:val="18"/>
          <w:szCs w:val="18"/>
          <w:lang w:eastAsia="ru-RU"/>
        </w:rPr>
        <w:t xml:space="preserve">   </w:t>
      </w:r>
      <w:r w:rsidR="00EC4978" w:rsidRPr="00CA4DA2">
        <w:rPr>
          <w:rFonts w:ascii="Times New Roman" w:eastAsia="Times New Roman" w:hAnsi="Times New Roman" w:cs="Times New Roman"/>
          <w:sz w:val="18"/>
          <w:szCs w:val="18"/>
          <w:lang w:eastAsia="ru-RU"/>
        </w:rPr>
        <w:t>(расшифровка подписи)</w:t>
      </w:r>
    </w:p>
    <w:p w:rsidR="00EC4978" w:rsidRPr="00CA4DA2" w:rsidRDefault="00767F0D" w:rsidP="00A5023A">
      <w:pPr>
        <w:tabs>
          <w:tab w:val="left" w:pos="1560"/>
        </w:tabs>
        <w:spacing w:after="0" w:line="240" w:lineRule="auto"/>
        <w:ind w:left="284"/>
        <w:contextualSpacing/>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p w:rsidR="00EC4978" w:rsidRPr="00CA4DA2" w:rsidRDefault="00EC4978" w:rsidP="00A5023A">
      <w:pPr>
        <w:tabs>
          <w:tab w:val="left" w:pos="1560"/>
        </w:tabs>
        <w:spacing w:after="0" w:line="240" w:lineRule="auto"/>
        <w:ind w:left="284"/>
        <w:contextualSpacing/>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СЧИТАТЬ ПРИНЯТЫМ</w:t>
      </w:r>
      <w:r w:rsidR="00712790">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В ЭКСПЛУАТАЦИЮ</w:t>
      </w: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Объект сдал</w:t>
      </w:r>
      <w:r w:rsidR="00767F0D">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Объект принял</w:t>
      </w: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__________________________________</w:t>
      </w:r>
      <w:r w:rsidR="00767F0D">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_________________________________</w:t>
      </w: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r w:rsidRPr="00CA4DA2">
        <w:rPr>
          <w:rFonts w:ascii="Times New Roman" w:eastAsia="Times New Roman" w:hAnsi="Times New Roman" w:cs="Times New Roman"/>
          <w:sz w:val="20"/>
          <w:szCs w:val="20"/>
          <w:lang w:eastAsia="ru-RU"/>
        </w:rPr>
        <w:t>лицо, осуществляющее строительство</w:t>
      </w:r>
      <w:r w:rsidR="00767F0D">
        <w:rPr>
          <w:rFonts w:ascii="Times New Roman" w:eastAsia="Times New Roman" w:hAnsi="Times New Roman" w:cs="Times New Roman"/>
          <w:sz w:val="20"/>
          <w:szCs w:val="20"/>
          <w:lang w:eastAsia="ru-RU"/>
        </w:rPr>
        <w:t xml:space="preserve">     </w:t>
      </w:r>
      <w:r w:rsidRPr="00CA4DA2">
        <w:rPr>
          <w:rFonts w:ascii="Times New Roman" w:eastAsia="Times New Roman" w:hAnsi="Times New Roman" w:cs="Times New Roman"/>
          <w:sz w:val="20"/>
          <w:szCs w:val="20"/>
          <w:lang w:eastAsia="ru-RU"/>
        </w:rPr>
        <w:t>застройщик (технический заказчик)</w:t>
      </w:r>
    </w:p>
    <w:p w:rsidR="00EC4978" w:rsidRPr="00CA4DA2" w:rsidRDefault="00EC4978" w:rsidP="00A5023A">
      <w:pPr>
        <w:autoSpaceDE w:val="0"/>
        <w:autoSpaceDN w:val="0"/>
        <w:adjustRightInd w:val="0"/>
        <w:spacing w:after="0" w:line="240" w:lineRule="auto"/>
        <w:ind w:left="284"/>
        <w:contextualSpacing/>
        <w:jc w:val="both"/>
        <w:rPr>
          <w:rFonts w:ascii="Times New Roman" w:eastAsia="Times New Roman" w:hAnsi="Times New Roman" w:cs="Times New Roman"/>
          <w:sz w:val="20"/>
          <w:szCs w:val="20"/>
          <w:lang w:eastAsia="ru-RU"/>
        </w:rPr>
      </w:pPr>
    </w:p>
    <w:p w:rsidR="00EC4978" w:rsidRPr="00CA4DA2" w:rsidRDefault="00EC4978" w:rsidP="00A5023A">
      <w:pPr>
        <w:spacing w:after="0" w:line="240" w:lineRule="auto"/>
        <w:ind w:left="284"/>
        <w:contextualSpacing/>
        <w:rPr>
          <w:rFonts w:ascii="Times New Roman" w:eastAsia="Times New Roman" w:hAnsi="Times New Roman" w:cs="Times New Roman"/>
          <w:b/>
          <w:sz w:val="16"/>
          <w:szCs w:val="16"/>
          <w:lang w:eastAsia="ru-RU"/>
        </w:rPr>
      </w:pPr>
      <w:r w:rsidRPr="00CA4DA2">
        <w:rPr>
          <w:rFonts w:ascii="Times New Roman" w:eastAsia="Times New Roman" w:hAnsi="Times New Roman" w:cs="Times New Roman"/>
          <w:sz w:val="24"/>
          <w:szCs w:val="24"/>
          <w:lang w:eastAsia="ru-RU"/>
        </w:rPr>
        <w:t>М.П.</w:t>
      </w:r>
      <w:r w:rsidR="00767F0D">
        <w:rPr>
          <w:rFonts w:ascii="Times New Roman" w:eastAsia="Times New Roman" w:hAnsi="Times New Roman" w:cs="Times New Roman"/>
          <w:sz w:val="24"/>
          <w:szCs w:val="24"/>
          <w:lang w:eastAsia="ru-RU"/>
        </w:rPr>
        <w:t xml:space="preserve">              </w:t>
      </w:r>
      <w:r w:rsidRPr="00CA4DA2">
        <w:rPr>
          <w:rFonts w:ascii="Times New Roman" w:eastAsia="Times New Roman" w:hAnsi="Times New Roman" w:cs="Times New Roman"/>
          <w:sz w:val="24"/>
          <w:szCs w:val="24"/>
          <w:lang w:eastAsia="ru-RU"/>
        </w:rPr>
        <w:t xml:space="preserve"> М.П.</w:t>
      </w:r>
    </w:p>
    <w:p w:rsidR="00EC4978" w:rsidRPr="00CA4DA2" w:rsidRDefault="00EC4978" w:rsidP="00EC49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hanging="708"/>
        <w:contextualSpacing/>
        <w:rPr>
          <w:rFonts w:ascii="Times New Roman" w:eastAsia="Times New Roman" w:hAnsi="Times New Roman" w:cs="Times New Roman"/>
          <w:b/>
          <w:sz w:val="24"/>
          <w:szCs w:val="24"/>
          <w:lang w:eastAsia="ru-RU"/>
        </w:rPr>
      </w:pPr>
    </w:p>
    <w:p w:rsidR="00EC4978" w:rsidRPr="00CA4DA2" w:rsidRDefault="00EC4978" w:rsidP="00EC4978">
      <w:pPr>
        <w:widowControl w:val="0"/>
        <w:spacing w:after="0" w:line="240" w:lineRule="auto"/>
        <w:ind w:left="6804" w:right="-41"/>
        <w:contextualSpacing/>
        <w:jc w:val="both"/>
        <w:rPr>
          <w:rFonts w:ascii="Times New Roman" w:eastAsia="Times New Roman" w:hAnsi="Times New Roman" w:cs="Times New Roman"/>
          <w:sz w:val="24"/>
          <w:szCs w:val="24"/>
          <w:lang w:eastAsia="ru-RU"/>
        </w:rPr>
      </w:pPr>
      <w:r w:rsidRPr="00CA4DA2">
        <w:rPr>
          <w:rFonts w:ascii="Times New Roman" w:eastAsia="Times New Roman" w:hAnsi="Times New Roman" w:cs="Times New Roman"/>
          <w:b/>
          <w:sz w:val="24"/>
          <w:szCs w:val="24"/>
          <w:lang w:eastAsia="ru-RU"/>
        </w:rPr>
        <w:br w:type="page"/>
      </w:r>
    </w:p>
    <w:p w:rsidR="00A052EA" w:rsidRPr="00CA4DA2" w:rsidRDefault="00A052EA">
      <w:pPr>
        <w:spacing w:after="160" w:line="259" w:lineRule="auto"/>
        <w:rPr>
          <w:rFonts w:ascii="Times New Roman" w:eastAsia="Times New Roman" w:hAnsi="Times New Roman" w:cs="Times New Roman"/>
          <w:sz w:val="24"/>
          <w:szCs w:val="24"/>
          <w:lang w:eastAsia="ru-RU"/>
        </w:rPr>
      </w:pPr>
    </w:p>
    <w:p w:rsidR="00261C1E" w:rsidRPr="00CA4DA2" w:rsidRDefault="00261C1E" w:rsidP="0033302F">
      <w:pPr>
        <w:widowControl w:val="0"/>
        <w:spacing w:after="0" w:line="240" w:lineRule="auto"/>
        <w:ind w:left="6804" w:right="-41"/>
        <w:contextualSpacing/>
        <w:jc w:val="right"/>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Приложение </w:t>
      </w:r>
      <w:r w:rsidR="00EC4978" w:rsidRPr="00CA4DA2">
        <w:rPr>
          <w:rFonts w:ascii="Times New Roman" w:eastAsia="Times New Roman" w:hAnsi="Times New Roman" w:cs="Times New Roman"/>
          <w:sz w:val="24"/>
          <w:szCs w:val="24"/>
          <w:lang w:eastAsia="ru-RU"/>
        </w:rPr>
        <w:t>1</w:t>
      </w:r>
      <w:r w:rsidR="007B32D5">
        <w:rPr>
          <w:rFonts w:ascii="Times New Roman" w:eastAsia="Times New Roman" w:hAnsi="Times New Roman" w:cs="Times New Roman"/>
          <w:sz w:val="24"/>
          <w:szCs w:val="24"/>
          <w:lang w:eastAsia="ru-RU"/>
        </w:rPr>
        <w:t>2</w:t>
      </w:r>
    </w:p>
    <w:p w:rsidR="00261C1E" w:rsidRPr="00CA4DA2" w:rsidRDefault="00261C1E" w:rsidP="0033302F">
      <w:pPr>
        <w:widowControl w:val="0"/>
        <w:spacing w:after="0" w:line="240" w:lineRule="auto"/>
        <w:ind w:left="6804" w:right="-41"/>
        <w:contextualSpacing/>
        <w:jc w:val="right"/>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к договору </w:t>
      </w:r>
    </w:p>
    <w:p w:rsidR="00261C1E" w:rsidRPr="00CA4DA2" w:rsidRDefault="00261C1E" w:rsidP="0027417B">
      <w:pPr>
        <w:widowControl w:val="0"/>
        <w:ind w:right="34" w:firstLine="5760"/>
        <w:contextualSpacing/>
        <w:jc w:val="both"/>
        <w:rPr>
          <w:rFonts w:ascii="Times New Roman" w:hAnsi="Times New Roman" w:cs="Times New Roman"/>
        </w:rPr>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CA4DA2" w:rsidTr="00B11437">
        <w:trPr>
          <w:trHeight w:val="596"/>
        </w:trPr>
        <w:tc>
          <w:tcPr>
            <w:tcW w:w="10306" w:type="dxa"/>
          </w:tcPr>
          <w:p w:rsidR="00261C1E" w:rsidRPr="00CA4DA2" w:rsidRDefault="00261C1E" w:rsidP="0027417B">
            <w:pPr>
              <w:tabs>
                <w:tab w:val="left" w:pos="993"/>
              </w:tabs>
              <w:autoSpaceDE w:val="0"/>
              <w:autoSpaceDN w:val="0"/>
              <w:adjustRightInd w:val="0"/>
              <w:ind w:firstLine="567"/>
              <w:contextualSpacing/>
              <w:jc w:val="center"/>
              <w:rPr>
                <w:rFonts w:ascii="Times New Roman" w:hAnsi="Times New Roman" w:cs="Times New Roman"/>
                <w:b/>
                <w:bCs/>
                <w:sz w:val="24"/>
                <w:szCs w:val="24"/>
              </w:rPr>
            </w:pPr>
            <w:r w:rsidRPr="00CA4DA2">
              <w:rPr>
                <w:rFonts w:ascii="Times New Roman" w:hAnsi="Times New Roman" w:cs="Times New Roman"/>
                <w:b/>
                <w:bCs/>
                <w:sz w:val="24"/>
                <w:szCs w:val="24"/>
              </w:rPr>
              <w:t>СПИСОК</w:t>
            </w:r>
          </w:p>
          <w:p w:rsidR="00261C1E" w:rsidRPr="00CA4DA2" w:rsidRDefault="00261C1E" w:rsidP="0027417B">
            <w:pPr>
              <w:tabs>
                <w:tab w:val="left" w:pos="993"/>
              </w:tabs>
              <w:autoSpaceDE w:val="0"/>
              <w:autoSpaceDN w:val="0"/>
              <w:adjustRightInd w:val="0"/>
              <w:ind w:firstLine="567"/>
              <w:contextualSpacing/>
              <w:jc w:val="center"/>
              <w:rPr>
                <w:rFonts w:ascii="Times New Roman" w:hAnsi="Times New Roman" w:cs="Times New Roman"/>
                <w:b/>
                <w:i/>
                <w:sz w:val="24"/>
                <w:szCs w:val="24"/>
              </w:rPr>
            </w:pPr>
            <w:r w:rsidRPr="00CA4DA2">
              <w:rPr>
                <w:rFonts w:ascii="Times New Roman" w:hAnsi="Times New Roman" w:cs="Times New Roman"/>
                <w:b/>
                <w:bCs/>
                <w:sz w:val="24"/>
                <w:szCs w:val="24"/>
              </w:rPr>
              <w:t>субподрядных организаций</w:t>
            </w:r>
          </w:p>
        </w:tc>
      </w:tr>
      <w:tr w:rsidR="00261C1E" w:rsidRPr="00CA4DA2" w:rsidTr="00B11437">
        <w:tc>
          <w:tcPr>
            <w:tcW w:w="10306" w:type="dxa"/>
          </w:tcPr>
          <w:p w:rsidR="00261C1E" w:rsidRPr="007047E3" w:rsidRDefault="007047E3" w:rsidP="0027417B">
            <w:pPr>
              <w:tabs>
                <w:tab w:val="left" w:pos="993"/>
              </w:tabs>
              <w:autoSpaceDE w:val="0"/>
              <w:autoSpaceDN w:val="0"/>
              <w:adjustRightInd w:val="0"/>
              <w:contextualSpacing/>
              <w:rPr>
                <w:rFonts w:ascii="Times New Roman" w:hAnsi="Times New Roman" w:cs="Times New Roman"/>
                <w:bCs/>
                <w:sz w:val="24"/>
                <w:szCs w:val="24"/>
              </w:rPr>
            </w:pPr>
            <w:r w:rsidRPr="007047E3">
              <w:rPr>
                <w:rFonts w:ascii="Times New Roman" w:hAnsi="Times New Roman" w:cs="Times New Roman"/>
                <w:bCs/>
                <w:sz w:val="24"/>
                <w:szCs w:val="24"/>
              </w:rPr>
              <w:t xml:space="preserve">Заказчик: </w:t>
            </w:r>
            <w:r w:rsidRPr="007047E3">
              <w:rPr>
                <w:rFonts w:ascii="Times New Roman" w:eastAsia="Times New Roman" w:hAnsi="Times New Roman" w:cs="Times New Roman"/>
                <w:sz w:val="24"/>
                <w:szCs w:val="24"/>
                <w:lang w:eastAsia="ru-RU"/>
              </w:rPr>
              <w:t>ПАО «Россети Центр»</w:t>
            </w:r>
          </w:p>
        </w:tc>
      </w:tr>
      <w:tr w:rsidR="00261C1E" w:rsidRPr="00CA4DA2" w:rsidTr="00B11437">
        <w:tc>
          <w:tcPr>
            <w:tcW w:w="10306" w:type="dxa"/>
          </w:tcPr>
          <w:p w:rsidR="00B362CD" w:rsidRPr="00B00777" w:rsidRDefault="00E43490" w:rsidP="00E43490">
            <w:pPr>
              <w:spacing w:line="240" w:lineRule="auto"/>
              <w:contextualSpacing/>
              <w:rPr>
                <w:rFonts w:ascii="Times New Roman" w:eastAsia="Times New Roman" w:hAnsi="Times New Roman" w:cs="Times New Roman"/>
                <w:b/>
                <w:sz w:val="24"/>
                <w:szCs w:val="24"/>
                <w:lang w:eastAsia="ru-RU"/>
              </w:rPr>
            </w:pPr>
            <w:r w:rsidRPr="007047E3">
              <w:rPr>
                <w:rFonts w:ascii="Times New Roman" w:hAnsi="Times New Roman" w:cs="Times New Roman"/>
                <w:bCs/>
                <w:sz w:val="24"/>
                <w:szCs w:val="24"/>
              </w:rPr>
              <w:t>Подрядчик</w:t>
            </w:r>
            <w:r w:rsidRPr="00B362CD">
              <w:rPr>
                <w:rFonts w:ascii="Times New Roman" w:hAnsi="Times New Roman" w:cs="Times New Roman"/>
                <w:bCs/>
                <w:sz w:val="24"/>
                <w:szCs w:val="24"/>
              </w:rPr>
              <w:t>:</w:t>
            </w:r>
            <w:r w:rsidR="00767F0D">
              <w:rPr>
                <w:rFonts w:ascii="Times New Roman" w:hAnsi="Times New Roman" w:cs="Times New Roman"/>
                <w:b/>
                <w:sz w:val="24"/>
                <w:szCs w:val="24"/>
              </w:rPr>
              <w:t xml:space="preserve"> </w:t>
            </w:r>
          </w:p>
          <w:p w:rsidR="007047E3" w:rsidRPr="007047E3" w:rsidRDefault="007047E3" w:rsidP="007047E3">
            <w:pPr>
              <w:spacing w:after="0" w:line="240" w:lineRule="auto"/>
              <w:contextualSpacing/>
              <w:rPr>
                <w:rFonts w:ascii="Times New Roman" w:eastAsia="Times New Roman" w:hAnsi="Times New Roman" w:cs="Times New Roman"/>
                <w:sz w:val="24"/>
                <w:szCs w:val="24"/>
                <w:lang w:eastAsia="ru-RU"/>
              </w:rPr>
            </w:pPr>
          </w:p>
          <w:p w:rsidR="00261C1E" w:rsidRPr="007047E3" w:rsidRDefault="00261C1E" w:rsidP="0027417B">
            <w:pPr>
              <w:tabs>
                <w:tab w:val="left" w:pos="993"/>
              </w:tabs>
              <w:autoSpaceDE w:val="0"/>
              <w:autoSpaceDN w:val="0"/>
              <w:adjustRightInd w:val="0"/>
              <w:contextualSpacing/>
              <w:rPr>
                <w:rFonts w:ascii="Times New Roman" w:hAnsi="Times New Roman" w:cs="Times New Roman"/>
                <w:bCs/>
                <w:sz w:val="24"/>
                <w:szCs w:val="24"/>
              </w:rPr>
            </w:pPr>
          </w:p>
        </w:tc>
      </w:tr>
      <w:tr w:rsidR="00261C1E" w:rsidRPr="00CA4DA2" w:rsidTr="00B11437">
        <w:tc>
          <w:tcPr>
            <w:tcW w:w="10306" w:type="dxa"/>
          </w:tcPr>
          <w:p w:rsidR="00261C1E" w:rsidRPr="00CA4DA2" w:rsidRDefault="00261C1E" w:rsidP="0027417B">
            <w:pPr>
              <w:tabs>
                <w:tab w:val="left" w:pos="993"/>
              </w:tabs>
              <w:autoSpaceDE w:val="0"/>
              <w:autoSpaceDN w:val="0"/>
              <w:adjustRightInd w:val="0"/>
              <w:contextualSpacing/>
              <w:rPr>
                <w:rFonts w:ascii="Times New Roman" w:hAnsi="Times New Roman" w:cs="Times New Roman"/>
                <w:bCs/>
                <w:sz w:val="24"/>
                <w:szCs w:val="24"/>
              </w:rPr>
            </w:pPr>
          </w:p>
        </w:tc>
      </w:tr>
      <w:tr w:rsidR="00261C1E" w:rsidRPr="00CA4DA2"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CA4DA2" w:rsidTr="00BD0896">
              <w:trPr>
                <w:trHeight w:val="690"/>
              </w:trPr>
              <w:tc>
                <w:tcPr>
                  <w:tcW w:w="1038"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171"/>
                    </w:tabs>
                    <w:ind w:firstLine="29"/>
                    <w:contextualSpacing/>
                    <w:jc w:val="center"/>
                    <w:rPr>
                      <w:rFonts w:ascii="Times New Roman" w:hAnsi="Times New Roman" w:cs="Times New Roman"/>
                      <w:sz w:val="24"/>
                      <w:szCs w:val="24"/>
                    </w:rPr>
                  </w:pPr>
                  <w:r w:rsidRPr="00CA4DA2">
                    <w:rPr>
                      <w:rFonts w:ascii="Times New Roman" w:hAnsi="Times New Roman" w:cs="Times New Roman"/>
                      <w:sz w:val="24"/>
                      <w:szCs w:val="24"/>
                    </w:rPr>
                    <w:t>№</w:t>
                  </w:r>
                </w:p>
                <w:p w:rsidR="00BD0896" w:rsidRPr="00CA4DA2" w:rsidRDefault="00BD0896" w:rsidP="0027417B">
                  <w:pPr>
                    <w:tabs>
                      <w:tab w:val="left" w:pos="171"/>
                    </w:tabs>
                    <w:ind w:firstLine="29"/>
                    <w:contextualSpacing/>
                    <w:jc w:val="center"/>
                    <w:rPr>
                      <w:rFonts w:ascii="Times New Roman" w:hAnsi="Times New Roman" w:cs="Times New Roman"/>
                      <w:sz w:val="24"/>
                      <w:szCs w:val="24"/>
                    </w:rPr>
                  </w:pPr>
                  <w:r w:rsidRPr="00CA4DA2">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rsidR="00BD0896" w:rsidRPr="00CA4DA2" w:rsidRDefault="00BD0896" w:rsidP="0027417B">
                  <w:pPr>
                    <w:tabs>
                      <w:tab w:val="left" w:pos="993"/>
                    </w:tabs>
                    <w:contextualSpacing/>
                    <w:jc w:val="center"/>
                    <w:rPr>
                      <w:rFonts w:ascii="Times New Roman" w:hAnsi="Times New Roman" w:cs="Times New Roman"/>
                      <w:sz w:val="24"/>
                      <w:szCs w:val="24"/>
                    </w:rPr>
                  </w:pPr>
                  <w:r w:rsidRPr="00CA4DA2">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hanging="21"/>
                    <w:contextualSpacing/>
                    <w:jc w:val="center"/>
                    <w:rPr>
                      <w:rFonts w:ascii="Times New Roman" w:hAnsi="Times New Roman" w:cs="Times New Roman"/>
                      <w:sz w:val="24"/>
                      <w:szCs w:val="24"/>
                    </w:rPr>
                  </w:pPr>
                </w:p>
                <w:p w:rsidR="00BD0896" w:rsidRPr="00CA4DA2" w:rsidRDefault="00BD0896" w:rsidP="0027417B">
                  <w:pPr>
                    <w:tabs>
                      <w:tab w:val="left" w:pos="993"/>
                    </w:tabs>
                    <w:contextualSpacing/>
                    <w:jc w:val="center"/>
                    <w:rPr>
                      <w:rFonts w:ascii="Times New Roman" w:hAnsi="Times New Roman" w:cs="Times New Roman"/>
                      <w:sz w:val="24"/>
                      <w:szCs w:val="24"/>
                    </w:rPr>
                  </w:pPr>
                  <w:r w:rsidRPr="00CA4DA2">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hanging="21"/>
                    <w:contextualSpacing/>
                    <w:jc w:val="center"/>
                    <w:rPr>
                      <w:rFonts w:ascii="Times New Roman" w:hAnsi="Times New Roman" w:cs="Times New Roman"/>
                      <w:sz w:val="24"/>
                      <w:szCs w:val="24"/>
                    </w:rPr>
                  </w:pPr>
                </w:p>
                <w:p w:rsidR="00BD0896" w:rsidRPr="00CA4DA2" w:rsidRDefault="00BD0896" w:rsidP="0027417B">
                  <w:pPr>
                    <w:tabs>
                      <w:tab w:val="left" w:pos="993"/>
                    </w:tabs>
                    <w:ind w:hanging="21"/>
                    <w:contextualSpacing/>
                    <w:jc w:val="center"/>
                    <w:rPr>
                      <w:rFonts w:ascii="Times New Roman" w:hAnsi="Times New Roman" w:cs="Times New Roman"/>
                      <w:sz w:val="24"/>
                      <w:szCs w:val="24"/>
                    </w:rPr>
                  </w:pPr>
                  <w:r w:rsidRPr="00CA4DA2">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rsidR="00BD0896" w:rsidRPr="00CA4DA2" w:rsidRDefault="00BD0896" w:rsidP="0027417B">
                  <w:pPr>
                    <w:tabs>
                      <w:tab w:val="left" w:pos="993"/>
                    </w:tabs>
                    <w:ind w:hanging="21"/>
                    <w:contextualSpacing/>
                    <w:jc w:val="center"/>
                    <w:rPr>
                      <w:rFonts w:ascii="Times New Roman" w:hAnsi="Times New Roman" w:cs="Times New Roman"/>
                      <w:sz w:val="24"/>
                      <w:szCs w:val="24"/>
                    </w:rPr>
                  </w:pPr>
                  <w:r w:rsidRPr="00CA4DA2">
                    <w:rPr>
                      <w:rFonts w:ascii="Times New Roman" w:hAnsi="Times New Roman" w:cs="Times New Roman"/>
                      <w:sz w:val="24"/>
                      <w:szCs w:val="24"/>
                    </w:rPr>
                    <w:t>Состав выполняемых работ и сумма договора субподряда (</w:t>
                  </w:r>
                  <w:r w:rsidRPr="00CA4DA2">
                    <w:rPr>
                      <w:rFonts w:ascii="Times New Roman" w:hAnsi="Times New Roman" w:cs="Times New Roman"/>
                      <w:bCs/>
                      <w:sz w:val="24"/>
                      <w:szCs w:val="24"/>
                    </w:rPr>
                    <w:t>тыс. рублей</w:t>
                  </w:r>
                  <w:r w:rsidR="00F8087E" w:rsidRPr="00CA4DA2">
                    <w:rPr>
                      <w:rFonts w:ascii="Times New Roman" w:hAnsi="Times New Roman" w:cs="Times New Roman"/>
                      <w:bCs/>
                      <w:sz w:val="24"/>
                      <w:szCs w:val="24"/>
                    </w:rPr>
                    <w:t xml:space="preserve"> без НДС</w:t>
                  </w:r>
                  <w:r w:rsidRPr="00CA4DA2">
                    <w:rPr>
                      <w:rFonts w:ascii="Times New Roman" w:hAnsi="Times New Roman" w:cs="Times New Roman"/>
                      <w:bCs/>
                      <w:sz w:val="24"/>
                      <w:szCs w:val="24"/>
                    </w:rPr>
                    <w:t>)</w:t>
                  </w:r>
                </w:p>
              </w:tc>
            </w:tr>
            <w:tr w:rsidR="00BD0896" w:rsidRPr="00CA4DA2" w:rsidTr="00BD0896">
              <w:trPr>
                <w:trHeight w:val="690"/>
              </w:trPr>
              <w:tc>
                <w:tcPr>
                  <w:tcW w:w="1038"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r>
            <w:tr w:rsidR="00BD0896" w:rsidRPr="00CA4DA2" w:rsidTr="00BD0896">
              <w:trPr>
                <w:trHeight w:val="690"/>
              </w:trPr>
              <w:tc>
                <w:tcPr>
                  <w:tcW w:w="1038"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BD0896" w:rsidRPr="00CA4DA2" w:rsidRDefault="00BD0896" w:rsidP="0027417B">
                  <w:pPr>
                    <w:tabs>
                      <w:tab w:val="left" w:pos="993"/>
                    </w:tabs>
                    <w:ind w:firstLine="567"/>
                    <w:contextualSpacing/>
                    <w:jc w:val="center"/>
                    <w:rPr>
                      <w:rFonts w:ascii="Times New Roman" w:hAnsi="Times New Roman" w:cs="Times New Roman"/>
                      <w:sz w:val="24"/>
                      <w:szCs w:val="24"/>
                    </w:rPr>
                  </w:pPr>
                </w:p>
              </w:tc>
            </w:tr>
          </w:tbl>
          <w:p w:rsidR="00261C1E" w:rsidRPr="00CA4DA2" w:rsidRDefault="00261C1E" w:rsidP="0027417B">
            <w:pPr>
              <w:tabs>
                <w:tab w:val="left" w:pos="993"/>
              </w:tabs>
              <w:autoSpaceDE w:val="0"/>
              <w:autoSpaceDN w:val="0"/>
              <w:adjustRightInd w:val="0"/>
              <w:contextualSpacing/>
              <w:rPr>
                <w:rFonts w:ascii="Times New Roman" w:hAnsi="Times New Roman" w:cs="Times New Roman"/>
                <w:b/>
                <w:bCs/>
                <w:sz w:val="24"/>
                <w:szCs w:val="24"/>
              </w:rPr>
            </w:pPr>
          </w:p>
        </w:tc>
      </w:tr>
      <w:tr w:rsidR="00261C1E" w:rsidRPr="00CA4DA2" w:rsidTr="00B11437">
        <w:tc>
          <w:tcPr>
            <w:tcW w:w="10306" w:type="dxa"/>
          </w:tcPr>
          <w:p w:rsidR="00261C1E" w:rsidRPr="00CA4DA2" w:rsidRDefault="00261C1E" w:rsidP="0027417B">
            <w:pPr>
              <w:tabs>
                <w:tab w:val="left" w:pos="993"/>
              </w:tabs>
              <w:autoSpaceDE w:val="0"/>
              <w:autoSpaceDN w:val="0"/>
              <w:adjustRightInd w:val="0"/>
              <w:contextualSpacing/>
              <w:rPr>
                <w:rFonts w:ascii="Times New Roman" w:hAnsi="Times New Roman" w:cs="Times New Roman"/>
                <w:b/>
                <w:bCs/>
                <w:sz w:val="24"/>
                <w:szCs w:val="24"/>
              </w:rPr>
            </w:pPr>
          </w:p>
        </w:tc>
      </w:tr>
      <w:tr w:rsidR="00261C1E" w:rsidRPr="00CA4DA2" w:rsidTr="00B11437">
        <w:tc>
          <w:tcPr>
            <w:tcW w:w="10306" w:type="dxa"/>
          </w:tcPr>
          <w:p w:rsidR="00261C1E" w:rsidRPr="00CA4DA2" w:rsidRDefault="00261C1E" w:rsidP="0027417B">
            <w:pPr>
              <w:pStyle w:val="Times12"/>
              <w:tabs>
                <w:tab w:val="left" w:pos="993"/>
              </w:tabs>
              <w:contextualSpacing/>
              <w:rPr>
                <w:rFonts w:cs="Times New Roman"/>
                <w:color w:val="auto"/>
              </w:rPr>
            </w:pPr>
          </w:p>
          <w:p w:rsidR="00261C1E" w:rsidRPr="00CA4DA2" w:rsidRDefault="00261C1E" w:rsidP="0027417B">
            <w:pPr>
              <w:pStyle w:val="Times12"/>
              <w:tabs>
                <w:tab w:val="left" w:pos="993"/>
              </w:tabs>
              <w:contextualSpacing/>
              <w:rPr>
                <w:rFonts w:cs="Times New Roman"/>
                <w:color w:val="auto"/>
              </w:rPr>
            </w:pPr>
            <w:r w:rsidRPr="00CA4DA2">
              <w:rPr>
                <w:rFonts w:cs="Times New Roman"/>
                <w:color w:val="auto"/>
              </w:rPr>
              <w:t>_______________</w:t>
            </w:r>
            <w:r w:rsidR="00767F0D">
              <w:rPr>
                <w:rFonts w:cs="Times New Roman"/>
                <w:color w:val="auto"/>
              </w:rPr>
              <w:t xml:space="preserve">  </w:t>
            </w:r>
            <w:r w:rsidR="00A929D4">
              <w:rPr>
                <w:rFonts w:cs="Times New Roman"/>
                <w:color w:val="auto"/>
              </w:rPr>
              <w:t xml:space="preserve"> </w:t>
            </w:r>
            <w:r w:rsidRPr="00CA4DA2">
              <w:rPr>
                <w:rFonts w:cs="Times New Roman"/>
                <w:color w:val="auto"/>
              </w:rPr>
              <w:t>____________________</w:t>
            </w:r>
            <w:r w:rsidR="00767F0D">
              <w:rPr>
                <w:rFonts w:cs="Times New Roman"/>
                <w:color w:val="auto"/>
              </w:rPr>
              <w:t xml:space="preserve">  </w:t>
            </w:r>
            <w:r w:rsidRPr="00CA4DA2">
              <w:rPr>
                <w:rFonts w:cs="Times New Roman"/>
                <w:color w:val="auto"/>
              </w:rPr>
              <w:t>___________________________</w:t>
            </w:r>
          </w:p>
          <w:p w:rsidR="00261C1E" w:rsidRPr="00CA4DA2" w:rsidRDefault="00261C1E" w:rsidP="0027417B">
            <w:pPr>
              <w:pStyle w:val="Times12"/>
              <w:tabs>
                <w:tab w:val="left" w:pos="993"/>
              </w:tabs>
              <w:contextualSpacing/>
              <w:rPr>
                <w:rFonts w:cs="Times New Roman"/>
                <w:color w:val="auto"/>
                <w:vertAlign w:val="superscript"/>
              </w:rPr>
            </w:pPr>
            <w:r w:rsidRPr="00CA4DA2">
              <w:rPr>
                <w:rFonts w:cs="Times New Roman"/>
                <w:color w:val="auto"/>
                <w:vertAlign w:val="superscript"/>
              </w:rPr>
              <w:t>(</w:t>
            </w:r>
            <w:proofErr w:type="gramStart"/>
            <w:r w:rsidRPr="00CA4DA2">
              <w:rPr>
                <w:rFonts w:cs="Times New Roman"/>
                <w:color w:val="auto"/>
                <w:vertAlign w:val="superscript"/>
              </w:rPr>
              <w:t>должность)</w:t>
            </w:r>
            <w:r w:rsidR="00767F0D">
              <w:rPr>
                <w:rFonts w:cs="Times New Roman"/>
                <w:color w:val="auto"/>
                <w:vertAlign w:val="superscript"/>
              </w:rPr>
              <w:t xml:space="preserve">   </w:t>
            </w:r>
            <w:proofErr w:type="gramEnd"/>
            <w:r w:rsidR="00767F0D">
              <w:rPr>
                <w:rFonts w:cs="Times New Roman"/>
                <w:color w:val="auto"/>
                <w:vertAlign w:val="superscript"/>
              </w:rPr>
              <w:t xml:space="preserve">   </w:t>
            </w:r>
            <w:r w:rsidRPr="00CA4DA2">
              <w:rPr>
                <w:rFonts w:cs="Times New Roman"/>
                <w:color w:val="auto"/>
                <w:vertAlign w:val="superscript"/>
              </w:rPr>
              <w:t xml:space="preserve"> (подпись, М.П.)</w:t>
            </w:r>
            <w:r w:rsidR="00767F0D">
              <w:rPr>
                <w:rFonts w:cs="Times New Roman"/>
                <w:color w:val="auto"/>
                <w:vertAlign w:val="superscript"/>
              </w:rPr>
              <w:t xml:space="preserve">     </w:t>
            </w:r>
            <w:r w:rsidRPr="00CA4DA2">
              <w:rPr>
                <w:rFonts w:cs="Times New Roman"/>
                <w:color w:val="auto"/>
                <w:vertAlign w:val="superscript"/>
              </w:rPr>
              <w:t>(фамилия, имя, отчество подписавшего)</w:t>
            </w:r>
          </w:p>
          <w:p w:rsidR="00261C1E" w:rsidRPr="00CA4DA2" w:rsidRDefault="00261C1E" w:rsidP="0027417B">
            <w:pPr>
              <w:tabs>
                <w:tab w:val="left" w:pos="993"/>
              </w:tabs>
              <w:ind w:firstLine="567"/>
              <w:contextualSpacing/>
              <w:jc w:val="center"/>
              <w:rPr>
                <w:rFonts w:ascii="Times New Roman" w:hAnsi="Times New Roman" w:cs="Times New Roman"/>
                <w:sz w:val="24"/>
                <w:szCs w:val="24"/>
              </w:rPr>
            </w:pPr>
          </w:p>
          <w:p w:rsidR="00261C1E" w:rsidRPr="00CA4DA2" w:rsidRDefault="00261C1E" w:rsidP="0027417B">
            <w:pPr>
              <w:tabs>
                <w:tab w:val="left" w:pos="993"/>
              </w:tabs>
              <w:autoSpaceDE w:val="0"/>
              <w:autoSpaceDN w:val="0"/>
              <w:adjustRightInd w:val="0"/>
              <w:ind w:firstLine="567"/>
              <w:contextualSpacing/>
              <w:rPr>
                <w:rFonts w:ascii="Times New Roman" w:hAnsi="Times New Roman" w:cs="Times New Roman"/>
                <w:bCs/>
                <w:sz w:val="24"/>
                <w:szCs w:val="24"/>
              </w:rPr>
            </w:pPr>
          </w:p>
        </w:tc>
      </w:tr>
    </w:tbl>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00117E">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Pr="00ED62F5" w:rsidRDefault="00891702" w:rsidP="00891702">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396CEA" w:rsidRPr="00CA4DA2" w:rsidRDefault="00396CEA" w:rsidP="00396CEA">
      <w:pPr>
        <w:spacing w:after="160" w:line="259" w:lineRule="auto"/>
        <w:rPr>
          <w:rFonts w:ascii="Times New Roman" w:hAnsi="Times New Roman" w:cs="Times New Roman"/>
          <w:sz w:val="24"/>
          <w:szCs w:val="24"/>
        </w:rPr>
      </w:pPr>
    </w:p>
    <w:p w:rsidR="00FC315D" w:rsidRPr="00CA4DA2" w:rsidRDefault="00FC315D" w:rsidP="0027417B">
      <w:pPr>
        <w:widowControl w:val="0"/>
        <w:ind w:right="34" w:firstLine="5760"/>
        <w:contextualSpacing/>
        <w:jc w:val="both"/>
        <w:rPr>
          <w:rFonts w:ascii="Times New Roman" w:hAnsi="Times New Roman" w:cs="Times New Roman"/>
        </w:rPr>
      </w:pPr>
    </w:p>
    <w:p w:rsidR="00FC315D" w:rsidRDefault="00FC315D" w:rsidP="0027417B">
      <w:pPr>
        <w:widowControl w:val="0"/>
        <w:ind w:right="34" w:firstLine="5760"/>
        <w:contextualSpacing/>
        <w:jc w:val="both"/>
        <w:rPr>
          <w:rFonts w:ascii="Times New Roman" w:hAnsi="Times New Roman" w:cs="Times New Roman"/>
        </w:rPr>
      </w:pPr>
    </w:p>
    <w:p w:rsidR="00B82DFD" w:rsidRDefault="00B82DFD"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Default="0000117E" w:rsidP="0027417B">
      <w:pPr>
        <w:widowControl w:val="0"/>
        <w:ind w:right="34" w:firstLine="5760"/>
        <w:contextualSpacing/>
        <w:jc w:val="both"/>
        <w:rPr>
          <w:rFonts w:ascii="Times New Roman" w:hAnsi="Times New Roman" w:cs="Times New Roman"/>
        </w:rPr>
      </w:pPr>
    </w:p>
    <w:p w:rsidR="0000117E" w:rsidRPr="00CA4DA2" w:rsidRDefault="0000117E" w:rsidP="0027417B">
      <w:pPr>
        <w:widowControl w:val="0"/>
        <w:ind w:right="34" w:firstLine="5760"/>
        <w:contextualSpacing/>
        <w:jc w:val="both"/>
        <w:rPr>
          <w:rFonts w:ascii="Times New Roman" w:hAnsi="Times New Roman" w:cs="Times New Roman"/>
        </w:rPr>
      </w:pPr>
    </w:p>
    <w:p w:rsidR="00FC315D" w:rsidRDefault="00FC315D" w:rsidP="0027417B">
      <w:pPr>
        <w:widowControl w:val="0"/>
        <w:ind w:right="34" w:firstLine="5760"/>
        <w:contextualSpacing/>
        <w:jc w:val="both"/>
        <w:rPr>
          <w:rFonts w:ascii="Times New Roman" w:hAnsi="Times New Roman" w:cs="Times New Roman"/>
        </w:rPr>
      </w:pPr>
    </w:p>
    <w:p w:rsidR="00270743" w:rsidRPr="00CA4DA2" w:rsidRDefault="00270743" w:rsidP="0033302F">
      <w:pPr>
        <w:widowControl w:val="0"/>
        <w:spacing w:after="0" w:line="240" w:lineRule="auto"/>
        <w:ind w:left="6804" w:right="-41"/>
        <w:contextualSpacing/>
        <w:jc w:val="right"/>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Приложение 1</w:t>
      </w:r>
      <w:r w:rsidR="007B32D5">
        <w:rPr>
          <w:rFonts w:ascii="Times New Roman" w:eastAsia="Times New Roman" w:hAnsi="Times New Roman" w:cs="Times New Roman"/>
          <w:sz w:val="24"/>
          <w:szCs w:val="24"/>
          <w:lang w:eastAsia="ru-RU"/>
        </w:rPr>
        <w:t>3</w:t>
      </w:r>
    </w:p>
    <w:p w:rsidR="00270743" w:rsidRPr="00CA4DA2" w:rsidRDefault="00270743" w:rsidP="0033302F">
      <w:pPr>
        <w:widowControl w:val="0"/>
        <w:spacing w:after="0" w:line="240" w:lineRule="auto"/>
        <w:ind w:left="6804" w:right="-41"/>
        <w:contextualSpacing/>
        <w:jc w:val="right"/>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к договору </w:t>
      </w:r>
    </w:p>
    <w:p w:rsidR="00270743" w:rsidRDefault="00270743" w:rsidP="0027417B">
      <w:pPr>
        <w:widowControl w:val="0"/>
        <w:ind w:right="34" w:firstLine="5760"/>
        <w:contextualSpacing/>
        <w:jc w:val="both"/>
        <w:rPr>
          <w:rFonts w:ascii="Times New Roman" w:hAnsi="Times New Roman" w:cs="Times New Roman"/>
        </w:rPr>
      </w:pPr>
    </w:p>
    <w:p w:rsidR="00270743" w:rsidRPr="00270743" w:rsidRDefault="00270743" w:rsidP="00270743">
      <w:pPr>
        <w:contextualSpacing/>
        <w:jc w:val="center"/>
        <w:rPr>
          <w:rFonts w:ascii="Times New Roman" w:hAnsi="Times New Roman" w:cs="Times New Roman"/>
          <w:b/>
          <w:sz w:val="24"/>
          <w:szCs w:val="24"/>
        </w:rPr>
      </w:pPr>
      <w:r w:rsidRPr="00270743">
        <w:rPr>
          <w:rFonts w:ascii="Times New Roman" w:hAnsi="Times New Roman" w:cs="Times New Roman"/>
          <w:b/>
          <w:sz w:val="24"/>
          <w:szCs w:val="24"/>
        </w:rPr>
        <w:t>Форма справки о стоимости выполненных работ и затрат</w:t>
      </w:r>
    </w:p>
    <w:p w:rsidR="00270743" w:rsidRDefault="00270743" w:rsidP="0033302F">
      <w:pPr>
        <w:widowControl w:val="0"/>
        <w:ind w:right="34"/>
        <w:contextualSpacing/>
        <w:jc w:val="center"/>
        <w:rPr>
          <w:rFonts w:ascii="Times New Roman" w:hAnsi="Times New Roman" w:cs="Times New Roman"/>
        </w:rPr>
      </w:pPr>
      <w:r w:rsidRPr="00D8678F">
        <w:rPr>
          <w:b/>
          <w:noProof/>
          <w:lang w:eastAsia="ru-RU"/>
        </w:rPr>
        <w:drawing>
          <wp:inline distT="0" distB="0" distL="0" distR="0">
            <wp:extent cx="5252085" cy="6393180"/>
            <wp:effectExtent l="0" t="0" r="5715"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2085" cy="6393180"/>
                    </a:xfrm>
                    <a:prstGeom prst="rect">
                      <a:avLst/>
                    </a:prstGeom>
                    <a:noFill/>
                    <a:ln>
                      <a:noFill/>
                    </a:ln>
                  </pic:spPr>
                </pic:pic>
              </a:graphicData>
            </a:graphic>
          </wp:inline>
        </w:drawing>
      </w:r>
    </w:p>
    <w:p w:rsidR="00270743" w:rsidRDefault="00270743" w:rsidP="00270743">
      <w:pPr>
        <w:widowControl w:val="0"/>
        <w:ind w:right="34"/>
        <w:contextualSpacing/>
        <w:jc w:val="both"/>
        <w:rPr>
          <w:rFonts w:ascii="Times New Roman" w:hAnsi="Times New Roman" w:cs="Times New Roman"/>
        </w:rPr>
      </w:pPr>
    </w:p>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00117E">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Pr="00ED62F5" w:rsidRDefault="00891702" w:rsidP="00891702">
      <w:pPr>
        <w:spacing w:after="0" w:line="240" w:lineRule="auto"/>
        <w:contextualSpacing/>
        <w:rPr>
          <w:rFonts w:ascii="Times New Roman" w:eastAsia="Times New Roman" w:hAnsi="Times New Roman" w:cs="Times New Roman"/>
          <w:bCs/>
          <w:sz w:val="24"/>
          <w:szCs w:val="24"/>
          <w:lang w:eastAsia="ru-RU"/>
        </w:rPr>
      </w:pP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r w:rsidRPr="00ED62F5">
        <w:rPr>
          <w:rFonts w:ascii="Times New Roman" w:eastAsia="Times New Roman" w:hAnsi="Times New Roman" w:cs="Times New Roman"/>
          <w:sz w:val="24"/>
          <w:szCs w:val="24"/>
          <w:lang w:eastAsia="ru-RU"/>
        </w:rPr>
        <w:tab/>
      </w:r>
      <w:proofErr w:type="spellStart"/>
      <w:r w:rsidRPr="00ED62F5">
        <w:rPr>
          <w:rFonts w:ascii="Times New Roman" w:eastAsia="Times New Roman" w:hAnsi="Times New Roman" w:cs="Times New Roman"/>
          <w:sz w:val="24"/>
          <w:szCs w:val="24"/>
          <w:lang w:eastAsia="ru-RU"/>
        </w:rPr>
        <w:t>м.п</w:t>
      </w:r>
      <w:proofErr w:type="spellEnd"/>
      <w:r w:rsidRPr="00ED62F5">
        <w:rPr>
          <w:rFonts w:ascii="Times New Roman" w:eastAsia="Times New Roman" w:hAnsi="Times New Roman" w:cs="Times New Roman"/>
          <w:sz w:val="24"/>
          <w:szCs w:val="24"/>
          <w:lang w:eastAsia="ru-RU"/>
        </w:rPr>
        <w:t>.</w:t>
      </w:r>
    </w:p>
    <w:p w:rsidR="00270743" w:rsidRDefault="00270743" w:rsidP="00270743">
      <w:pPr>
        <w:widowControl w:val="0"/>
        <w:ind w:right="34"/>
        <w:contextualSpacing/>
        <w:jc w:val="both"/>
        <w:rPr>
          <w:rFonts w:ascii="Times New Roman" w:hAnsi="Times New Roman" w:cs="Times New Roman"/>
        </w:rPr>
      </w:pPr>
    </w:p>
    <w:p w:rsidR="0000117E" w:rsidRDefault="0000117E" w:rsidP="0033302F">
      <w:pPr>
        <w:widowControl w:val="0"/>
        <w:spacing w:after="0" w:line="240" w:lineRule="auto"/>
        <w:ind w:left="6804" w:right="-41"/>
        <w:contextualSpacing/>
        <w:jc w:val="right"/>
        <w:rPr>
          <w:rFonts w:ascii="Times New Roman" w:eastAsia="Times New Roman" w:hAnsi="Times New Roman" w:cs="Times New Roman"/>
          <w:sz w:val="24"/>
          <w:szCs w:val="24"/>
          <w:lang w:eastAsia="ru-RU"/>
        </w:rPr>
      </w:pPr>
    </w:p>
    <w:p w:rsidR="00270743" w:rsidRPr="00CA4DA2" w:rsidRDefault="00270743" w:rsidP="0033302F">
      <w:pPr>
        <w:widowControl w:val="0"/>
        <w:spacing w:after="0" w:line="240" w:lineRule="auto"/>
        <w:ind w:left="6804" w:right="-41"/>
        <w:contextualSpacing/>
        <w:jc w:val="right"/>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Приложение 1</w:t>
      </w:r>
      <w:r w:rsidR="007B32D5">
        <w:rPr>
          <w:rFonts w:ascii="Times New Roman" w:eastAsia="Times New Roman" w:hAnsi="Times New Roman" w:cs="Times New Roman"/>
          <w:sz w:val="24"/>
          <w:szCs w:val="24"/>
          <w:lang w:eastAsia="ru-RU"/>
        </w:rPr>
        <w:t>4</w:t>
      </w:r>
    </w:p>
    <w:p w:rsidR="00270743" w:rsidRPr="00CA4DA2" w:rsidRDefault="00270743" w:rsidP="0033302F">
      <w:pPr>
        <w:widowControl w:val="0"/>
        <w:spacing w:after="0" w:line="240" w:lineRule="auto"/>
        <w:ind w:left="6804" w:right="-41"/>
        <w:contextualSpacing/>
        <w:jc w:val="right"/>
        <w:rPr>
          <w:rFonts w:ascii="Times New Roman" w:eastAsia="Times New Roman" w:hAnsi="Times New Roman" w:cs="Times New Roman"/>
          <w:sz w:val="24"/>
          <w:szCs w:val="24"/>
          <w:lang w:eastAsia="ru-RU"/>
        </w:rPr>
      </w:pPr>
      <w:r w:rsidRPr="00CA4DA2">
        <w:rPr>
          <w:rFonts w:ascii="Times New Roman" w:eastAsia="Times New Roman" w:hAnsi="Times New Roman" w:cs="Times New Roman"/>
          <w:sz w:val="24"/>
          <w:szCs w:val="24"/>
          <w:lang w:eastAsia="ru-RU"/>
        </w:rPr>
        <w:t xml:space="preserve">к договору </w:t>
      </w:r>
    </w:p>
    <w:p w:rsidR="00270743" w:rsidRPr="00270743" w:rsidRDefault="00270743" w:rsidP="0033302F">
      <w:pPr>
        <w:widowControl w:val="0"/>
        <w:ind w:right="34"/>
        <w:contextualSpacing/>
        <w:jc w:val="right"/>
        <w:rPr>
          <w:rFonts w:ascii="Times New Roman" w:hAnsi="Times New Roman" w:cs="Times New Roman"/>
          <w:sz w:val="24"/>
          <w:szCs w:val="24"/>
        </w:rPr>
      </w:pPr>
    </w:p>
    <w:p w:rsidR="00B82DFD" w:rsidRDefault="00270743" w:rsidP="0000117E">
      <w:pPr>
        <w:tabs>
          <w:tab w:val="left" w:pos="1134"/>
        </w:tabs>
        <w:autoSpaceDE w:val="0"/>
        <w:autoSpaceDN w:val="0"/>
        <w:adjustRightInd w:val="0"/>
        <w:ind w:firstLine="851"/>
        <w:contextualSpacing/>
        <w:jc w:val="center"/>
        <w:rPr>
          <w:rFonts w:ascii="Times New Roman" w:hAnsi="Times New Roman" w:cs="Times New Roman"/>
        </w:rPr>
      </w:pPr>
      <w:r w:rsidRPr="00270743">
        <w:rPr>
          <w:rFonts w:ascii="Times New Roman" w:hAnsi="Times New Roman" w:cs="Times New Roman"/>
          <w:b/>
          <w:sz w:val="24"/>
          <w:szCs w:val="24"/>
        </w:rPr>
        <w:t>Форма Акта приема-передачи выполненных работ</w:t>
      </w:r>
      <w:r w:rsidR="00B82DFD" w:rsidRPr="00856FD5">
        <w:rPr>
          <w:rFonts w:ascii="Calibri" w:eastAsia="Calibri" w:hAnsi="Calibri"/>
          <w:noProof/>
          <w:lang w:eastAsia="ru-RU"/>
        </w:rPr>
        <w:drawing>
          <wp:inline distT="0" distB="0" distL="0" distR="0">
            <wp:extent cx="5617845" cy="5874385"/>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7845" cy="5874385"/>
                    </a:xfrm>
                    <a:prstGeom prst="rect">
                      <a:avLst/>
                    </a:prstGeom>
                    <a:noFill/>
                    <a:ln>
                      <a:noFill/>
                    </a:ln>
                  </pic:spPr>
                </pic:pic>
              </a:graphicData>
            </a:graphic>
          </wp:inline>
        </w:drawing>
      </w:r>
    </w:p>
    <w:p w:rsidR="00B82DFD" w:rsidRDefault="00B82DFD" w:rsidP="0027417B">
      <w:pPr>
        <w:widowControl w:val="0"/>
        <w:ind w:right="34" w:firstLine="5760"/>
        <w:contextualSpacing/>
        <w:jc w:val="both"/>
        <w:rPr>
          <w:rFonts w:ascii="Times New Roman" w:hAnsi="Times New Roman" w:cs="Times New Roman"/>
        </w:rPr>
      </w:pPr>
    </w:p>
    <w:p w:rsidR="00891702" w:rsidRPr="00ED62F5" w:rsidRDefault="00891702" w:rsidP="00891702">
      <w:pPr>
        <w:tabs>
          <w:tab w:val="left" w:pos="1134"/>
        </w:tabs>
        <w:autoSpaceDE w:val="0"/>
        <w:autoSpaceDN w:val="0"/>
        <w:adjustRightInd w:val="0"/>
        <w:spacing w:after="0" w:line="240" w:lineRule="auto"/>
        <w:ind w:firstLine="851"/>
        <w:contextualSpacing/>
        <w:rPr>
          <w:rFonts w:ascii="Times New Roman" w:eastAsia="Times New Roman" w:hAnsi="Times New Roman" w:cs="Times New Roman"/>
          <w:b/>
          <w:sz w:val="24"/>
          <w:szCs w:val="24"/>
          <w:lang w:eastAsia="ru-RU"/>
        </w:rPr>
      </w:pPr>
      <w:r w:rsidRPr="00ED62F5">
        <w:rPr>
          <w:rFonts w:ascii="Times New Roman" w:eastAsia="Times New Roman" w:hAnsi="Times New Roman" w:cs="Times New Roman"/>
          <w:b/>
          <w:sz w:val="24"/>
          <w:szCs w:val="24"/>
          <w:lang w:eastAsia="ru-RU"/>
        </w:rPr>
        <w:t>ЗАКАЗЧИК</w:t>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r>
      <w:r w:rsidRPr="00ED62F5">
        <w:rPr>
          <w:rFonts w:ascii="Times New Roman" w:eastAsia="Times New Roman" w:hAnsi="Times New Roman" w:cs="Times New Roman"/>
          <w:b/>
          <w:sz w:val="24"/>
          <w:szCs w:val="24"/>
          <w:lang w:eastAsia="ru-RU"/>
        </w:rPr>
        <w:tab/>
        <w:t xml:space="preserve"> ПОДРЯДЧИК</w:t>
      </w:r>
    </w:p>
    <w:tbl>
      <w:tblPr>
        <w:tblpPr w:leftFromText="180" w:rightFromText="180" w:vertAnchor="text" w:horzAnchor="margin" w:tblpX="-176" w:tblpY="193"/>
        <w:tblOverlap w:val="never"/>
        <w:tblW w:w="10031" w:type="dxa"/>
        <w:tblLook w:val="01E0" w:firstRow="1" w:lastRow="1" w:firstColumn="1" w:lastColumn="1" w:noHBand="0" w:noVBand="0"/>
      </w:tblPr>
      <w:tblGrid>
        <w:gridCol w:w="5070"/>
        <w:gridCol w:w="4961"/>
      </w:tblGrid>
      <w:tr w:rsidR="00891702" w:rsidRPr="00ED62F5" w:rsidTr="00891702">
        <w:trPr>
          <w:trHeight w:val="641"/>
        </w:trPr>
        <w:tc>
          <w:tcPr>
            <w:tcW w:w="5070" w:type="dxa"/>
          </w:tcPr>
          <w:p w:rsidR="00891702" w:rsidRPr="00805478" w:rsidRDefault="00891702" w:rsidP="00891702">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rsidR="00891702" w:rsidRPr="00805478" w:rsidRDefault="00891702" w:rsidP="00891702">
            <w:pPr>
              <w:tabs>
                <w:tab w:val="left" w:pos="1134"/>
              </w:tabs>
              <w:contextualSpacing/>
              <w:rPr>
                <w:rFonts w:ascii="Times New Roman" w:hAnsi="Times New Roman" w:cs="Times New Roman"/>
                <w:b/>
                <w:sz w:val="24"/>
                <w:szCs w:val="24"/>
              </w:rPr>
            </w:pPr>
          </w:p>
          <w:p w:rsidR="00891702" w:rsidRPr="00805478" w:rsidRDefault="00891702" w:rsidP="00891702">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rsidR="00891702" w:rsidRPr="00ED62F5" w:rsidRDefault="00891702" w:rsidP="00891702">
            <w:pPr>
              <w:tabs>
                <w:tab w:val="left" w:pos="1134"/>
              </w:tabs>
              <w:spacing w:after="0" w:line="240" w:lineRule="auto"/>
              <w:ind w:firstLine="40"/>
              <w:contextualSpacing/>
              <w:rPr>
                <w:rFonts w:ascii="Times New Roman" w:eastAsia="Times New Roman" w:hAnsi="Times New Roman" w:cs="Times New Roman"/>
                <w:bCs/>
                <w:sz w:val="24"/>
                <w:szCs w:val="24"/>
                <w:lang w:eastAsia="ru-RU"/>
              </w:rPr>
            </w:pPr>
          </w:p>
        </w:tc>
        <w:tc>
          <w:tcPr>
            <w:tcW w:w="4961" w:type="dxa"/>
          </w:tcPr>
          <w:p w:rsidR="00891702" w:rsidRPr="00ED62F5" w:rsidRDefault="00891702" w:rsidP="0000117E">
            <w:pPr>
              <w:widowControl w:val="0"/>
              <w:tabs>
                <w:tab w:val="left" w:pos="1134"/>
              </w:tabs>
              <w:autoSpaceDE w:val="0"/>
              <w:autoSpaceDN w:val="0"/>
              <w:adjustRightInd w:val="0"/>
              <w:contextualSpacing/>
              <w:rPr>
                <w:rFonts w:ascii="Times New Roman" w:eastAsia="Times New Roman" w:hAnsi="Times New Roman" w:cs="Times New Roman"/>
                <w:b/>
                <w:bCs/>
                <w:spacing w:val="-1"/>
                <w:sz w:val="24"/>
                <w:szCs w:val="24"/>
                <w:lang w:eastAsia="x-none"/>
              </w:rPr>
            </w:pPr>
          </w:p>
        </w:tc>
      </w:tr>
    </w:tbl>
    <w:p w:rsidR="00891702" w:rsidRDefault="00891702" w:rsidP="00891702">
      <w:pPr>
        <w:spacing w:after="0" w:line="240" w:lineRule="auto"/>
        <w:contextualSpacing/>
        <w:rPr>
          <w:rFonts w:ascii="Times New Roman" w:eastAsia="Times New Roman" w:hAnsi="Times New Roman" w:cs="Times New Roman"/>
          <w:sz w:val="24"/>
          <w:szCs w:val="24"/>
          <w:lang w:eastAsia="ru-RU"/>
        </w:rPr>
      </w:pPr>
    </w:p>
    <w:p w:rsidR="0033302F" w:rsidRDefault="00DE16E4" w:rsidP="00D80ABD">
      <w:pPr>
        <w:spacing w:after="0" w:line="240" w:lineRule="auto"/>
        <w:contextualSpacing/>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м.п</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roofErr w:type="spellStart"/>
      <w:r>
        <w:rPr>
          <w:rFonts w:ascii="Times New Roman" w:eastAsia="Times New Roman" w:hAnsi="Times New Roman" w:cs="Times New Roman"/>
          <w:sz w:val="24"/>
          <w:szCs w:val="24"/>
          <w:lang w:eastAsia="ru-RU"/>
        </w:rPr>
        <w:t>м.п</w:t>
      </w:r>
      <w:proofErr w:type="spellEnd"/>
    </w:p>
    <w:p w:rsidR="0000117E" w:rsidRDefault="0000117E" w:rsidP="00D80ABD">
      <w:pPr>
        <w:spacing w:after="0" w:line="240" w:lineRule="auto"/>
        <w:contextualSpacing/>
        <w:rPr>
          <w:rFonts w:ascii="Times New Roman" w:eastAsia="Times New Roman" w:hAnsi="Times New Roman" w:cs="Times New Roman"/>
          <w:sz w:val="24"/>
          <w:szCs w:val="24"/>
          <w:lang w:eastAsia="ru-RU"/>
        </w:rPr>
      </w:pPr>
    </w:p>
    <w:p w:rsidR="0000117E" w:rsidRDefault="0000117E" w:rsidP="00D80ABD">
      <w:pPr>
        <w:spacing w:after="0" w:line="240" w:lineRule="auto"/>
        <w:contextualSpacing/>
        <w:rPr>
          <w:rFonts w:ascii="Times New Roman" w:eastAsia="Times New Roman" w:hAnsi="Times New Roman" w:cs="Times New Roman"/>
          <w:sz w:val="24"/>
          <w:szCs w:val="24"/>
          <w:lang w:eastAsia="ru-RU"/>
        </w:rPr>
      </w:pPr>
    </w:p>
    <w:sectPr w:rsidR="0000117E" w:rsidSect="0000117E">
      <w:pgSz w:w="11907" w:h="16839" w:code="9"/>
      <w:pgMar w:top="1134" w:right="1134" w:bottom="851" w:left="85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985" w:rsidRDefault="00BC6985" w:rsidP="00E85603">
      <w:pPr>
        <w:spacing w:after="0" w:line="240" w:lineRule="auto"/>
      </w:pPr>
      <w:r>
        <w:separator/>
      </w:r>
    </w:p>
  </w:endnote>
  <w:endnote w:type="continuationSeparator" w:id="0">
    <w:p w:rsidR="00BC6985" w:rsidRDefault="00BC6985"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CC"/>
    <w:family w:val="swiss"/>
    <w:pitch w:val="variable"/>
    <w:sig w:usb0="000006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DejaVu Sans">
    <w:charset w:val="CC"/>
    <w:family w:val="swiss"/>
    <w:pitch w:val="variable"/>
    <w:sig w:usb0="00000000" w:usb1="D200FDFF" w:usb2="0A246029" w:usb3="00000000" w:csb0="000001FF" w:csb1="00000000"/>
  </w:font>
  <w:font w:name="LCFJD P+ Arial 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1B0" w:rsidRPr="001803EF" w:rsidRDefault="00C301B0" w:rsidP="00E85603">
    <w:pPr>
      <w:pStyle w:val="af2"/>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1B0" w:rsidRPr="001E6DA3" w:rsidRDefault="00C301B0" w:rsidP="00E85603">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1B0" w:rsidRPr="00DE16E4" w:rsidRDefault="00C301B0" w:rsidP="00DE16E4">
    <w:pPr>
      <w:pStyle w:val="a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1B0" w:rsidRDefault="00C301B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985" w:rsidRDefault="00BC6985" w:rsidP="00E85603">
      <w:pPr>
        <w:spacing w:after="0" w:line="240" w:lineRule="auto"/>
      </w:pPr>
      <w:r>
        <w:separator/>
      </w:r>
    </w:p>
  </w:footnote>
  <w:footnote w:type="continuationSeparator" w:id="0">
    <w:p w:rsidR="00BC6985" w:rsidRDefault="00BC6985" w:rsidP="00E856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286239"/>
      <w:docPartObj>
        <w:docPartGallery w:val="Page Numbers (Top of Page)"/>
        <w:docPartUnique/>
      </w:docPartObj>
    </w:sdtPr>
    <w:sdtEndPr/>
    <w:sdtContent>
      <w:p w:rsidR="00C301B0" w:rsidRDefault="00C301B0">
        <w:pPr>
          <w:pStyle w:val="afc"/>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1C2FA3">
          <w:rPr>
            <w:rFonts w:ascii="Times New Roman" w:hAnsi="Times New Roman" w:cs="Times New Roman"/>
            <w:noProof/>
            <w:sz w:val="24"/>
          </w:rPr>
          <w:t>36</w:t>
        </w:r>
        <w:r w:rsidRPr="00AB531A">
          <w:rPr>
            <w:rFonts w:ascii="Times New Roman" w:hAnsi="Times New Roman" w:cs="Times New Roman"/>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217612"/>
      <w:docPartObj>
        <w:docPartGallery w:val="Page Numbers (Top of Page)"/>
        <w:docPartUnique/>
      </w:docPartObj>
    </w:sdtPr>
    <w:sdtEndPr/>
    <w:sdtContent>
      <w:p w:rsidR="00C301B0" w:rsidRDefault="00C301B0">
        <w:pPr>
          <w:pStyle w:val="afc"/>
          <w:jc w:val="center"/>
        </w:pPr>
        <w:r>
          <w:fldChar w:fldCharType="begin"/>
        </w:r>
        <w:r>
          <w:instrText>PAGE   \* MERGEFORMAT</w:instrText>
        </w:r>
        <w:r>
          <w:fldChar w:fldCharType="separate"/>
        </w:r>
        <w:r w:rsidR="001C2FA3">
          <w:rPr>
            <w:noProof/>
          </w:rPr>
          <w:t>39</w:t>
        </w:r>
        <w:r>
          <w:fldChar w:fldCharType="end"/>
        </w:r>
      </w:p>
    </w:sdtContent>
  </w:sdt>
  <w:p w:rsidR="00C301B0" w:rsidRPr="00D47ED6" w:rsidRDefault="00C301B0" w:rsidP="00E85603">
    <w:pPr>
      <w:pStyle w:val="af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8379225"/>
      <w:docPartObj>
        <w:docPartGallery w:val="Page Numbers (Top of Page)"/>
        <w:docPartUnique/>
      </w:docPartObj>
    </w:sdtPr>
    <w:sdtEndPr/>
    <w:sdtContent>
      <w:p w:rsidR="00C301B0" w:rsidRDefault="00C301B0">
        <w:pPr>
          <w:pStyle w:val="afc"/>
          <w:jc w:val="center"/>
        </w:pPr>
        <w:r>
          <w:fldChar w:fldCharType="begin"/>
        </w:r>
        <w:r>
          <w:instrText>PAGE   \* MERGEFORMAT</w:instrText>
        </w:r>
        <w:r>
          <w:fldChar w:fldCharType="separate"/>
        </w:r>
        <w:r w:rsidR="001C2FA3">
          <w:rPr>
            <w:noProof/>
          </w:rPr>
          <w:t>38</w:t>
        </w:r>
        <w:r>
          <w:fldChar w:fldCharType="end"/>
        </w:r>
      </w:p>
    </w:sdtContent>
  </w:sdt>
  <w:p w:rsidR="00C301B0" w:rsidRPr="001E6DA3" w:rsidRDefault="00C301B0" w:rsidP="00E85603">
    <w:pPr>
      <w:pStyle w:val="af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1B0" w:rsidRDefault="00C301B0" w:rsidP="00AF5419">
    <w:pPr>
      <w:pStyle w:val="afc"/>
      <w:jc w:val="center"/>
    </w:pPr>
    <w:r>
      <w:fldChar w:fldCharType="begin"/>
    </w:r>
    <w:r>
      <w:instrText>PAGE   \* MERGEFORMAT</w:instrText>
    </w:r>
    <w:r>
      <w:fldChar w:fldCharType="separate"/>
    </w:r>
    <w:r w:rsidR="001C2FA3">
      <w:rPr>
        <w:noProof/>
      </w:rPr>
      <w:t>42</w:t>
    </w:r>
    <w:r>
      <w:fldChar w:fldCharType="end"/>
    </w:r>
  </w:p>
  <w:p w:rsidR="00C301B0" w:rsidRDefault="00C301B0" w:rsidP="00AF5419">
    <w:pPr>
      <w:pStyle w:val="afc"/>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76227"/>
      <w:docPartObj>
        <w:docPartGallery w:val="Page Numbers (Top of Page)"/>
        <w:docPartUnique/>
      </w:docPartObj>
    </w:sdtPr>
    <w:sdtEndPr/>
    <w:sdtContent>
      <w:p w:rsidR="00C301B0" w:rsidRDefault="00C301B0">
        <w:pPr>
          <w:pStyle w:val="afc"/>
          <w:jc w:val="center"/>
        </w:pPr>
        <w:r>
          <w:fldChar w:fldCharType="begin"/>
        </w:r>
        <w:r>
          <w:instrText>PAGE   \* MERGEFORMAT</w:instrText>
        </w:r>
        <w:r>
          <w:fldChar w:fldCharType="separate"/>
        </w:r>
        <w:r w:rsidR="001C2FA3">
          <w:rPr>
            <w:noProof/>
          </w:rPr>
          <w:t>46</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387693"/>
      <w:docPartObj>
        <w:docPartGallery w:val="Page Numbers (Top of Page)"/>
        <w:docPartUnique/>
      </w:docPartObj>
    </w:sdtPr>
    <w:sdtEndPr/>
    <w:sdtContent>
      <w:p w:rsidR="00C301B0" w:rsidRDefault="00C301B0">
        <w:pPr>
          <w:pStyle w:val="afc"/>
          <w:jc w:val="center"/>
        </w:pPr>
        <w:r>
          <w:fldChar w:fldCharType="begin"/>
        </w:r>
        <w:r>
          <w:instrText>PAGE   \* MERGEFORMAT</w:instrText>
        </w:r>
        <w:r>
          <w:fldChar w:fldCharType="separate"/>
        </w:r>
        <w:r>
          <w:rPr>
            <w:noProof/>
          </w:rPr>
          <w:t>79</w:t>
        </w:r>
        <w:r>
          <w:fldChar w:fldCharType="end"/>
        </w:r>
      </w:p>
    </w:sdtContent>
  </w:sdt>
  <w:p w:rsidR="00C301B0" w:rsidRDefault="00C301B0">
    <w:pPr>
      <w:pStyle w:val="af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D33C1A0"/>
    <w:multiLevelType w:val="hybridMultilevel"/>
    <w:tmpl w:val="5DEED2B0"/>
    <w:lvl w:ilvl="0" w:tplc="3FBC6798">
      <w:start w:val="1"/>
      <w:numFmt w:val="decimal"/>
      <w:pStyle w:val="a"/>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268EC5E"/>
    <w:lvl w:ilvl="0">
      <w:start w:val="1"/>
      <w:numFmt w:val="decimal"/>
      <w:pStyle w:val="5"/>
      <w:lvlText w:val="%1."/>
      <w:lvlJc w:val="left"/>
      <w:pPr>
        <w:tabs>
          <w:tab w:val="num" w:pos="1492"/>
        </w:tabs>
        <w:ind w:left="1492" w:hanging="360"/>
      </w:pPr>
    </w:lvl>
  </w:abstractNum>
  <w:abstractNum w:abstractNumId="2" w15:restartNumberingAfterBreak="0">
    <w:nsid w:val="00000002"/>
    <w:multiLevelType w:val="multilevel"/>
    <w:tmpl w:val="00000002"/>
    <w:name w:val="WW8Num2"/>
    <w:lvl w:ilvl="0">
      <w:start w:val="8"/>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29" w:hanging="360"/>
      </w:pPr>
      <w:rPr>
        <w:rFonts w:ascii="Symbol" w:hAnsi="Symbol" w:cs="Symbol" w:hint="default"/>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1571" w:hanging="360"/>
      </w:pPr>
      <w:rPr>
        <w:rFonts w:ascii="Symbol" w:hAnsi="Symbol" w:cs="Symbol" w:hint="default"/>
        <w:sz w:val="24"/>
        <w:szCs w:val="24"/>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1571" w:hanging="360"/>
      </w:pPr>
      <w:rPr>
        <w:rFonts w:ascii="Symbol" w:hAnsi="Symbol" w:cs="Symbol" w:hint="default"/>
      </w:rPr>
    </w:lvl>
  </w:abstractNum>
  <w:abstractNum w:abstractNumId="6" w15:restartNumberingAfterBreak="0">
    <w:nsid w:val="00000009"/>
    <w:multiLevelType w:val="singleLevel"/>
    <w:tmpl w:val="00000009"/>
    <w:name w:val="WW8Num9"/>
    <w:lvl w:ilvl="0">
      <w:start w:val="1"/>
      <w:numFmt w:val="bullet"/>
      <w:lvlText w:val=""/>
      <w:lvlJc w:val="left"/>
      <w:pPr>
        <w:tabs>
          <w:tab w:val="num" w:pos="1440"/>
        </w:tabs>
        <w:ind w:left="1440" w:hanging="360"/>
      </w:pPr>
      <w:rPr>
        <w:rFonts w:ascii="Symbol" w:hAnsi="Symbol" w:cs="Symbol" w:hint="default"/>
        <w:sz w:val="24"/>
      </w:rPr>
    </w:lvl>
  </w:abstractNum>
  <w:abstractNum w:abstractNumId="7" w15:restartNumberingAfterBreak="0">
    <w:nsid w:val="0000000A"/>
    <w:multiLevelType w:val="multilevel"/>
    <w:tmpl w:val="FB6CE238"/>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991" w:hanging="1140"/>
      </w:pPr>
      <w:rPr>
        <w:rFonts w:hint="default"/>
      </w:rPr>
    </w:lvl>
    <w:lvl w:ilvl="3">
      <w:start w:val="1"/>
      <w:numFmt w:val="decimal"/>
      <w:isLgl/>
      <w:lvlText w:val="%1.%2.%3.%4."/>
      <w:lvlJc w:val="left"/>
      <w:pPr>
        <w:ind w:left="2274"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0000000D"/>
    <w:multiLevelType w:val="singleLevel"/>
    <w:tmpl w:val="0000000D"/>
    <w:name w:val="WW8Num13"/>
    <w:lvl w:ilvl="0">
      <w:start w:val="1"/>
      <w:numFmt w:val="bullet"/>
      <w:lvlText w:val=""/>
      <w:lvlJc w:val="left"/>
      <w:pPr>
        <w:tabs>
          <w:tab w:val="num" w:pos="0"/>
        </w:tabs>
        <w:ind w:left="1571" w:hanging="360"/>
      </w:pPr>
      <w:rPr>
        <w:rFonts w:ascii="Symbol" w:hAnsi="Symbol" w:cs="Symbol" w:hint="default"/>
        <w:szCs w:val="24"/>
      </w:rPr>
    </w:lvl>
  </w:abstractNum>
  <w:abstractNum w:abstractNumId="9" w15:restartNumberingAfterBreak="0">
    <w:nsid w:val="0000000E"/>
    <w:multiLevelType w:val="multilevel"/>
    <w:tmpl w:val="B09E0B56"/>
    <w:name w:val="WW8Num14"/>
    <w:lvl w:ilvl="0">
      <w:start w:val="11"/>
      <w:numFmt w:val="decimal"/>
      <w:lvlText w:val="%1."/>
      <w:lvlJc w:val="left"/>
      <w:pPr>
        <w:tabs>
          <w:tab w:val="num" w:pos="0"/>
        </w:tabs>
        <w:ind w:left="480" w:hanging="480"/>
      </w:pPr>
      <w:rPr>
        <w:rFonts w:hint="default"/>
        <w:b/>
        <w:sz w:val="24"/>
        <w:szCs w:val="24"/>
      </w:rPr>
    </w:lvl>
    <w:lvl w:ilvl="1">
      <w:start w:val="1"/>
      <w:numFmt w:val="decimal"/>
      <w:lvlText w:val="%1.%2."/>
      <w:lvlJc w:val="left"/>
      <w:pPr>
        <w:tabs>
          <w:tab w:val="num" w:pos="0"/>
        </w:tabs>
        <w:ind w:left="480" w:hanging="480"/>
      </w:pPr>
      <w:rPr>
        <w:rFonts w:hint="default"/>
        <w:b/>
        <w:sz w:val="24"/>
        <w:szCs w:val="24"/>
      </w:rPr>
    </w:lvl>
    <w:lvl w:ilvl="2">
      <w:start w:val="1"/>
      <w:numFmt w:val="decimal"/>
      <w:lvlText w:val="%1.%2.%3."/>
      <w:lvlJc w:val="left"/>
      <w:pPr>
        <w:tabs>
          <w:tab w:val="num" w:pos="0"/>
        </w:tabs>
        <w:ind w:left="720" w:hanging="720"/>
      </w:pPr>
      <w:rPr>
        <w:rFonts w:hint="default"/>
        <w:b/>
        <w:sz w:val="24"/>
        <w:szCs w:val="24"/>
      </w:rPr>
    </w:lvl>
    <w:lvl w:ilvl="3">
      <w:start w:val="1"/>
      <w:numFmt w:val="decimal"/>
      <w:lvlText w:val="%1.%2.%3.%4."/>
      <w:lvlJc w:val="left"/>
      <w:pPr>
        <w:tabs>
          <w:tab w:val="num" w:pos="0"/>
        </w:tabs>
        <w:ind w:left="720" w:hanging="720"/>
      </w:pPr>
      <w:rPr>
        <w:rFonts w:hint="default"/>
        <w:b/>
        <w:sz w:val="24"/>
        <w:szCs w:val="24"/>
      </w:rPr>
    </w:lvl>
    <w:lvl w:ilvl="4">
      <w:start w:val="1"/>
      <w:numFmt w:val="decimal"/>
      <w:lvlText w:val="%1.%2.%3.%4.%5."/>
      <w:lvlJc w:val="left"/>
      <w:pPr>
        <w:tabs>
          <w:tab w:val="num" w:pos="0"/>
        </w:tabs>
        <w:ind w:left="1080" w:hanging="1080"/>
      </w:pPr>
      <w:rPr>
        <w:rFonts w:hint="default"/>
        <w:b/>
        <w:sz w:val="24"/>
        <w:szCs w:val="24"/>
      </w:rPr>
    </w:lvl>
    <w:lvl w:ilvl="5">
      <w:start w:val="1"/>
      <w:numFmt w:val="decimal"/>
      <w:lvlText w:val="%1.%2.%3.%4.%5.%6."/>
      <w:lvlJc w:val="left"/>
      <w:pPr>
        <w:tabs>
          <w:tab w:val="num" w:pos="0"/>
        </w:tabs>
        <w:ind w:left="1080" w:hanging="1080"/>
      </w:pPr>
      <w:rPr>
        <w:rFonts w:hint="default"/>
        <w:b/>
        <w:sz w:val="24"/>
        <w:szCs w:val="24"/>
      </w:rPr>
    </w:lvl>
    <w:lvl w:ilvl="6">
      <w:start w:val="1"/>
      <w:numFmt w:val="decimal"/>
      <w:lvlText w:val="%1.%2.%3.%4.%5.%6.%7."/>
      <w:lvlJc w:val="left"/>
      <w:pPr>
        <w:tabs>
          <w:tab w:val="num" w:pos="0"/>
        </w:tabs>
        <w:ind w:left="1440" w:hanging="1440"/>
      </w:pPr>
      <w:rPr>
        <w:rFonts w:hint="default"/>
        <w:b/>
        <w:sz w:val="24"/>
        <w:szCs w:val="24"/>
      </w:rPr>
    </w:lvl>
    <w:lvl w:ilvl="7">
      <w:start w:val="1"/>
      <w:numFmt w:val="decimal"/>
      <w:lvlText w:val="%1.%2.%3.%4.%5.%6.%7.%8."/>
      <w:lvlJc w:val="left"/>
      <w:pPr>
        <w:tabs>
          <w:tab w:val="num" w:pos="0"/>
        </w:tabs>
        <w:ind w:left="1440" w:hanging="1440"/>
      </w:pPr>
      <w:rPr>
        <w:rFonts w:hint="default"/>
        <w:b/>
        <w:sz w:val="24"/>
        <w:szCs w:val="24"/>
      </w:rPr>
    </w:lvl>
    <w:lvl w:ilvl="8">
      <w:start w:val="1"/>
      <w:numFmt w:val="decimal"/>
      <w:lvlText w:val="%1.%2.%3.%4.%5.%6.%7.%8.%9."/>
      <w:lvlJc w:val="left"/>
      <w:pPr>
        <w:tabs>
          <w:tab w:val="num" w:pos="0"/>
        </w:tabs>
        <w:ind w:left="1800" w:hanging="1800"/>
      </w:pPr>
      <w:rPr>
        <w:rFonts w:hint="default"/>
        <w:b/>
        <w:sz w:val="24"/>
        <w:szCs w:val="24"/>
      </w:rPr>
    </w:lvl>
  </w:abstractNum>
  <w:abstractNum w:abstractNumId="10" w15:restartNumberingAfterBreak="0">
    <w:nsid w:val="0000000F"/>
    <w:multiLevelType w:val="multilevel"/>
    <w:tmpl w:val="83C4766E"/>
    <w:name w:val="WW8Num15"/>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00000010"/>
    <w:multiLevelType w:val="multilevel"/>
    <w:tmpl w:val="00000010"/>
    <w:name w:val="WW8Num16"/>
    <w:lvl w:ilvl="0">
      <w:start w:val="4"/>
      <w:numFmt w:val="decimal"/>
      <w:lvlText w:val="%1."/>
      <w:lvlJc w:val="left"/>
      <w:pPr>
        <w:tabs>
          <w:tab w:val="num" w:pos="0"/>
        </w:tabs>
        <w:ind w:left="2100" w:hanging="360"/>
      </w:pPr>
    </w:lvl>
    <w:lvl w:ilvl="1">
      <w:start w:val="1"/>
      <w:numFmt w:val="decimal"/>
      <w:lvlText w:val="6.%2."/>
      <w:lvlJc w:val="left"/>
      <w:pPr>
        <w:tabs>
          <w:tab w:val="num" w:pos="0"/>
        </w:tabs>
        <w:ind w:left="2130" w:hanging="390"/>
      </w:pPr>
      <w:rPr>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2" w15:restartNumberingAfterBreak="0">
    <w:nsid w:val="00000011"/>
    <w:multiLevelType w:val="singleLevel"/>
    <w:tmpl w:val="00000011"/>
    <w:name w:val="WW8Num17"/>
    <w:lvl w:ilvl="0">
      <w:start w:val="1"/>
      <w:numFmt w:val="bullet"/>
      <w:lvlText w:val=""/>
      <w:lvlJc w:val="left"/>
      <w:pPr>
        <w:tabs>
          <w:tab w:val="num" w:pos="0"/>
        </w:tabs>
        <w:ind w:left="1571" w:hanging="360"/>
      </w:pPr>
      <w:rPr>
        <w:rFonts w:ascii="Symbol" w:hAnsi="Symbol" w:hint="default"/>
        <w:sz w:val="24"/>
        <w:szCs w:val="24"/>
      </w:rPr>
    </w:lvl>
  </w:abstractNum>
  <w:abstractNum w:abstractNumId="13" w15:restartNumberingAfterBreak="0">
    <w:nsid w:val="00000012"/>
    <w:multiLevelType w:val="multilevel"/>
    <w:tmpl w:val="00000012"/>
    <w:name w:val="WW8Num18"/>
    <w:lvl w:ilvl="0">
      <w:start w:val="5"/>
      <w:numFmt w:val="decimal"/>
      <w:lvlText w:val="%1."/>
      <w:lvlJc w:val="left"/>
      <w:pPr>
        <w:tabs>
          <w:tab w:val="num" w:pos="0"/>
        </w:tabs>
        <w:ind w:left="360" w:hanging="360"/>
      </w:pPr>
      <w:rPr>
        <w:lang w:val="ru-RU"/>
      </w:rPr>
    </w:lvl>
    <w:lvl w:ilvl="1">
      <w:start w:val="4"/>
      <w:numFmt w:val="decimal"/>
      <w:lvlText w:val="%1.%2."/>
      <w:lvlJc w:val="left"/>
      <w:pPr>
        <w:tabs>
          <w:tab w:val="num" w:pos="0"/>
        </w:tabs>
        <w:ind w:left="2100" w:hanging="360"/>
      </w:pPr>
      <w:rPr>
        <w:lang w:val="ru-RU"/>
      </w:rPr>
    </w:lvl>
    <w:lvl w:ilvl="2">
      <w:start w:val="1"/>
      <w:numFmt w:val="decimal"/>
      <w:lvlText w:val="%1.%2.%3."/>
      <w:lvlJc w:val="left"/>
      <w:pPr>
        <w:tabs>
          <w:tab w:val="num" w:pos="0"/>
        </w:tabs>
        <w:ind w:left="4200" w:hanging="720"/>
      </w:pPr>
      <w:rPr>
        <w:lang w:val="ru-RU"/>
      </w:rPr>
    </w:lvl>
    <w:lvl w:ilvl="3">
      <w:start w:val="1"/>
      <w:numFmt w:val="decimal"/>
      <w:lvlText w:val="%1.%2.%3.%4."/>
      <w:lvlJc w:val="left"/>
      <w:pPr>
        <w:tabs>
          <w:tab w:val="num" w:pos="0"/>
        </w:tabs>
        <w:ind w:left="5940" w:hanging="720"/>
      </w:pPr>
      <w:rPr>
        <w:lang w:val="ru-RU"/>
      </w:rPr>
    </w:lvl>
    <w:lvl w:ilvl="4">
      <w:start w:val="1"/>
      <w:numFmt w:val="decimal"/>
      <w:lvlText w:val="%1.%2.%3.%4.%5."/>
      <w:lvlJc w:val="left"/>
      <w:pPr>
        <w:tabs>
          <w:tab w:val="num" w:pos="0"/>
        </w:tabs>
        <w:ind w:left="8040" w:hanging="1080"/>
      </w:pPr>
      <w:rPr>
        <w:lang w:val="ru-RU"/>
      </w:rPr>
    </w:lvl>
    <w:lvl w:ilvl="5">
      <w:start w:val="1"/>
      <w:numFmt w:val="decimal"/>
      <w:lvlText w:val="%1.%2.%3.%4.%5.%6."/>
      <w:lvlJc w:val="left"/>
      <w:pPr>
        <w:tabs>
          <w:tab w:val="num" w:pos="0"/>
        </w:tabs>
        <w:ind w:left="9780" w:hanging="1080"/>
      </w:pPr>
      <w:rPr>
        <w:lang w:val="ru-RU"/>
      </w:rPr>
    </w:lvl>
    <w:lvl w:ilvl="6">
      <w:start w:val="1"/>
      <w:numFmt w:val="decimal"/>
      <w:lvlText w:val="%1.%2.%3.%4.%5.%6.%7."/>
      <w:lvlJc w:val="left"/>
      <w:pPr>
        <w:tabs>
          <w:tab w:val="num" w:pos="0"/>
        </w:tabs>
        <w:ind w:left="11880" w:hanging="1440"/>
      </w:pPr>
      <w:rPr>
        <w:lang w:val="ru-RU"/>
      </w:rPr>
    </w:lvl>
    <w:lvl w:ilvl="7">
      <w:start w:val="1"/>
      <w:numFmt w:val="decimal"/>
      <w:lvlText w:val="%1.%2.%3.%4.%5.%6.%7.%8."/>
      <w:lvlJc w:val="left"/>
      <w:pPr>
        <w:tabs>
          <w:tab w:val="num" w:pos="0"/>
        </w:tabs>
        <w:ind w:left="13620" w:hanging="1440"/>
      </w:pPr>
      <w:rPr>
        <w:lang w:val="ru-RU"/>
      </w:rPr>
    </w:lvl>
    <w:lvl w:ilvl="8">
      <w:start w:val="1"/>
      <w:numFmt w:val="decimal"/>
      <w:lvlText w:val="%1.%2.%3.%4.%5.%6.%7.%8.%9."/>
      <w:lvlJc w:val="left"/>
      <w:pPr>
        <w:tabs>
          <w:tab w:val="num" w:pos="0"/>
        </w:tabs>
        <w:ind w:left="15720" w:hanging="1800"/>
      </w:pPr>
      <w:rPr>
        <w:lang w:val="ru-RU"/>
      </w:rPr>
    </w:lvl>
  </w:abstractNum>
  <w:abstractNum w:abstractNumId="14" w15:restartNumberingAfterBreak="0">
    <w:nsid w:val="00000014"/>
    <w:multiLevelType w:val="multilevel"/>
    <w:tmpl w:val="BBEAA1FC"/>
    <w:name w:val="WW8Num20"/>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lang w:val="x-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0000016"/>
    <w:multiLevelType w:val="singleLevel"/>
    <w:tmpl w:val="00000016"/>
    <w:name w:val="WW8Num22"/>
    <w:lvl w:ilvl="0">
      <w:start w:val="1"/>
      <w:numFmt w:val="bullet"/>
      <w:lvlText w:val=""/>
      <w:lvlJc w:val="left"/>
      <w:pPr>
        <w:tabs>
          <w:tab w:val="num" w:pos="0"/>
        </w:tabs>
        <w:ind w:left="1571" w:hanging="360"/>
      </w:pPr>
      <w:rPr>
        <w:rFonts w:ascii="Symbol" w:hAnsi="Symbol"/>
      </w:rPr>
    </w:lvl>
  </w:abstractNum>
  <w:abstractNum w:abstractNumId="16" w15:restartNumberingAfterBreak="0">
    <w:nsid w:val="00000017"/>
    <w:multiLevelType w:val="singleLevel"/>
    <w:tmpl w:val="00000017"/>
    <w:name w:val="WW8Num23"/>
    <w:lvl w:ilvl="0">
      <w:start w:val="1"/>
      <w:numFmt w:val="bullet"/>
      <w:lvlText w:val=""/>
      <w:lvlJc w:val="left"/>
      <w:pPr>
        <w:tabs>
          <w:tab w:val="num" w:pos="0"/>
        </w:tabs>
        <w:ind w:left="1571" w:hanging="360"/>
      </w:pPr>
      <w:rPr>
        <w:rFonts w:ascii="Symbol" w:hAnsi="Symbol" w:hint="default"/>
        <w:sz w:val="24"/>
        <w:szCs w:val="24"/>
      </w:rPr>
    </w:lvl>
  </w:abstractNum>
  <w:abstractNum w:abstractNumId="17" w15:restartNumberingAfterBreak="0">
    <w:nsid w:val="0000001A"/>
    <w:multiLevelType w:val="multilevel"/>
    <w:tmpl w:val="87C28A16"/>
    <w:name w:val="WW8Num26"/>
    <w:lvl w:ilvl="0">
      <w:start w:val="4"/>
      <w:numFmt w:val="decimal"/>
      <w:lvlText w:val="%1."/>
      <w:lvlJc w:val="left"/>
      <w:pPr>
        <w:tabs>
          <w:tab w:val="num" w:pos="0"/>
        </w:tabs>
        <w:ind w:left="2100" w:hanging="360"/>
      </w:pPr>
    </w:lvl>
    <w:lvl w:ilvl="1">
      <w:start w:val="1"/>
      <w:numFmt w:val="decimal"/>
      <w:lvlText w:val="5.%2."/>
      <w:lvlJc w:val="left"/>
      <w:pPr>
        <w:tabs>
          <w:tab w:val="num" w:pos="0"/>
        </w:tabs>
        <w:ind w:left="2130" w:hanging="390"/>
      </w:pPr>
      <w:rPr>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8"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9"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05315D49"/>
    <w:multiLevelType w:val="hybridMultilevel"/>
    <w:tmpl w:val="F6AA6612"/>
    <w:lvl w:ilvl="0" w:tplc="40906950">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pStyle w:val="3"/>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pStyle w:val="70"/>
      <w:isLgl/>
      <w:lvlText w:val="%1.%2.%3.%4.%5.%6.%7."/>
      <w:lvlJc w:val="left"/>
      <w:pPr>
        <w:ind w:left="2149" w:hanging="1440"/>
      </w:pPr>
      <w:rPr>
        <w:rFonts w:hint="default"/>
      </w:rPr>
    </w:lvl>
    <w:lvl w:ilvl="7">
      <w:start w:val="1"/>
      <w:numFmt w:val="decimal"/>
      <w:pStyle w:val="8"/>
      <w:isLgl/>
      <w:lvlText w:val="%1.%2.%3.%4.%5.%6.%7.%8."/>
      <w:lvlJc w:val="left"/>
      <w:pPr>
        <w:ind w:left="2149" w:hanging="1440"/>
      </w:pPr>
      <w:rPr>
        <w:rFonts w:hint="default"/>
      </w:rPr>
    </w:lvl>
    <w:lvl w:ilvl="8">
      <w:start w:val="1"/>
      <w:numFmt w:val="decimal"/>
      <w:pStyle w:val="9"/>
      <w:isLgl/>
      <w:lvlText w:val="%1.%2.%3.%4.%5.%6.%7.%8.%9."/>
      <w:lvlJc w:val="left"/>
      <w:pPr>
        <w:ind w:left="2509" w:hanging="1800"/>
      </w:pPr>
      <w:rPr>
        <w:rFonts w:hint="default"/>
      </w:rPr>
    </w:lvl>
  </w:abstractNum>
  <w:abstractNum w:abstractNumId="29" w15:restartNumberingAfterBreak="0">
    <w:nsid w:val="0EE35DF5"/>
    <w:multiLevelType w:val="hybridMultilevel"/>
    <w:tmpl w:val="23FCEC88"/>
    <w:lvl w:ilvl="0" w:tplc="9B7A062C">
      <w:start w:val="1"/>
      <w:numFmt w:val="bullet"/>
      <w:pStyle w:val="21"/>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36A6BB5"/>
    <w:multiLevelType w:val="multilevel"/>
    <w:tmpl w:val="67B02820"/>
    <w:lvl w:ilvl="0">
      <w:start w:val="1"/>
      <w:numFmt w:val="decimal"/>
      <w:pStyle w:val="41"/>
      <w:lvlText w:val="%1."/>
      <w:lvlJc w:val="left"/>
      <w:pPr>
        <w:ind w:left="644"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43D18EB"/>
    <w:multiLevelType w:val="multilevel"/>
    <w:tmpl w:val="132267E6"/>
    <w:styleLink w:val="2"/>
    <w:lvl w:ilvl="0">
      <w:start w:val="2"/>
      <w:numFmt w:val="decimal"/>
      <w:lvlText w:val="%1."/>
      <w:lvlJc w:val="left"/>
      <w:pPr>
        <w:ind w:left="360" w:hanging="360"/>
      </w:pPr>
      <w:rPr>
        <w:rFonts w:hint="default"/>
      </w:rPr>
    </w:lvl>
    <w:lvl w:ilvl="1">
      <w:start w:val="1"/>
      <w:numFmt w:val="none"/>
      <w:lvlText w:val="4.1."/>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40"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0FD508C"/>
    <w:multiLevelType w:val="multilevel"/>
    <w:tmpl w:val="9B92A9F0"/>
    <w:lvl w:ilvl="0">
      <w:start w:val="1"/>
      <w:numFmt w:val="decimal"/>
      <w:pStyle w:val="a1"/>
      <w:lvlText w:val="%1."/>
      <w:lvlJc w:val="left"/>
      <w:pPr>
        <w:ind w:left="360" w:hanging="360"/>
      </w:pPr>
    </w:lvl>
    <w:lvl w:ilvl="1">
      <w:start w:val="1"/>
      <w:numFmt w:val="decimal"/>
      <w:lvlText w:val="%1.%2."/>
      <w:lvlJc w:val="left"/>
      <w:pPr>
        <w:ind w:left="858"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BB909B6"/>
    <w:multiLevelType w:val="multilevel"/>
    <w:tmpl w:val="85BACF00"/>
    <w:styleLink w:val="90"/>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C062BD9"/>
    <w:multiLevelType w:val="multilevel"/>
    <w:tmpl w:val="BF84A2B0"/>
    <w:lvl w:ilvl="0">
      <w:start w:val="1"/>
      <w:numFmt w:val="bullet"/>
      <w:lvlText w:val=""/>
      <w:lvlJc w:val="left"/>
      <w:pPr>
        <w:tabs>
          <w:tab w:val="num" w:pos="0"/>
        </w:tabs>
        <w:ind w:left="390" w:hanging="390"/>
      </w:pPr>
      <w:rPr>
        <w:rFonts w:ascii="Symbol" w:hAnsi="Symbol" w:hint="default"/>
      </w:rPr>
    </w:lvl>
    <w:lvl w:ilvl="1">
      <w:start w:val="1"/>
      <w:numFmt w:val="decimal"/>
      <w:pStyle w:val="a2"/>
      <w:lvlText w:val="%1.%2"/>
      <w:lvlJc w:val="left"/>
      <w:pPr>
        <w:tabs>
          <w:tab w:val="num" w:pos="0"/>
        </w:tabs>
        <w:ind w:left="390" w:hanging="390"/>
      </w:pPr>
      <w:rPr>
        <w:rFonts w:eastAsia="Arial"/>
      </w:rPr>
    </w:lvl>
    <w:lvl w:ilvl="2">
      <w:start w:val="1"/>
      <w:numFmt w:val="decimal"/>
      <w:lvlText w:val="%1.%2.%3"/>
      <w:lvlJc w:val="left"/>
      <w:pPr>
        <w:tabs>
          <w:tab w:val="num" w:pos="0"/>
        </w:tabs>
        <w:ind w:left="720" w:hanging="720"/>
      </w:pPr>
      <w:rPr>
        <w:rFonts w:eastAsia="Arial"/>
      </w:rPr>
    </w:lvl>
    <w:lvl w:ilvl="3">
      <w:start w:val="1"/>
      <w:numFmt w:val="decimal"/>
      <w:lvlText w:val="%1.%2.%3.%4"/>
      <w:lvlJc w:val="left"/>
      <w:pPr>
        <w:tabs>
          <w:tab w:val="num" w:pos="0"/>
        </w:tabs>
        <w:ind w:left="720" w:hanging="720"/>
      </w:pPr>
      <w:rPr>
        <w:rFonts w:eastAsia="Arial"/>
      </w:rPr>
    </w:lvl>
    <w:lvl w:ilvl="4">
      <w:start w:val="1"/>
      <w:numFmt w:val="decimal"/>
      <w:lvlText w:val="%1.%2.%3.%4.%5"/>
      <w:lvlJc w:val="left"/>
      <w:pPr>
        <w:tabs>
          <w:tab w:val="num" w:pos="0"/>
        </w:tabs>
        <w:ind w:left="1080" w:hanging="1080"/>
      </w:pPr>
      <w:rPr>
        <w:rFonts w:eastAsia="Arial"/>
      </w:rPr>
    </w:lvl>
    <w:lvl w:ilvl="5">
      <w:start w:val="1"/>
      <w:numFmt w:val="decimal"/>
      <w:lvlText w:val="%1.%2.%3.%4.%5.%6"/>
      <w:lvlJc w:val="left"/>
      <w:pPr>
        <w:tabs>
          <w:tab w:val="num" w:pos="0"/>
        </w:tabs>
        <w:ind w:left="1080" w:hanging="1080"/>
      </w:pPr>
      <w:rPr>
        <w:rFonts w:eastAsia="Arial"/>
      </w:rPr>
    </w:lvl>
    <w:lvl w:ilvl="6">
      <w:start w:val="1"/>
      <w:numFmt w:val="decimal"/>
      <w:lvlText w:val="%1.%2.%3.%4.%5.%6.%7"/>
      <w:lvlJc w:val="left"/>
      <w:pPr>
        <w:tabs>
          <w:tab w:val="num" w:pos="0"/>
        </w:tabs>
        <w:ind w:left="1440" w:hanging="1440"/>
      </w:pPr>
      <w:rPr>
        <w:rFonts w:eastAsia="Arial"/>
      </w:rPr>
    </w:lvl>
    <w:lvl w:ilvl="7">
      <w:start w:val="1"/>
      <w:numFmt w:val="decimal"/>
      <w:lvlText w:val="%1.%2.%3.%4.%5.%6.%7.%8"/>
      <w:lvlJc w:val="left"/>
      <w:pPr>
        <w:tabs>
          <w:tab w:val="num" w:pos="0"/>
        </w:tabs>
        <w:ind w:left="1440" w:hanging="1440"/>
      </w:pPr>
      <w:rPr>
        <w:rFonts w:eastAsia="Arial"/>
      </w:rPr>
    </w:lvl>
    <w:lvl w:ilvl="8">
      <w:start w:val="1"/>
      <w:numFmt w:val="decimal"/>
      <w:lvlText w:val="%1.%2.%3.%4.%5.%6.%7.%8.%9"/>
      <w:lvlJc w:val="left"/>
      <w:pPr>
        <w:tabs>
          <w:tab w:val="num" w:pos="0"/>
        </w:tabs>
        <w:ind w:left="1800" w:hanging="1800"/>
      </w:pPr>
      <w:rPr>
        <w:rFonts w:eastAsia="Arial"/>
      </w:rPr>
    </w:lvl>
  </w:abstractNum>
  <w:abstractNum w:abstractNumId="49"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E327A40"/>
    <w:multiLevelType w:val="hybridMultilevel"/>
    <w:tmpl w:val="5FA228F6"/>
    <w:styleLink w:val="210"/>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E523475"/>
    <w:multiLevelType w:val="multilevel"/>
    <w:tmpl w:val="E7204B18"/>
    <w:name w:val="WW8Num154"/>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15:restartNumberingAfterBreak="0">
    <w:nsid w:val="34E85550"/>
    <w:multiLevelType w:val="multilevel"/>
    <w:tmpl w:val="93162D9C"/>
    <w:lvl w:ilvl="0">
      <w:start w:val="1"/>
      <w:numFmt w:val="decimal"/>
      <w:pStyle w:val="1"/>
      <w:lvlText w:val="%1."/>
      <w:lvlJc w:val="left"/>
      <w:pPr>
        <w:tabs>
          <w:tab w:val="num" w:pos="709"/>
        </w:tabs>
        <w:ind w:left="0" w:firstLine="709"/>
      </w:pPr>
      <w:rPr>
        <w:rFonts w:ascii="Times New Roman" w:hAnsi="Times New Roman" w:hint="default"/>
        <w:sz w:val="28"/>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2836" w:firstLine="0"/>
      </w:pPr>
      <w:rPr>
        <w:rFonts w:hint="default"/>
      </w:rPr>
    </w:lvl>
    <w:lvl w:ilvl="5">
      <w:start w:val="1"/>
      <w:numFmt w:val="decimal"/>
      <w:lvlText w:val="%1.%2.%3.%4.%5.%6."/>
      <w:lvlJc w:val="left"/>
      <w:pPr>
        <w:ind w:left="3545" w:firstLine="0"/>
      </w:pPr>
      <w:rPr>
        <w:rFonts w:hint="default"/>
      </w:rPr>
    </w:lvl>
    <w:lvl w:ilvl="6">
      <w:start w:val="1"/>
      <w:numFmt w:val="decimal"/>
      <w:lvlText w:val="%1.%2.%3.%4.%5.%6.%7."/>
      <w:lvlJc w:val="left"/>
      <w:pPr>
        <w:ind w:left="4254" w:firstLine="0"/>
      </w:pPr>
      <w:rPr>
        <w:rFonts w:hint="default"/>
      </w:rPr>
    </w:lvl>
    <w:lvl w:ilvl="7">
      <w:start w:val="1"/>
      <w:numFmt w:val="decimal"/>
      <w:lvlText w:val="%1.%2.%3.%4.%5.%6.%7.%8."/>
      <w:lvlJc w:val="left"/>
      <w:pPr>
        <w:ind w:left="4963" w:firstLine="0"/>
      </w:pPr>
      <w:rPr>
        <w:rFonts w:hint="default"/>
      </w:rPr>
    </w:lvl>
    <w:lvl w:ilvl="8">
      <w:start w:val="1"/>
      <w:numFmt w:val="decimal"/>
      <w:lvlText w:val="%1.%2.%3.%4.%5.%6.%7.%8.%9."/>
      <w:lvlJc w:val="left"/>
      <w:pPr>
        <w:ind w:left="5672" w:firstLine="0"/>
      </w:pPr>
      <w:rPr>
        <w:rFonts w:hint="default"/>
      </w:rPr>
    </w:lvl>
  </w:abstractNum>
  <w:abstractNum w:abstractNumId="5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3A5A475C"/>
    <w:multiLevelType w:val="multilevel"/>
    <w:tmpl w:val="D61EDA18"/>
    <w:name w:val="WW8Num203"/>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3EE92C35"/>
    <w:multiLevelType w:val="multilevel"/>
    <w:tmpl w:val="5C5EE1D8"/>
    <w:lvl w:ilvl="0">
      <w:start w:val="1"/>
      <w:numFmt w:val="decimal"/>
      <w:pStyle w:val="12"/>
      <w:lvlText w:val="%1."/>
      <w:lvlJc w:val="left"/>
      <w:pPr>
        <w:ind w:left="360" w:hanging="360"/>
      </w:pPr>
    </w:lvl>
    <w:lvl w:ilvl="1">
      <w:start w:val="1"/>
      <w:numFmt w:val="decimal"/>
      <w:pStyle w:val="23"/>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632288B"/>
    <w:multiLevelType w:val="multilevel"/>
    <w:tmpl w:val="0936BA3A"/>
    <w:lvl w:ilvl="0">
      <w:start w:val="1"/>
      <w:numFmt w:val="decimal"/>
      <w:pStyle w:val="a3"/>
      <w:lvlText w:val="%1."/>
      <w:lvlJc w:val="left"/>
      <w:pPr>
        <w:ind w:left="360" w:hanging="360"/>
      </w:pPr>
    </w:lvl>
    <w:lvl w:ilvl="1">
      <w:start w:val="1"/>
      <w:numFmt w:val="decimal"/>
      <w:pStyle w:val="24"/>
      <w:lvlText w:val="%1.%2."/>
      <w:lvlJc w:val="left"/>
      <w:pPr>
        <w:ind w:left="792" w:hanging="432"/>
      </w:pPr>
    </w:lvl>
    <w:lvl w:ilvl="2">
      <w:start w:val="1"/>
      <w:numFmt w:val="decimal"/>
      <w:pStyle w:val="a4"/>
      <w:lvlText w:val="%1.%2.%3."/>
      <w:lvlJc w:val="left"/>
      <w:pPr>
        <w:ind w:left="1224" w:hanging="504"/>
      </w:pPr>
      <w:rPr>
        <w:b w:val="0"/>
        <w:i w:val="0"/>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7AA0963"/>
    <w:multiLevelType w:val="hybridMultilevel"/>
    <w:tmpl w:val="ACEA1270"/>
    <w:styleLink w:val="230"/>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48C26D31"/>
    <w:multiLevelType w:val="hybridMultilevel"/>
    <w:tmpl w:val="C2CEDA7A"/>
    <w:lvl w:ilvl="0" w:tplc="CED0B04C">
      <w:start w:val="1"/>
      <w:numFmt w:val="decimal"/>
      <w:pStyle w:val="14"/>
      <w:lvlText w:val="%1)"/>
      <w:lvlJc w:val="left"/>
      <w:pPr>
        <w:ind w:left="1418" w:hanging="28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48CA3D5C"/>
    <w:multiLevelType w:val="multilevel"/>
    <w:tmpl w:val="48148F3C"/>
    <w:lvl w:ilvl="0">
      <w:start w:val="1"/>
      <w:numFmt w:val="decimal"/>
      <w:pStyle w:val="a5"/>
      <w:lvlText w:val="1.1.%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49E7756B"/>
    <w:multiLevelType w:val="multilevel"/>
    <w:tmpl w:val="823E29FA"/>
    <w:styleLink w:val="32"/>
    <w:lvl w:ilvl="0">
      <w:start w:val="1"/>
      <w:numFmt w:val="decimal"/>
      <w:pStyle w:val="16"/>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D546728"/>
    <w:multiLevelType w:val="hybridMultilevel"/>
    <w:tmpl w:val="7068C8BE"/>
    <w:styleLink w:val="160"/>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D851BBB"/>
    <w:multiLevelType w:val="multilevel"/>
    <w:tmpl w:val="CA5E0CC0"/>
    <w:styleLink w:val="80"/>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2AA08D3"/>
    <w:multiLevelType w:val="hybridMultilevel"/>
    <w:tmpl w:val="DAE6278A"/>
    <w:lvl w:ilvl="0" w:tplc="90B055B8">
      <w:start w:val="1"/>
      <w:numFmt w:val="russianUpper"/>
      <w:pStyle w:val="a6"/>
      <w:lvlText w:val="Приложение %1"/>
      <w:lvlJc w:val="left"/>
      <w:pPr>
        <w:ind w:left="1432"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56BB7A72"/>
    <w:multiLevelType w:val="hybridMultilevel"/>
    <w:tmpl w:val="8F040668"/>
    <w:styleLink w:val="50"/>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56FE1B82"/>
    <w:multiLevelType w:val="multilevel"/>
    <w:tmpl w:val="F0FEC360"/>
    <w:name w:val="WW8Num153"/>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3" w15:restartNumberingAfterBreak="0">
    <w:nsid w:val="596F3BF8"/>
    <w:multiLevelType w:val="multilevel"/>
    <w:tmpl w:val="AB9E67E2"/>
    <w:name w:val="WW8Num202"/>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4"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E2D246C"/>
    <w:multiLevelType w:val="hybridMultilevel"/>
    <w:tmpl w:val="C2E8D6FE"/>
    <w:lvl w:ilvl="0" w:tplc="03346042">
      <w:start w:val="1"/>
      <w:numFmt w:val="decimal"/>
      <w:lvlText w:val="[%1]"/>
      <w:lvlJc w:val="left"/>
      <w:pPr>
        <w:ind w:left="1855" w:hanging="360"/>
      </w:pPr>
      <w:rPr>
        <w:rFonts w:hint="default"/>
      </w:rPr>
    </w:lvl>
    <w:lvl w:ilvl="1" w:tplc="19982172">
      <w:start w:val="1"/>
      <w:numFmt w:val="decimal"/>
      <w:pStyle w:val="a7"/>
      <w:lvlText w:val="[%2]"/>
      <w:lvlJc w:val="left"/>
      <w:pPr>
        <w:ind w:left="1440" w:hanging="360"/>
      </w:pPr>
      <w:rPr>
        <w:rFonts w:hint="default"/>
      </w:rPr>
    </w:lvl>
    <w:lvl w:ilvl="2" w:tplc="9754FDF4" w:tentative="1">
      <w:start w:val="1"/>
      <w:numFmt w:val="lowerRoman"/>
      <w:lvlText w:val="%3."/>
      <w:lvlJc w:val="right"/>
      <w:pPr>
        <w:ind w:left="2160" w:hanging="180"/>
      </w:pPr>
    </w:lvl>
    <w:lvl w:ilvl="3" w:tplc="FDC8AD04" w:tentative="1">
      <w:start w:val="1"/>
      <w:numFmt w:val="decimal"/>
      <w:lvlText w:val="%4."/>
      <w:lvlJc w:val="left"/>
      <w:pPr>
        <w:ind w:left="2880" w:hanging="360"/>
      </w:pPr>
    </w:lvl>
    <w:lvl w:ilvl="4" w:tplc="01C662C0" w:tentative="1">
      <w:start w:val="1"/>
      <w:numFmt w:val="lowerLetter"/>
      <w:lvlText w:val="%5."/>
      <w:lvlJc w:val="left"/>
      <w:pPr>
        <w:ind w:left="3600" w:hanging="360"/>
      </w:pPr>
    </w:lvl>
    <w:lvl w:ilvl="5" w:tplc="B7D260DC" w:tentative="1">
      <w:start w:val="1"/>
      <w:numFmt w:val="lowerRoman"/>
      <w:lvlText w:val="%6."/>
      <w:lvlJc w:val="right"/>
      <w:pPr>
        <w:ind w:left="4320" w:hanging="180"/>
      </w:pPr>
    </w:lvl>
    <w:lvl w:ilvl="6" w:tplc="5D38861C" w:tentative="1">
      <w:start w:val="1"/>
      <w:numFmt w:val="decimal"/>
      <w:lvlText w:val="%7."/>
      <w:lvlJc w:val="left"/>
      <w:pPr>
        <w:ind w:left="5040" w:hanging="360"/>
      </w:pPr>
    </w:lvl>
    <w:lvl w:ilvl="7" w:tplc="6652F338" w:tentative="1">
      <w:start w:val="1"/>
      <w:numFmt w:val="lowerLetter"/>
      <w:lvlText w:val="%8."/>
      <w:lvlJc w:val="left"/>
      <w:pPr>
        <w:ind w:left="5760" w:hanging="360"/>
      </w:pPr>
    </w:lvl>
    <w:lvl w:ilvl="8" w:tplc="3A763FEE" w:tentative="1">
      <w:start w:val="1"/>
      <w:numFmt w:val="lowerRoman"/>
      <w:lvlText w:val="%9."/>
      <w:lvlJc w:val="right"/>
      <w:pPr>
        <w:ind w:left="6480" w:hanging="180"/>
      </w:pPr>
    </w:lvl>
  </w:abstractNum>
  <w:abstractNum w:abstractNumId="88" w15:restartNumberingAfterBreak="0">
    <w:nsid w:val="6133235C"/>
    <w:multiLevelType w:val="multilevel"/>
    <w:tmpl w:val="EBDCF7AA"/>
    <w:lvl w:ilvl="0">
      <w:start w:val="1"/>
      <w:numFmt w:val="decimal"/>
      <w:pStyle w:val="25"/>
      <w:lvlText w:val="1.2.%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61C76087"/>
    <w:multiLevelType w:val="multilevel"/>
    <w:tmpl w:val="E1DA1224"/>
    <w:lvl w:ilvl="0">
      <w:start w:val="1"/>
      <w:numFmt w:val="decimal"/>
      <w:pStyle w:val="1a"/>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90" w15:restartNumberingAfterBreak="0">
    <w:nsid w:val="62B6234D"/>
    <w:multiLevelType w:val="hybridMultilevel"/>
    <w:tmpl w:val="700CF12E"/>
    <w:numStyleLink w:val="13"/>
  </w:abstractNum>
  <w:abstractNum w:abstractNumId="91" w15:restartNumberingAfterBreak="0">
    <w:nsid w:val="643336CA"/>
    <w:multiLevelType w:val="multilevel"/>
    <w:tmpl w:val="F45860A4"/>
    <w:name w:val="WW8Num152"/>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2" w15:restartNumberingAfterBreak="0">
    <w:nsid w:val="64C950C7"/>
    <w:multiLevelType w:val="multilevel"/>
    <w:tmpl w:val="660C34DC"/>
    <w:lvl w:ilvl="0">
      <w:start w:val="1"/>
      <w:numFmt w:val="decimal"/>
      <w:lvlText w:val="1.%1."/>
      <w:lvlJc w:val="left"/>
      <w:pPr>
        <w:ind w:left="1429" w:hanging="360"/>
      </w:pPr>
      <w:rPr>
        <w:rFonts w:ascii="Times New Roman" w:hAnsi="Times New Roman" w:cs="Times New Roman"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pStyle w:val="51"/>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93" w15:restartNumberingAfterBreak="0">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E48217C"/>
    <w:multiLevelType w:val="multilevel"/>
    <w:tmpl w:val="8DE4E9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6"/>
      </w:rPr>
    </w:lvl>
    <w:lvl w:ilvl="2">
      <w:start w:val="1"/>
      <w:numFmt w:val="decimal"/>
      <w:pStyle w:val="11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6"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F7D66D3"/>
    <w:multiLevelType w:val="hybridMultilevel"/>
    <w:tmpl w:val="E76821CA"/>
    <w:lvl w:ilvl="0" w:tplc="CD42146E">
      <w:start w:val="1"/>
      <w:numFmt w:val="russianUpper"/>
      <w:pStyle w:val="a8"/>
      <w:lvlText w:val="Приложение %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71841BE7"/>
    <w:multiLevelType w:val="hybridMultilevel"/>
    <w:tmpl w:val="5056709E"/>
    <w:styleLink w:val="250"/>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75E3455A"/>
    <w:multiLevelType w:val="hybridMultilevel"/>
    <w:tmpl w:val="B0F0535E"/>
    <w:styleLink w:val="320"/>
    <w:lvl w:ilvl="0" w:tplc="92D2ED2C">
      <w:start w:val="1"/>
      <w:numFmt w:val="decimal"/>
      <w:pStyle w:val="a9"/>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8"/>
  </w:num>
  <w:num w:numId="2">
    <w:abstractNumId w:val="69"/>
  </w:num>
  <w:num w:numId="3">
    <w:abstractNumId w:val="75"/>
  </w:num>
  <w:num w:numId="4">
    <w:abstractNumId w:val="81"/>
  </w:num>
  <w:num w:numId="5">
    <w:abstractNumId w:val="100"/>
  </w:num>
  <w:num w:numId="6">
    <w:abstractNumId w:val="20"/>
  </w:num>
  <w:num w:numId="7">
    <w:abstractNumId w:val="72"/>
  </w:num>
  <w:num w:numId="8">
    <w:abstractNumId w:val="47"/>
  </w:num>
  <w:num w:numId="9">
    <w:abstractNumId w:val="38"/>
  </w:num>
  <w:num w:numId="10">
    <w:abstractNumId w:val="43"/>
  </w:num>
  <w:num w:numId="11">
    <w:abstractNumId w:val="106"/>
  </w:num>
  <w:num w:numId="12">
    <w:abstractNumId w:val="34"/>
  </w:num>
  <w:num w:numId="13">
    <w:abstractNumId w:val="90"/>
  </w:num>
  <w:num w:numId="14">
    <w:abstractNumId w:val="46"/>
  </w:num>
  <w:num w:numId="15">
    <w:abstractNumId w:val="71"/>
  </w:num>
  <w:num w:numId="16">
    <w:abstractNumId w:val="54"/>
  </w:num>
  <w:num w:numId="17">
    <w:abstractNumId w:val="45"/>
  </w:num>
  <w:num w:numId="18">
    <w:abstractNumId w:val="21"/>
  </w:num>
  <w:num w:numId="19">
    <w:abstractNumId w:val="25"/>
  </w:num>
  <w:num w:numId="20">
    <w:abstractNumId w:val="50"/>
  </w:num>
  <w:num w:numId="21">
    <w:abstractNumId w:val="26"/>
  </w:num>
  <w:num w:numId="22">
    <w:abstractNumId w:val="66"/>
  </w:num>
  <w:num w:numId="23">
    <w:abstractNumId w:val="84"/>
  </w:num>
  <w:num w:numId="24">
    <w:abstractNumId w:val="98"/>
  </w:num>
  <w:num w:numId="25">
    <w:abstractNumId w:val="62"/>
  </w:num>
  <w:num w:numId="26">
    <w:abstractNumId w:val="104"/>
  </w:num>
  <w:num w:numId="27">
    <w:abstractNumId w:val="99"/>
  </w:num>
  <w:num w:numId="28">
    <w:abstractNumId w:val="77"/>
  </w:num>
  <w:num w:numId="29">
    <w:abstractNumId w:val="79"/>
  </w:num>
  <w:num w:numId="30">
    <w:abstractNumId w:val="37"/>
  </w:num>
  <w:num w:numId="31">
    <w:abstractNumId w:val="103"/>
  </w:num>
  <w:num w:numId="32">
    <w:abstractNumId w:val="24"/>
  </w:num>
  <w:num w:numId="33">
    <w:abstractNumId w:val="80"/>
  </w:num>
  <w:num w:numId="34">
    <w:abstractNumId w:val="102"/>
  </w:num>
  <w:num w:numId="35">
    <w:abstractNumId w:val="86"/>
  </w:num>
  <w:num w:numId="36">
    <w:abstractNumId w:val="85"/>
  </w:num>
  <w:num w:numId="37">
    <w:abstractNumId w:val="40"/>
  </w:num>
  <w:num w:numId="38">
    <w:abstractNumId w:val="78"/>
  </w:num>
  <w:num w:numId="39">
    <w:abstractNumId w:val="27"/>
  </w:num>
  <w:num w:numId="40">
    <w:abstractNumId w:val="101"/>
  </w:num>
  <w:num w:numId="41">
    <w:abstractNumId w:val="70"/>
  </w:num>
  <w:num w:numId="42">
    <w:abstractNumId w:val="49"/>
  </w:num>
  <w:num w:numId="43">
    <w:abstractNumId w:val="52"/>
  </w:num>
  <w:num w:numId="44">
    <w:abstractNumId w:val="63"/>
  </w:num>
  <w:num w:numId="45">
    <w:abstractNumId w:val="57"/>
  </w:num>
  <w:num w:numId="46">
    <w:abstractNumId w:val="89"/>
  </w:num>
  <w:num w:numId="4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41"/>
  </w:num>
  <w:num w:numId="51">
    <w:abstractNumId w:val="48"/>
  </w:num>
  <w:num w:numId="52">
    <w:abstractNumId w:val="31"/>
  </w:num>
  <w:num w:numId="53">
    <w:abstractNumId w:val="68"/>
  </w:num>
  <w:num w:numId="54">
    <w:abstractNumId w:val="88"/>
  </w:num>
  <w:num w:numId="55">
    <w:abstractNumId w:val="1"/>
  </w:num>
  <w:num w:numId="56">
    <w:abstractNumId w:val="95"/>
  </w:num>
  <w:num w:numId="57">
    <w:abstractNumId w:val="0"/>
  </w:num>
  <w:num w:numId="58">
    <w:abstractNumId w:val="65"/>
  </w:num>
  <w:num w:numId="59">
    <w:abstractNumId w:val="92"/>
  </w:num>
  <w:num w:numId="60">
    <w:abstractNumId w:val="61"/>
  </w:num>
  <w:num w:numId="61">
    <w:abstractNumId w:val="87"/>
  </w:num>
  <w:num w:numId="62">
    <w:abstractNumId w:val="67"/>
  </w:num>
  <w:num w:numId="63">
    <w:abstractNumId w:val="29"/>
  </w:num>
  <w:num w:numId="64">
    <w:abstractNumId w:val="56"/>
  </w:num>
  <w:num w:numId="65">
    <w:abstractNumId w:val="76"/>
  </w:num>
  <w:num w:numId="66">
    <w:abstractNumId w:val="18"/>
  </w:num>
  <w:num w:numId="67">
    <w:abstractNumId w:val="97"/>
  </w:num>
  <w:num w:numId="68">
    <w:abstractNumId w:val="23"/>
  </w:num>
  <w:num w:numId="69">
    <w:abstractNumId w:val="73"/>
  </w:num>
  <w:num w:numId="70">
    <w:abstractNumId w:val="94"/>
  </w:num>
  <w:num w:numId="71">
    <w:abstractNumId w:val="60"/>
  </w:num>
  <w:num w:numId="72">
    <w:abstractNumId w:val="55"/>
  </w:num>
  <w:num w:numId="73">
    <w:abstractNumId w:val="39"/>
  </w:num>
  <w:num w:numId="74">
    <w:abstractNumId w:val="44"/>
  </w:num>
  <w:num w:numId="75">
    <w:abstractNumId w:val="19"/>
  </w:num>
  <w:num w:numId="76">
    <w:abstractNumId w:val="35"/>
  </w:num>
  <w:num w:numId="77">
    <w:abstractNumId w:val="53"/>
  </w:num>
  <w:num w:numId="78">
    <w:abstractNumId w:val="96"/>
  </w:num>
  <w:num w:numId="79">
    <w:abstractNumId w:val="22"/>
  </w:num>
  <w:num w:numId="80">
    <w:abstractNumId w:val="59"/>
  </w:num>
  <w:num w:numId="81">
    <w:abstractNumId w:val="30"/>
  </w:num>
  <w:num w:numId="82">
    <w:abstractNumId w:val="105"/>
  </w:num>
  <w:num w:numId="83">
    <w:abstractNumId w:val="42"/>
  </w:num>
  <w:num w:numId="84">
    <w:abstractNumId w:val="33"/>
  </w:num>
  <w:num w:numId="85">
    <w:abstractNumId w:val="93"/>
  </w:num>
  <w:num w:numId="86">
    <w:abstractNumId w:val="6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117E"/>
    <w:rsid w:val="00003033"/>
    <w:rsid w:val="00007A23"/>
    <w:rsid w:val="0001342D"/>
    <w:rsid w:val="00014C51"/>
    <w:rsid w:val="00030A71"/>
    <w:rsid w:val="00032C8F"/>
    <w:rsid w:val="00034C00"/>
    <w:rsid w:val="000449A2"/>
    <w:rsid w:val="0004628D"/>
    <w:rsid w:val="00050C1A"/>
    <w:rsid w:val="00051355"/>
    <w:rsid w:val="00051740"/>
    <w:rsid w:val="000528AE"/>
    <w:rsid w:val="00070678"/>
    <w:rsid w:val="00074380"/>
    <w:rsid w:val="00074802"/>
    <w:rsid w:val="000753CB"/>
    <w:rsid w:val="00075AF0"/>
    <w:rsid w:val="00076DD9"/>
    <w:rsid w:val="00082AEF"/>
    <w:rsid w:val="00085A33"/>
    <w:rsid w:val="00087D9E"/>
    <w:rsid w:val="000923A5"/>
    <w:rsid w:val="000947B4"/>
    <w:rsid w:val="000A10EA"/>
    <w:rsid w:val="000A6753"/>
    <w:rsid w:val="000A7361"/>
    <w:rsid w:val="000B11E9"/>
    <w:rsid w:val="000B2675"/>
    <w:rsid w:val="000B452A"/>
    <w:rsid w:val="000B68BB"/>
    <w:rsid w:val="000C3A6C"/>
    <w:rsid w:val="000D14E2"/>
    <w:rsid w:val="000D382C"/>
    <w:rsid w:val="000E04EF"/>
    <w:rsid w:val="000E14E8"/>
    <w:rsid w:val="000E4DDF"/>
    <w:rsid w:val="000E60DF"/>
    <w:rsid w:val="000E669E"/>
    <w:rsid w:val="000F326F"/>
    <w:rsid w:val="000F4D42"/>
    <w:rsid w:val="0011469F"/>
    <w:rsid w:val="001205D7"/>
    <w:rsid w:val="00121648"/>
    <w:rsid w:val="00122441"/>
    <w:rsid w:val="001230A4"/>
    <w:rsid w:val="00126F11"/>
    <w:rsid w:val="00134BCA"/>
    <w:rsid w:val="001363D4"/>
    <w:rsid w:val="0014577A"/>
    <w:rsid w:val="00146D27"/>
    <w:rsid w:val="001472C5"/>
    <w:rsid w:val="00151772"/>
    <w:rsid w:val="00153F8E"/>
    <w:rsid w:val="0016274B"/>
    <w:rsid w:val="00165512"/>
    <w:rsid w:val="001759B6"/>
    <w:rsid w:val="00175E1B"/>
    <w:rsid w:val="001769E8"/>
    <w:rsid w:val="00190F29"/>
    <w:rsid w:val="00196186"/>
    <w:rsid w:val="001964FD"/>
    <w:rsid w:val="001A1F4B"/>
    <w:rsid w:val="001A5C6C"/>
    <w:rsid w:val="001C12FB"/>
    <w:rsid w:val="001C2FA3"/>
    <w:rsid w:val="001C3DD3"/>
    <w:rsid w:val="001C474A"/>
    <w:rsid w:val="001C6E12"/>
    <w:rsid w:val="001D092A"/>
    <w:rsid w:val="001D4290"/>
    <w:rsid w:val="001D44DF"/>
    <w:rsid w:val="001E111B"/>
    <w:rsid w:val="001E2035"/>
    <w:rsid w:val="001E24A6"/>
    <w:rsid w:val="001E30A0"/>
    <w:rsid w:val="001E5C1C"/>
    <w:rsid w:val="001E6514"/>
    <w:rsid w:val="001E7782"/>
    <w:rsid w:val="001F4BEB"/>
    <w:rsid w:val="00206A00"/>
    <w:rsid w:val="00215AE3"/>
    <w:rsid w:val="0023241B"/>
    <w:rsid w:val="00232499"/>
    <w:rsid w:val="00237035"/>
    <w:rsid w:val="00237A27"/>
    <w:rsid w:val="0024255F"/>
    <w:rsid w:val="0025068D"/>
    <w:rsid w:val="00261C1E"/>
    <w:rsid w:val="00262C17"/>
    <w:rsid w:val="002647B7"/>
    <w:rsid w:val="00270743"/>
    <w:rsid w:val="00271AA7"/>
    <w:rsid w:val="00271EA2"/>
    <w:rsid w:val="0027402B"/>
    <w:rsid w:val="0027417B"/>
    <w:rsid w:val="0028237F"/>
    <w:rsid w:val="00283FFA"/>
    <w:rsid w:val="00284A0B"/>
    <w:rsid w:val="00291713"/>
    <w:rsid w:val="002A0B9F"/>
    <w:rsid w:val="002A238D"/>
    <w:rsid w:val="002A31B3"/>
    <w:rsid w:val="002A3A5D"/>
    <w:rsid w:val="002A3BC7"/>
    <w:rsid w:val="002A5491"/>
    <w:rsid w:val="002A6241"/>
    <w:rsid w:val="002A66B4"/>
    <w:rsid w:val="002A7DD3"/>
    <w:rsid w:val="002B07B8"/>
    <w:rsid w:val="002B2E10"/>
    <w:rsid w:val="002C2948"/>
    <w:rsid w:val="002C4F96"/>
    <w:rsid w:val="002C756A"/>
    <w:rsid w:val="002D06D5"/>
    <w:rsid w:val="002D2AE2"/>
    <w:rsid w:val="002D389B"/>
    <w:rsid w:val="002D5A3D"/>
    <w:rsid w:val="002D5C2F"/>
    <w:rsid w:val="002D777A"/>
    <w:rsid w:val="002D7E1D"/>
    <w:rsid w:val="002E3057"/>
    <w:rsid w:val="002F46BE"/>
    <w:rsid w:val="003046DC"/>
    <w:rsid w:val="00307312"/>
    <w:rsid w:val="00307698"/>
    <w:rsid w:val="003079A7"/>
    <w:rsid w:val="00314CAB"/>
    <w:rsid w:val="00316918"/>
    <w:rsid w:val="003174C7"/>
    <w:rsid w:val="003204FB"/>
    <w:rsid w:val="00324209"/>
    <w:rsid w:val="00324311"/>
    <w:rsid w:val="00324FCB"/>
    <w:rsid w:val="00332546"/>
    <w:rsid w:val="0033302F"/>
    <w:rsid w:val="00335D1D"/>
    <w:rsid w:val="0034164B"/>
    <w:rsid w:val="003613CA"/>
    <w:rsid w:val="00362BCC"/>
    <w:rsid w:val="00370079"/>
    <w:rsid w:val="00370A23"/>
    <w:rsid w:val="003718BE"/>
    <w:rsid w:val="00374A58"/>
    <w:rsid w:val="003768A0"/>
    <w:rsid w:val="00380243"/>
    <w:rsid w:val="00382454"/>
    <w:rsid w:val="00385637"/>
    <w:rsid w:val="00386A60"/>
    <w:rsid w:val="00387C9F"/>
    <w:rsid w:val="00390536"/>
    <w:rsid w:val="003949D1"/>
    <w:rsid w:val="00395651"/>
    <w:rsid w:val="00396446"/>
    <w:rsid w:val="00396CEA"/>
    <w:rsid w:val="003A4322"/>
    <w:rsid w:val="003B2BE6"/>
    <w:rsid w:val="003B2F74"/>
    <w:rsid w:val="003B7174"/>
    <w:rsid w:val="003C29C8"/>
    <w:rsid w:val="003E00CA"/>
    <w:rsid w:val="003E0238"/>
    <w:rsid w:val="003E093A"/>
    <w:rsid w:val="003E26BA"/>
    <w:rsid w:val="003E2A63"/>
    <w:rsid w:val="003F0551"/>
    <w:rsid w:val="003F14C3"/>
    <w:rsid w:val="003F28CE"/>
    <w:rsid w:val="003F75A0"/>
    <w:rsid w:val="00402EBD"/>
    <w:rsid w:val="00403469"/>
    <w:rsid w:val="0040474C"/>
    <w:rsid w:val="00410B2F"/>
    <w:rsid w:val="004138A0"/>
    <w:rsid w:val="00414BA8"/>
    <w:rsid w:val="00415495"/>
    <w:rsid w:val="004166F7"/>
    <w:rsid w:val="00425076"/>
    <w:rsid w:val="0042571C"/>
    <w:rsid w:val="00426E50"/>
    <w:rsid w:val="0043496B"/>
    <w:rsid w:val="0043652F"/>
    <w:rsid w:val="0044359D"/>
    <w:rsid w:val="00453B3B"/>
    <w:rsid w:val="00454F8F"/>
    <w:rsid w:val="0045773C"/>
    <w:rsid w:val="004613E4"/>
    <w:rsid w:val="0046451B"/>
    <w:rsid w:val="0047055C"/>
    <w:rsid w:val="004705BA"/>
    <w:rsid w:val="00471503"/>
    <w:rsid w:val="004766BA"/>
    <w:rsid w:val="00481D2E"/>
    <w:rsid w:val="00482DDB"/>
    <w:rsid w:val="00483CB9"/>
    <w:rsid w:val="00484321"/>
    <w:rsid w:val="0048440A"/>
    <w:rsid w:val="00485AC5"/>
    <w:rsid w:val="004868C2"/>
    <w:rsid w:val="004952AE"/>
    <w:rsid w:val="00497019"/>
    <w:rsid w:val="004A3086"/>
    <w:rsid w:val="004A408E"/>
    <w:rsid w:val="004A51A9"/>
    <w:rsid w:val="004B634D"/>
    <w:rsid w:val="004C1C72"/>
    <w:rsid w:val="004D29E3"/>
    <w:rsid w:val="004D30DB"/>
    <w:rsid w:val="004D3150"/>
    <w:rsid w:val="004D5A66"/>
    <w:rsid w:val="004D77C4"/>
    <w:rsid w:val="004D7FE8"/>
    <w:rsid w:val="004E35CE"/>
    <w:rsid w:val="004E7EF8"/>
    <w:rsid w:val="004F30DC"/>
    <w:rsid w:val="004F33AD"/>
    <w:rsid w:val="004F48A4"/>
    <w:rsid w:val="004F6125"/>
    <w:rsid w:val="00502197"/>
    <w:rsid w:val="00502472"/>
    <w:rsid w:val="00510596"/>
    <w:rsid w:val="00517F1D"/>
    <w:rsid w:val="00520B71"/>
    <w:rsid w:val="00521F8F"/>
    <w:rsid w:val="005232CC"/>
    <w:rsid w:val="005368E4"/>
    <w:rsid w:val="00550927"/>
    <w:rsid w:val="005511A4"/>
    <w:rsid w:val="00552EC5"/>
    <w:rsid w:val="0056215A"/>
    <w:rsid w:val="00562D8C"/>
    <w:rsid w:val="00562D8F"/>
    <w:rsid w:val="00565B55"/>
    <w:rsid w:val="005662C7"/>
    <w:rsid w:val="00567637"/>
    <w:rsid w:val="005707FF"/>
    <w:rsid w:val="00574915"/>
    <w:rsid w:val="00577339"/>
    <w:rsid w:val="00583A8E"/>
    <w:rsid w:val="005846EF"/>
    <w:rsid w:val="005856DB"/>
    <w:rsid w:val="00585F8F"/>
    <w:rsid w:val="00586945"/>
    <w:rsid w:val="0059139D"/>
    <w:rsid w:val="00591494"/>
    <w:rsid w:val="00592197"/>
    <w:rsid w:val="00594B3E"/>
    <w:rsid w:val="005A0D72"/>
    <w:rsid w:val="005A30DF"/>
    <w:rsid w:val="005A6D8C"/>
    <w:rsid w:val="005B028A"/>
    <w:rsid w:val="005B0E10"/>
    <w:rsid w:val="005B266C"/>
    <w:rsid w:val="005B3015"/>
    <w:rsid w:val="005D4EF5"/>
    <w:rsid w:val="005D655F"/>
    <w:rsid w:val="005E2AEC"/>
    <w:rsid w:val="005E454E"/>
    <w:rsid w:val="005E4DB3"/>
    <w:rsid w:val="005F4757"/>
    <w:rsid w:val="005F517D"/>
    <w:rsid w:val="005F71C4"/>
    <w:rsid w:val="00601578"/>
    <w:rsid w:val="0060314C"/>
    <w:rsid w:val="00605366"/>
    <w:rsid w:val="00607914"/>
    <w:rsid w:val="00607972"/>
    <w:rsid w:val="006109E0"/>
    <w:rsid w:val="00613A8E"/>
    <w:rsid w:val="00614AA1"/>
    <w:rsid w:val="00620765"/>
    <w:rsid w:val="00620B46"/>
    <w:rsid w:val="0062279F"/>
    <w:rsid w:val="00634C4C"/>
    <w:rsid w:val="00635DAA"/>
    <w:rsid w:val="006368E3"/>
    <w:rsid w:val="00637692"/>
    <w:rsid w:val="006419BD"/>
    <w:rsid w:val="0064294D"/>
    <w:rsid w:val="00646749"/>
    <w:rsid w:val="00647915"/>
    <w:rsid w:val="00647E19"/>
    <w:rsid w:val="00650C75"/>
    <w:rsid w:val="00651835"/>
    <w:rsid w:val="006521E6"/>
    <w:rsid w:val="00660EBA"/>
    <w:rsid w:val="00673078"/>
    <w:rsid w:val="006759C6"/>
    <w:rsid w:val="00680FA1"/>
    <w:rsid w:val="00690A63"/>
    <w:rsid w:val="0069385A"/>
    <w:rsid w:val="00695E73"/>
    <w:rsid w:val="006A1BBA"/>
    <w:rsid w:val="006B66B0"/>
    <w:rsid w:val="006C1FB0"/>
    <w:rsid w:val="006C234C"/>
    <w:rsid w:val="006C2514"/>
    <w:rsid w:val="006C4CC3"/>
    <w:rsid w:val="006C6778"/>
    <w:rsid w:val="006D11A6"/>
    <w:rsid w:val="006D1AFA"/>
    <w:rsid w:val="006D5A97"/>
    <w:rsid w:val="006D5F90"/>
    <w:rsid w:val="006E1361"/>
    <w:rsid w:val="006E53AD"/>
    <w:rsid w:val="006F2DB1"/>
    <w:rsid w:val="00701737"/>
    <w:rsid w:val="00702130"/>
    <w:rsid w:val="00703D08"/>
    <w:rsid w:val="007045CB"/>
    <w:rsid w:val="007047E3"/>
    <w:rsid w:val="00706401"/>
    <w:rsid w:val="00712790"/>
    <w:rsid w:val="007131A2"/>
    <w:rsid w:val="0072722C"/>
    <w:rsid w:val="0073028A"/>
    <w:rsid w:val="00730594"/>
    <w:rsid w:val="00730BE0"/>
    <w:rsid w:val="00734B4E"/>
    <w:rsid w:val="00740479"/>
    <w:rsid w:val="007457C3"/>
    <w:rsid w:val="007465DB"/>
    <w:rsid w:val="007553DF"/>
    <w:rsid w:val="00762359"/>
    <w:rsid w:val="00762DD7"/>
    <w:rsid w:val="00767F0D"/>
    <w:rsid w:val="00775102"/>
    <w:rsid w:val="0078175F"/>
    <w:rsid w:val="00797A97"/>
    <w:rsid w:val="007A50B7"/>
    <w:rsid w:val="007A5E62"/>
    <w:rsid w:val="007A5F1F"/>
    <w:rsid w:val="007A6A2D"/>
    <w:rsid w:val="007B13F6"/>
    <w:rsid w:val="007B1511"/>
    <w:rsid w:val="007B32D5"/>
    <w:rsid w:val="007D286C"/>
    <w:rsid w:val="007D5D76"/>
    <w:rsid w:val="007F137B"/>
    <w:rsid w:val="007F7630"/>
    <w:rsid w:val="00805F76"/>
    <w:rsid w:val="00806E68"/>
    <w:rsid w:val="00811CFD"/>
    <w:rsid w:val="00814901"/>
    <w:rsid w:val="00815E5F"/>
    <w:rsid w:val="008218D4"/>
    <w:rsid w:val="00824210"/>
    <w:rsid w:val="008264D9"/>
    <w:rsid w:val="00842C98"/>
    <w:rsid w:val="0084509F"/>
    <w:rsid w:val="008460E9"/>
    <w:rsid w:val="00846D43"/>
    <w:rsid w:val="0085205D"/>
    <w:rsid w:val="008524E8"/>
    <w:rsid w:val="00860A3A"/>
    <w:rsid w:val="00870658"/>
    <w:rsid w:val="0087315A"/>
    <w:rsid w:val="008755DF"/>
    <w:rsid w:val="00875775"/>
    <w:rsid w:val="008802B5"/>
    <w:rsid w:val="00880E74"/>
    <w:rsid w:val="0088667E"/>
    <w:rsid w:val="00886AB9"/>
    <w:rsid w:val="00886ADB"/>
    <w:rsid w:val="00886E98"/>
    <w:rsid w:val="00891098"/>
    <w:rsid w:val="00891702"/>
    <w:rsid w:val="00891B5F"/>
    <w:rsid w:val="00892305"/>
    <w:rsid w:val="008927F2"/>
    <w:rsid w:val="008A157A"/>
    <w:rsid w:val="008A1831"/>
    <w:rsid w:val="008A1FE3"/>
    <w:rsid w:val="008A202D"/>
    <w:rsid w:val="008A71AE"/>
    <w:rsid w:val="008A7682"/>
    <w:rsid w:val="008B0893"/>
    <w:rsid w:val="008B5C0B"/>
    <w:rsid w:val="008C384B"/>
    <w:rsid w:val="008C6883"/>
    <w:rsid w:val="008D289F"/>
    <w:rsid w:val="008D2AE7"/>
    <w:rsid w:val="008D4BB4"/>
    <w:rsid w:val="008D4DDB"/>
    <w:rsid w:val="008D6B8A"/>
    <w:rsid w:val="008E312D"/>
    <w:rsid w:val="008E7A01"/>
    <w:rsid w:val="008F4E70"/>
    <w:rsid w:val="008F6921"/>
    <w:rsid w:val="008F745A"/>
    <w:rsid w:val="009000A5"/>
    <w:rsid w:val="00902051"/>
    <w:rsid w:val="00903C74"/>
    <w:rsid w:val="009045ED"/>
    <w:rsid w:val="00922476"/>
    <w:rsid w:val="00927A0E"/>
    <w:rsid w:val="00930CDF"/>
    <w:rsid w:val="00933242"/>
    <w:rsid w:val="009344EA"/>
    <w:rsid w:val="00943D42"/>
    <w:rsid w:val="00945E94"/>
    <w:rsid w:val="00946F3B"/>
    <w:rsid w:val="009516DD"/>
    <w:rsid w:val="009556AD"/>
    <w:rsid w:val="00957512"/>
    <w:rsid w:val="00960F43"/>
    <w:rsid w:val="009611D1"/>
    <w:rsid w:val="009622C3"/>
    <w:rsid w:val="0096490F"/>
    <w:rsid w:val="00971C29"/>
    <w:rsid w:val="0097315D"/>
    <w:rsid w:val="00974A0B"/>
    <w:rsid w:val="00980D8F"/>
    <w:rsid w:val="00982296"/>
    <w:rsid w:val="009846D4"/>
    <w:rsid w:val="0098580D"/>
    <w:rsid w:val="00987608"/>
    <w:rsid w:val="009A0D3F"/>
    <w:rsid w:val="009C5534"/>
    <w:rsid w:val="009D32CF"/>
    <w:rsid w:val="009D793B"/>
    <w:rsid w:val="009E0E30"/>
    <w:rsid w:val="009E1620"/>
    <w:rsid w:val="009E24C0"/>
    <w:rsid w:val="009F31FB"/>
    <w:rsid w:val="009F3716"/>
    <w:rsid w:val="00A00828"/>
    <w:rsid w:val="00A0119F"/>
    <w:rsid w:val="00A02729"/>
    <w:rsid w:val="00A052EA"/>
    <w:rsid w:val="00A079FC"/>
    <w:rsid w:val="00A07B45"/>
    <w:rsid w:val="00A12EB6"/>
    <w:rsid w:val="00A13D54"/>
    <w:rsid w:val="00A21293"/>
    <w:rsid w:val="00A21E95"/>
    <w:rsid w:val="00A268AD"/>
    <w:rsid w:val="00A30C52"/>
    <w:rsid w:val="00A31C7E"/>
    <w:rsid w:val="00A33471"/>
    <w:rsid w:val="00A33475"/>
    <w:rsid w:val="00A5023A"/>
    <w:rsid w:val="00A508CA"/>
    <w:rsid w:val="00A50B06"/>
    <w:rsid w:val="00A55D54"/>
    <w:rsid w:val="00A64097"/>
    <w:rsid w:val="00A663B9"/>
    <w:rsid w:val="00A67AD1"/>
    <w:rsid w:val="00A712D1"/>
    <w:rsid w:val="00A8022C"/>
    <w:rsid w:val="00A844BA"/>
    <w:rsid w:val="00A84963"/>
    <w:rsid w:val="00A85F48"/>
    <w:rsid w:val="00A86C23"/>
    <w:rsid w:val="00A90AC2"/>
    <w:rsid w:val="00A929D4"/>
    <w:rsid w:val="00A92EE5"/>
    <w:rsid w:val="00AA4098"/>
    <w:rsid w:val="00AA4CFF"/>
    <w:rsid w:val="00AB1116"/>
    <w:rsid w:val="00AB4D08"/>
    <w:rsid w:val="00AB531A"/>
    <w:rsid w:val="00AB6C57"/>
    <w:rsid w:val="00AC028A"/>
    <w:rsid w:val="00AC18AA"/>
    <w:rsid w:val="00AC2F1B"/>
    <w:rsid w:val="00AC48F0"/>
    <w:rsid w:val="00AC49E2"/>
    <w:rsid w:val="00AD5945"/>
    <w:rsid w:val="00AD788B"/>
    <w:rsid w:val="00AE3F5C"/>
    <w:rsid w:val="00AE60B9"/>
    <w:rsid w:val="00AF1A77"/>
    <w:rsid w:val="00AF4194"/>
    <w:rsid w:val="00AF4C5C"/>
    <w:rsid w:val="00AF5419"/>
    <w:rsid w:val="00AF6427"/>
    <w:rsid w:val="00AF7C42"/>
    <w:rsid w:val="00B00777"/>
    <w:rsid w:val="00B0129F"/>
    <w:rsid w:val="00B05D62"/>
    <w:rsid w:val="00B079DC"/>
    <w:rsid w:val="00B11437"/>
    <w:rsid w:val="00B1252D"/>
    <w:rsid w:val="00B12DB1"/>
    <w:rsid w:val="00B136EE"/>
    <w:rsid w:val="00B14726"/>
    <w:rsid w:val="00B14BA8"/>
    <w:rsid w:val="00B2044B"/>
    <w:rsid w:val="00B30541"/>
    <w:rsid w:val="00B362CD"/>
    <w:rsid w:val="00B403AD"/>
    <w:rsid w:val="00B41A17"/>
    <w:rsid w:val="00B420AD"/>
    <w:rsid w:val="00B47F38"/>
    <w:rsid w:val="00B6207B"/>
    <w:rsid w:val="00B62D13"/>
    <w:rsid w:val="00B66BB9"/>
    <w:rsid w:val="00B66DBF"/>
    <w:rsid w:val="00B766BC"/>
    <w:rsid w:val="00B76DD6"/>
    <w:rsid w:val="00B82CCA"/>
    <w:rsid w:val="00B82DFD"/>
    <w:rsid w:val="00B87787"/>
    <w:rsid w:val="00B87EEF"/>
    <w:rsid w:val="00B90BAE"/>
    <w:rsid w:val="00B9515E"/>
    <w:rsid w:val="00B960EC"/>
    <w:rsid w:val="00BA19B3"/>
    <w:rsid w:val="00BA1A18"/>
    <w:rsid w:val="00BA76E4"/>
    <w:rsid w:val="00BB0D3F"/>
    <w:rsid w:val="00BC32F6"/>
    <w:rsid w:val="00BC47CB"/>
    <w:rsid w:val="00BC47FC"/>
    <w:rsid w:val="00BC6985"/>
    <w:rsid w:val="00BD0067"/>
    <w:rsid w:val="00BD0896"/>
    <w:rsid w:val="00BD4EE2"/>
    <w:rsid w:val="00BE5EDF"/>
    <w:rsid w:val="00BE652F"/>
    <w:rsid w:val="00BE721E"/>
    <w:rsid w:val="00BE7398"/>
    <w:rsid w:val="00BF0E64"/>
    <w:rsid w:val="00C0077E"/>
    <w:rsid w:val="00C04334"/>
    <w:rsid w:val="00C06E6A"/>
    <w:rsid w:val="00C13024"/>
    <w:rsid w:val="00C15823"/>
    <w:rsid w:val="00C15940"/>
    <w:rsid w:val="00C15D5E"/>
    <w:rsid w:val="00C27AAA"/>
    <w:rsid w:val="00C301B0"/>
    <w:rsid w:val="00C3627E"/>
    <w:rsid w:val="00C36AB9"/>
    <w:rsid w:val="00C41394"/>
    <w:rsid w:val="00C42BF4"/>
    <w:rsid w:val="00C4691A"/>
    <w:rsid w:val="00C47643"/>
    <w:rsid w:val="00C51AAC"/>
    <w:rsid w:val="00C51C70"/>
    <w:rsid w:val="00C53914"/>
    <w:rsid w:val="00C615BD"/>
    <w:rsid w:val="00C64718"/>
    <w:rsid w:val="00C65329"/>
    <w:rsid w:val="00C65DC4"/>
    <w:rsid w:val="00C67E9E"/>
    <w:rsid w:val="00C70B22"/>
    <w:rsid w:val="00C71CF9"/>
    <w:rsid w:val="00C82AD2"/>
    <w:rsid w:val="00C93138"/>
    <w:rsid w:val="00CA08EA"/>
    <w:rsid w:val="00CA2333"/>
    <w:rsid w:val="00CA2C7F"/>
    <w:rsid w:val="00CA3729"/>
    <w:rsid w:val="00CA4868"/>
    <w:rsid w:val="00CA4DA2"/>
    <w:rsid w:val="00CB4792"/>
    <w:rsid w:val="00CB58A1"/>
    <w:rsid w:val="00CC0125"/>
    <w:rsid w:val="00CC39A2"/>
    <w:rsid w:val="00CC4043"/>
    <w:rsid w:val="00CC70C2"/>
    <w:rsid w:val="00CC79E2"/>
    <w:rsid w:val="00CC7D6B"/>
    <w:rsid w:val="00CD000F"/>
    <w:rsid w:val="00CD09CC"/>
    <w:rsid w:val="00CD331B"/>
    <w:rsid w:val="00CD64E3"/>
    <w:rsid w:val="00CD6C4E"/>
    <w:rsid w:val="00CD7BD7"/>
    <w:rsid w:val="00CE03EB"/>
    <w:rsid w:val="00CE17F8"/>
    <w:rsid w:val="00CE3E3A"/>
    <w:rsid w:val="00CE429B"/>
    <w:rsid w:val="00D0026F"/>
    <w:rsid w:val="00D03564"/>
    <w:rsid w:val="00D05103"/>
    <w:rsid w:val="00D12AB3"/>
    <w:rsid w:val="00D13354"/>
    <w:rsid w:val="00D21223"/>
    <w:rsid w:val="00D31491"/>
    <w:rsid w:val="00D34BAB"/>
    <w:rsid w:val="00D373DA"/>
    <w:rsid w:val="00D413F2"/>
    <w:rsid w:val="00D4678F"/>
    <w:rsid w:val="00D51486"/>
    <w:rsid w:val="00D527A3"/>
    <w:rsid w:val="00D619D2"/>
    <w:rsid w:val="00D61AE0"/>
    <w:rsid w:val="00D63DB8"/>
    <w:rsid w:val="00D66359"/>
    <w:rsid w:val="00D672BC"/>
    <w:rsid w:val="00D67321"/>
    <w:rsid w:val="00D77585"/>
    <w:rsid w:val="00D80ABD"/>
    <w:rsid w:val="00D83DC0"/>
    <w:rsid w:val="00D846F6"/>
    <w:rsid w:val="00D86507"/>
    <w:rsid w:val="00D93B89"/>
    <w:rsid w:val="00D9486F"/>
    <w:rsid w:val="00D9538A"/>
    <w:rsid w:val="00DA6377"/>
    <w:rsid w:val="00DB4D42"/>
    <w:rsid w:val="00DB73FC"/>
    <w:rsid w:val="00DB787E"/>
    <w:rsid w:val="00DC4386"/>
    <w:rsid w:val="00DD0056"/>
    <w:rsid w:val="00DD10B2"/>
    <w:rsid w:val="00DE16E4"/>
    <w:rsid w:val="00DE3AFF"/>
    <w:rsid w:val="00DE53F1"/>
    <w:rsid w:val="00DE5E91"/>
    <w:rsid w:val="00DF259C"/>
    <w:rsid w:val="00DF694F"/>
    <w:rsid w:val="00DF78C1"/>
    <w:rsid w:val="00DF799E"/>
    <w:rsid w:val="00E0232E"/>
    <w:rsid w:val="00E02AF1"/>
    <w:rsid w:val="00E064E9"/>
    <w:rsid w:val="00E11902"/>
    <w:rsid w:val="00E30DC1"/>
    <w:rsid w:val="00E3224A"/>
    <w:rsid w:val="00E35164"/>
    <w:rsid w:val="00E35591"/>
    <w:rsid w:val="00E358EF"/>
    <w:rsid w:val="00E4035A"/>
    <w:rsid w:val="00E41540"/>
    <w:rsid w:val="00E41CE5"/>
    <w:rsid w:val="00E43490"/>
    <w:rsid w:val="00E44A09"/>
    <w:rsid w:val="00E44C99"/>
    <w:rsid w:val="00E44E35"/>
    <w:rsid w:val="00E4589F"/>
    <w:rsid w:val="00E52C3B"/>
    <w:rsid w:val="00E54789"/>
    <w:rsid w:val="00E571A3"/>
    <w:rsid w:val="00E57204"/>
    <w:rsid w:val="00E710D6"/>
    <w:rsid w:val="00E73012"/>
    <w:rsid w:val="00E7532B"/>
    <w:rsid w:val="00E81AA0"/>
    <w:rsid w:val="00E839F2"/>
    <w:rsid w:val="00E85603"/>
    <w:rsid w:val="00E90DAB"/>
    <w:rsid w:val="00E96872"/>
    <w:rsid w:val="00EA14FB"/>
    <w:rsid w:val="00EA4B05"/>
    <w:rsid w:val="00EA5335"/>
    <w:rsid w:val="00EB02F6"/>
    <w:rsid w:val="00EB25C8"/>
    <w:rsid w:val="00EB7EC0"/>
    <w:rsid w:val="00EC0022"/>
    <w:rsid w:val="00EC051C"/>
    <w:rsid w:val="00EC0ECA"/>
    <w:rsid w:val="00EC0F47"/>
    <w:rsid w:val="00EC4978"/>
    <w:rsid w:val="00EC71AF"/>
    <w:rsid w:val="00EC7990"/>
    <w:rsid w:val="00ED0E18"/>
    <w:rsid w:val="00ED2631"/>
    <w:rsid w:val="00ED583A"/>
    <w:rsid w:val="00ED62F5"/>
    <w:rsid w:val="00ED73A3"/>
    <w:rsid w:val="00EE05CE"/>
    <w:rsid w:val="00EE5544"/>
    <w:rsid w:val="00EE7E63"/>
    <w:rsid w:val="00F0014A"/>
    <w:rsid w:val="00F01A40"/>
    <w:rsid w:val="00F12E37"/>
    <w:rsid w:val="00F13A1A"/>
    <w:rsid w:val="00F174D6"/>
    <w:rsid w:val="00F207FA"/>
    <w:rsid w:val="00F20C68"/>
    <w:rsid w:val="00F2314D"/>
    <w:rsid w:val="00F24256"/>
    <w:rsid w:val="00F27AC1"/>
    <w:rsid w:val="00F33604"/>
    <w:rsid w:val="00F37977"/>
    <w:rsid w:val="00F448D9"/>
    <w:rsid w:val="00F44E83"/>
    <w:rsid w:val="00F52AA5"/>
    <w:rsid w:val="00F63F54"/>
    <w:rsid w:val="00F6771B"/>
    <w:rsid w:val="00F67B0D"/>
    <w:rsid w:val="00F716EB"/>
    <w:rsid w:val="00F740E4"/>
    <w:rsid w:val="00F74453"/>
    <w:rsid w:val="00F8087E"/>
    <w:rsid w:val="00F811B6"/>
    <w:rsid w:val="00F81527"/>
    <w:rsid w:val="00F82F38"/>
    <w:rsid w:val="00F84424"/>
    <w:rsid w:val="00F961DC"/>
    <w:rsid w:val="00FA5C2A"/>
    <w:rsid w:val="00FA783D"/>
    <w:rsid w:val="00FC0949"/>
    <w:rsid w:val="00FC153C"/>
    <w:rsid w:val="00FC1A8C"/>
    <w:rsid w:val="00FC315D"/>
    <w:rsid w:val="00FC6182"/>
    <w:rsid w:val="00FC6F9B"/>
    <w:rsid w:val="00FD366F"/>
    <w:rsid w:val="00FD3EE8"/>
    <w:rsid w:val="00FD513A"/>
    <w:rsid w:val="00FD520B"/>
    <w:rsid w:val="00FE1FE3"/>
    <w:rsid w:val="00FF1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224241-79DC-4F79-BB29-AF96ECEBA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5E4DB3"/>
    <w:pPr>
      <w:spacing w:after="200" w:line="276" w:lineRule="auto"/>
    </w:pPr>
  </w:style>
  <w:style w:type="paragraph" w:styleId="1b">
    <w:name w:val="heading 1"/>
    <w:aliases w:val="Введение..."/>
    <w:next w:val="aa"/>
    <w:link w:val="1c"/>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next w:val="aa"/>
    <w:link w:val="2b"/>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
    <w:name w:val="heading 3"/>
    <w:aliases w:val="H3"/>
    <w:basedOn w:val="aa"/>
    <w:next w:val="aa"/>
    <w:link w:val="3a"/>
    <w:qFormat/>
    <w:rsid w:val="005E4DB3"/>
    <w:pPr>
      <w:keepNext/>
      <w:numPr>
        <w:ilvl w:val="2"/>
        <w:numId w:val="1"/>
      </w:numPr>
      <w:suppressAutoHyphens/>
      <w:spacing w:before="240" w:after="60" w:line="240" w:lineRule="auto"/>
      <w:outlineLvl w:val="2"/>
    </w:pPr>
    <w:rPr>
      <w:rFonts w:ascii="Arial" w:eastAsia="Times New Roman" w:hAnsi="Arial" w:cs="Arial"/>
      <w:sz w:val="24"/>
      <w:szCs w:val="20"/>
      <w:lang w:eastAsia="ar-SA"/>
    </w:rPr>
  </w:style>
  <w:style w:type="paragraph" w:styleId="46">
    <w:name w:val="heading 4"/>
    <w:aliases w:val="H4"/>
    <w:next w:val="aa"/>
    <w:link w:val="47"/>
    <w:qFormat/>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basedOn w:val="aa"/>
    <w:next w:val="aa"/>
    <w:link w:val="53"/>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a"/>
    <w:next w:val="aa"/>
    <w:link w:val="61"/>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basedOn w:val="aa"/>
    <w:next w:val="aa"/>
    <w:link w:val="71"/>
    <w:qFormat/>
    <w:rsid w:val="005E4DB3"/>
    <w:pPr>
      <w:numPr>
        <w:ilvl w:val="6"/>
        <w:numId w:val="1"/>
      </w:numPr>
      <w:suppressAutoHyphens/>
      <w:spacing w:before="240" w:after="60" w:line="240" w:lineRule="auto"/>
      <w:outlineLvl w:val="6"/>
    </w:pPr>
    <w:rPr>
      <w:rFonts w:ascii="Arial" w:eastAsia="Times New Roman" w:hAnsi="Arial" w:cs="Arial"/>
      <w:sz w:val="20"/>
      <w:szCs w:val="20"/>
      <w:lang w:eastAsia="ar-SA"/>
    </w:rPr>
  </w:style>
  <w:style w:type="paragraph" w:styleId="8">
    <w:name w:val="heading 8"/>
    <w:basedOn w:val="aa"/>
    <w:next w:val="aa"/>
    <w:link w:val="81"/>
    <w:qFormat/>
    <w:rsid w:val="005E4DB3"/>
    <w:pPr>
      <w:numPr>
        <w:ilvl w:val="7"/>
        <w:numId w:val="1"/>
      </w:numPr>
      <w:suppressAutoHyphens/>
      <w:spacing w:before="240" w:after="60" w:line="240" w:lineRule="auto"/>
      <w:outlineLvl w:val="7"/>
    </w:pPr>
    <w:rPr>
      <w:rFonts w:ascii="Arial" w:eastAsia="Times New Roman" w:hAnsi="Arial" w:cs="Arial"/>
      <w:i/>
      <w:sz w:val="20"/>
      <w:szCs w:val="20"/>
      <w:lang w:eastAsia="ar-SA"/>
    </w:rPr>
  </w:style>
  <w:style w:type="paragraph" w:styleId="9">
    <w:name w:val="heading 9"/>
    <w:basedOn w:val="aa"/>
    <w:next w:val="aa"/>
    <w:link w:val="91"/>
    <w:qFormat/>
    <w:rsid w:val="005E4DB3"/>
    <w:pPr>
      <w:numPr>
        <w:ilvl w:val="8"/>
        <w:numId w:val="1"/>
      </w:numPr>
      <w:suppressAutoHyphens/>
      <w:spacing w:before="240" w:after="60" w:line="240" w:lineRule="auto"/>
      <w:outlineLvl w:val="8"/>
    </w:pPr>
    <w:rPr>
      <w:rFonts w:ascii="Arial" w:eastAsia="Times New Roman" w:hAnsi="Arial" w:cs="Arial"/>
      <w:b/>
      <w:i/>
      <w:sz w:val="18"/>
      <w:szCs w:val="20"/>
      <w:lang w:eastAsia="ar-SA"/>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c">
    <w:name w:val="Заголовок 1 Знак"/>
    <w:aliases w:val="Введение... Знак"/>
    <w:basedOn w:val="ab"/>
    <w:link w:val="1b"/>
    <w:rsid w:val="00E85603"/>
    <w:rPr>
      <w:rFonts w:ascii="Verdana" w:eastAsia="Arial Unicode MS" w:hAnsi="Verdana" w:cs="Arial Unicode MS"/>
      <w:color w:val="000000"/>
      <w:sz w:val="20"/>
      <w:szCs w:val="20"/>
      <w:u w:color="000000"/>
      <w:bdr w:val="nil"/>
      <w:lang w:val="en-US" w:eastAsia="ru-RU"/>
    </w:rPr>
  </w:style>
  <w:style w:type="character" w:customStyle="1" w:styleId="2b">
    <w:name w:val="Заголовок 2 Знак"/>
    <w:basedOn w:val="ab"/>
    <w:link w:val="2a"/>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aliases w:val="H4 Знак"/>
    <w:basedOn w:val="ab"/>
    <w:link w:val="46"/>
    <w:uiPriority w:val="99"/>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basedOn w:val="ab"/>
    <w:link w:val="52"/>
    <w:uiPriority w:val="9"/>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b"/>
    <w:link w:val="60"/>
    <w:uiPriority w:val="9"/>
    <w:rsid w:val="00E85603"/>
    <w:rPr>
      <w:rFonts w:asciiTheme="majorHAnsi" w:eastAsiaTheme="majorEastAsia" w:hAnsiTheme="majorHAnsi" w:cstheme="majorBidi"/>
      <w:i/>
      <w:iCs/>
      <w:color w:val="1F4D78" w:themeColor="accent1" w:themeShade="7F"/>
    </w:rPr>
  </w:style>
  <w:style w:type="paragraph" w:styleId="ae">
    <w:name w:val="List Paragraph"/>
    <w:aliases w:val="Нумерованый список,List Paragraph1,Абзац маркированнный,ПАРАГРАФ,Абзац списка2,Subtle Emphasis,head 5,Светлая сетка - Акцент 31,Нумерованный спиков,Списки,Normal bold,Bullet List Paragraph,Use Case List Paragraph,List Paragraph,Bullet List"/>
    <w:basedOn w:val="aa"/>
    <w:link w:val="af"/>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f0">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1">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f2">
    <w:name w:val="footer"/>
    <w:aliases w:val="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
    <w:link w:val="af3"/>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f3">
    <w:name w:val="Нижний колонтитул Знак"/>
    <w:aliases w:val="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Нижний колонтитул Знак Знак Знак Знак Знак Знак Знак"/>
    <w:basedOn w:val="ab"/>
    <w:link w:val="af2"/>
    <w:rsid w:val="00E85603"/>
    <w:rPr>
      <w:rFonts w:ascii="Arial" w:eastAsia="Arial Unicode MS" w:hAnsi="Arial" w:cs="Arial Unicode MS"/>
      <w:color w:val="000000"/>
      <w:sz w:val="20"/>
      <w:szCs w:val="20"/>
      <w:u w:color="000000"/>
      <w:bdr w:val="nil"/>
      <w:lang w:eastAsia="ru-RU"/>
    </w:rPr>
  </w:style>
  <w:style w:type="paragraph" w:styleId="af4">
    <w:name w:val="Title"/>
    <w:aliases w:val=" Знак Знак Знак,Знак Знак Знак,Заголовок в таблице, Знак Знак Знак Знак З Знак, Знак Знак Знак Знак З,Знак Знак, Знак6,Знак Знак Знак Знак З Знак,Знак Знак Знак Знак З,Знак6"/>
    <w:link w:val="af5"/>
    <w:uiPriority w:val="99"/>
    <w:qFormat/>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f5">
    <w:name w:val="Название Знак"/>
    <w:aliases w:val=" Знак Знак Знак Знак,Знак Знак Знак Знак,Заголовок в таблице Знак, Знак Знак Знак Знак З Знак Знак, Знак Знак Знак Знак З Знак1,Знак Знак Знак1, Знак6 Знак,Знак Знак Знак Знак З Знак Знак,Знак Знак Знак Знак З Знак1,Знак6 Знак"/>
    <w:basedOn w:val="ab"/>
    <w:link w:val="af4"/>
    <w:uiPriority w:val="9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b">
    <w:name w:val="Body Text Indent 3"/>
    <w:link w:val="3c"/>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c">
    <w:name w:val="Основной текст с отступом 3 Знак"/>
    <w:basedOn w:val="ab"/>
    <w:link w:val="3b"/>
    <w:rsid w:val="00E85603"/>
    <w:rPr>
      <w:rFonts w:ascii="Arial" w:eastAsia="Arial Unicode MS" w:hAnsi="Arial" w:cs="Arial Unicode MS"/>
      <w:color w:val="000000"/>
      <w:sz w:val="16"/>
      <w:szCs w:val="16"/>
      <w:u w:color="000000"/>
      <w:bdr w:val="nil"/>
      <w:lang w:eastAsia="ru-RU"/>
    </w:rPr>
  </w:style>
  <w:style w:type="numbering" w:customStyle="1" w:styleId="32">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f6">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0">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f7">
    <w:name w:val="footnote text"/>
    <w:link w:val="af8"/>
    <w:uiPriority w:val="99"/>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8">
    <w:name w:val="Текст сноски Знак"/>
    <w:basedOn w:val="ab"/>
    <w:link w:val="af7"/>
    <w:uiPriority w:val="99"/>
    <w:rsid w:val="00E85603"/>
    <w:rPr>
      <w:rFonts w:ascii="Arial" w:eastAsia="Arial" w:hAnsi="Arial" w:cs="Arial"/>
      <w:color w:val="000000"/>
      <w:sz w:val="20"/>
      <w:szCs w:val="20"/>
      <w:u w:color="000000"/>
      <w:bdr w:val="nil"/>
      <w:lang w:eastAsia="ru-RU"/>
    </w:rPr>
  </w:style>
  <w:style w:type="character" w:styleId="af9">
    <w:name w:val="footnote reference"/>
    <w:uiPriority w:val="99"/>
    <w:rsid w:val="00E85603"/>
    <w:rPr>
      <w:vertAlign w:val="superscript"/>
    </w:rPr>
  </w:style>
  <w:style w:type="paragraph" w:styleId="2c">
    <w:name w:val="Body Text Indent 2"/>
    <w:link w:val="2d"/>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b"/>
    <w:link w:val="2c"/>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d">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0">
    <w:name w:val="Импортированный стиль 8"/>
    <w:rsid w:val="00E85603"/>
    <w:pPr>
      <w:numPr>
        <w:numId w:val="7"/>
      </w:numPr>
    </w:pPr>
  </w:style>
  <w:style w:type="numbering" w:customStyle="1" w:styleId="90">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0">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e">
    <w:name w:val="List 2"/>
    <w:uiPriority w:val="99"/>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a">
    <w:name w:val="Body Text"/>
    <w:aliases w:val="Основной текст таблиц,в таблице,таблицы,в таблицах, в таблице, в таблицах,Основной текст Знак Знак Знак"/>
    <w:link w:val="afb"/>
    <w:qFormat/>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b">
    <w:name w:val="Основной текст Знак"/>
    <w:aliases w:val="Основной текст таблиц Знак,в таблице Знак,таблицы Знак,в таблицах Знак, в таблице Знак, в таблицах Знак,Основной текст Знак Знак Знак Знак"/>
    <w:basedOn w:val="ab"/>
    <w:link w:val="afa"/>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0">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c">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d"/>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d">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b"/>
    <w:link w:val="afc"/>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0">
    <w:name w:val="Импортированный стиль 21"/>
    <w:rsid w:val="00E85603"/>
    <w:pPr>
      <w:numPr>
        <w:numId w:val="20"/>
      </w:numPr>
    </w:pPr>
  </w:style>
  <w:style w:type="paragraph" w:styleId="aff">
    <w:name w:val="Body Text Indent"/>
    <w:link w:val="aff0"/>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basedOn w:val="ab"/>
    <w:link w:val="aff"/>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0">
    <w:name w:val="Импортированный стиль 23"/>
    <w:rsid w:val="00E85603"/>
    <w:pPr>
      <w:numPr>
        <w:numId w:val="22"/>
      </w:numPr>
    </w:pPr>
  </w:style>
  <w:style w:type="numbering" w:customStyle="1" w:styleId="240">
    <w:name w:val="Импортированный стиль 24"/>
    <w:rsid w:val="00E85603"/>
    <w:pPr>
      <w:numPr>
        <w:numId w:val="23"/>
      </w:numPr>
    </w:pPr>
  </w:style>
  <w:style w:type="numbering" w:customStyle="1" w:styleId="250">
    <w:name w:val="Импортированный стиль 25"/>
    <w:rsid w:val="00E85603"/>
    <w:pPr>
      <w:numPr>
        <w:numId w:val="24"/>
      </w:numPr>
    </w:pPr>
  </w:style>
  <w:style w:type="paragraph" w:customStyle="1" w:styleId="aff1">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d">
    <w:name w:val="Body Text 3"/>
    <w:link w:val="3e"/>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e">
    <w:name w:val="Основной текст 3 Знак"/>
    <w:basedOn w:val="ab"/>
    <w:link w:val="3d"/>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f2">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f3">
    <w:name w:val="annotation text"/>
    <w:link w:val="aff4"/>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b"/>
    <w:link w:val="aff3"/>
    <w:rsid w:val="00E85603"/>
    <w:rPr>
      <w:rFonts w:ascii="Times New Roman" w:eastAsia="Arial Unicode MS" w:hAnsi="Times New Roman" w:cs="Arial Unicode MS"/>
      <w:color w:val="000000"/>
      <w:sz w:val="20"/>
      <w:szCs w:val="20"/>
      <w:u w:color="000000"/>
      <w:bdr w:val="nil"/>
      <w:lang w:eastAsia="ru-RU"/>
    </w:rPr>
  </w:style>
  <w:style w:type="numbering" w:customStyle="1" w:styleId="320">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f5">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uiPriority w:val="99"/>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39"/>
      </w:numPr>
    </w:pPr>
  </w:style>
  <w:style w:type="numbering" w:customStyle="1" w:styleId="410">
    <w:name w:val="Импортированный стиль 41"/>
    <w:rsid w:val="00E85603"/>
    <w:pPr>
      <w:numPr>
        <w:numId w:val="40"/>
      </w:numPr>
    </w:pPr>
  </w:style>
  <w:style w:type="numbering" w:customStyle="1" w:styleId="42">
    <w:name w:val="Импортированный стиль 42"/>
    <w:rsid w:val="00E85603"/>
    <w:pPr>
      <w:numPr>
        <w:numId w:val="41"/>
      </w:numPr>
    </w:pPr>
  </w:style>
  <w:style w:type="paragraph" w:styleId="aff6">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42"/>
      </w:numPr>
    </w:pPr>
  </w:style>
  <w:style w:type="numbering" w:customStyle="1" w:styleId="44">
    <w:name w:val="Импортированный стиль 44"/>
    <w:rsid w:val="00E85603"/>
    <w:pPr>
      <w:numPr>
        <w:numId w:val="43"/>
      </w:numPr>
    </w:pPr>
  </w:style>
  <w:style w:type="numbering" w:customStyle="1" w:styleId="45">
    <w:name w:val="Импортированный стиль 45"/>
    <w:rsid w:val="00E85603"/>
    <w:pPr>
      <w:numPr>
        <w:numId w:val="44"/>
      </w:numPr>
    </w:pPr>
  </w:style>
  <w:style w:type="paragraph" w:styleId="aff7">
    <w:name w:val="Balloon Text"/>
    <w:basedOn w:val="aa"/>
    <w:link w:val="aff8"/>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8">
    <w:name w:val="Текст выноски Знак"/>
    <w:basedOn w:val="ab"/>
    <w:link w:val="aff7"/>
    <w:rsid w:val="00E85603"/>
    <w:rPr>
      <w:rFonts w:ascii="Tahoma" w:eastAsia="Times New Roman" w:hAnsi="Tahoma" w:cs="Tahoma"/>
      <w:sz w:val="16"/>
      <w:szCs w:val="16"/>
      <w:lang w:eastAsia="ru-RU"/>
    </w:rPr>
  </w:style>
  <w:style w:type="paragraph" w:styleId="2f">
    <w:name w:val="Body Text 2"/>
    <w:aliases w:val="Основной текст Приложения"/>
    <w:basedOn w:val="aa"/>
    <w:link w:val="2f0"/>
    <w:uiPriority w:val="99"/>
    <w:unhideWhenUsed/>
    <w:rsid w:val="00E85603"/>
    <w:pPr>
      <w:spacing w:after="120" w:line="480" w:lineRule="auto"/>
    </w:pPr>
  </w:style>
  <w:style w:type="character" w:customStyle="1" w:styleId="2f0">
    <w:name w:val="Основной текст 2 Знак"/>
    <w:aliases w:val="Основной текст Приложения Знак2"/>
    <w:basedOn w:val="ab"/>
    <w:link w:val="2f"/>
    <w:uiPriority w:val="99"/>
    <w:rsid w:val="00E85603"/>
  </w:style>
  <w:style w:type="paragraph" w:customStyle="1" w:styleId="aff9">
    <w:name w:val="Стиль начало"/>
    <w:basedOn w:val="a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a">
    <w:name w:val="Table Grid"/>
    <w:basedOn w:val="ac"/>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Revision"/>
    <w:hidden/>
    <w:uiPriority w:val="99"/>
    <w:semiHidden/>
    <w:rsid w:val="00E85603"/>
    <w:pPr>
      <w:spacing w:after="0" w:line="240" w:lineRule="auto"/>
    </w:pPr>
  </w:style>
  <w:style w:type="character" w:styleId="affc">
    <w:name w:val="page number"/>
    <w:basedOn w:val="ab"/>
    <w:rsid w:val="00E85603"/>
    <w:rPr>
      <w:rFonts w:cs="Times New Roman"/>
    </w:rPr>
  </w:style>
  <w:style w:type="paragraph" w:styleId="affd">
    <w:name w:val="Plain Text"/>
    <w:basedOn w:val="aa"/>
    <w:link w:val="affe"/>
    <w:uiPriority w:val="99"/>
    <w:unhideWhenUsed/>
    <w:rsid w:val="00E85603"/>
    <w:pPr>
      <w:spacing w:after="0" w:line="240" w:lineRule="auto"/>
    </w:pPr>
    <w:rPr>
      <w:rFonts w:ascii="Courier New" w:eastAsia="SimSun" w:hAnsi="Courier New" w:cs="Courier New"/>
      <w:sz w:val="20"/>
      <w:szCs w:val="20"/>
      <w:lang w:eastAsia="ru-RU"/>
    </w:rPr>
  </w:style>
  <w:style w:type="character" w:customStyle="1" w:styleId="affe">
    <w:name w:val="Текст Знак"/>
    <w:basedOn w:val="ab"/>
    <w:link w:val="affd"/>
    <w:uiPriority w:val="99"/>
    <w:rsid w:val="00E85603"/>
    <w:rPr>
      <w:rFonts w:ascii="Courier New" w:eastAsia="SimSun" w:hAnsi="Courier New" w:cs="Courier New"/>
      <w:sz w:val="20"/>
      <w:szCs w:val="20"/>
      <w:lang w:eastAsia="ru-RU"/>
    </w:rPr>
  </w:style>
  <w:style w:type="paragraph" w:customStyle="1" w:styleId="Heading">
    <w:name w:val="Heading"/>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a"/>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a"/>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f">
    <w:name w:val="annotation reference"/>
    <w:basedOn w:val="ab"/>
    <w:uiPriority w:val="99"/>
    <w:unhideWhenUsed/>
    <w:rsid w:val="00E85603"/>
    <w:rPr>
      <w:sz w:val="16"/>
      <w:szCs w:val="16"/>
    </w:rPr>
  </w:style>
  <w:style w:type="paragraph" w:styleId="afff0">
    <w:name w:val="annotation subject"/>
    <w:basedOn w:val="aff3"/>
    <w:next w:val="aff3"/>
    <w:link w:val="afff1"/>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4"/>
    <w:link w:val="afff0"/>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b"/>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b"/>
    <w:rsid w:val="00E85603"/>
  </w:style>
  <w:style w:type="character" w:customStyle="1" w:styleId="ecatbody">
    <w:name w:val="ecatbody"/>
    <w:basedOn w:val="ab"/>
    <w:rsid w:val="00E85603"/>
  </w:style>
  <w:style w:type="character" w:customStyle="1" w:styleId="ecattext">
    <w:name w:val="ecattext"/>
    <w:basedOn w:val="ab"/>
    <w:rsid w:val="00E85603"/>
  </w:style>
  <w:style w:type="character" w:styleId="afff2">
    <w:name w:val="Emphasis"/>
    <w:basedOn w:val="ab"/>
    <w:uiPriority w:val="20"/>
    <w:qFormat/>
    <w:rsid w:val="00E85603"/>
    <w:rPr>
      <w:i/>
      <w:iCs/>
    </w:rPr>
  </w:style>
  <w:style w:type="paragraph" w:styleId="afff3">
    <w:name w:val="Normal Indent"/>
    <w:basedOn w:val="aa"/>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f">
    <w:name w:val="Абзац списка Знак"/>
    <w:aliases w:val="Нумерованый список Знак,List Paragraph1 Знак,Абзац маркированнный Знак,ПАРАГРАФ Знак,Абзац списка2 Знак,Subtle Emphasis Знак,head 5 Знак,Светлая сетка - Акцент 31 Знак,Нумерованный спиков Знак,Списки Знак,Normal bold Знак"/>
    <w:basedOn w:val="ab"/>
    <w:link w:val="ae"/>
    <w:uiPriority w:val="34"/>
    <w:rsid w:val="00E85603"/>
    <w:rPr>
      <w:rFonts w:ascii="Arial" w:eastAsia="Times New Roman" w:hAnsi="Arial" w:cs="Arial"/>
      <w:sz w:val="20"/>
      <w:szCs w:val="20"/>
      <w:lang w:eastAsia="ru-RU"/>
    </w:rPr>
  </w:style>
  <w:style w:type="paragraph" w:styleId="afff4">
    <w:name w:val="Normal (Web)"/>
    <w:basedOn w:val="a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1">
    <w:name w:val="toc 2"/>
    <w:basedOn w:val="aa"/>
    <w:next w:val="aa"/>
    <w:autoRedefine/>
    <w:uiPriority w:val="39"/>
    <w:qFormat/>
    <w:rsid w:val="00E85603"/>
    <w:pPr>
      <w:spacing w:before="240" w:after="0" w:line="240" w:lineRule="auto"/>
    </w:pPr>
    <w:rPr>
      <w:rFonts w:eastAsia="Times New Roman" w:cs="Times New Roman"/>
      <w:b/>
      <w:bCs/>
      <w:sz w:val="20"/>
      <w:szCs w:val="20"/>
      <w:lang w:eastAsia="ru-RU"/>
    </w:rPr>
  </w:style>
  <w:style w:type="paragraph" w:styleId="afff5">
    <w:name w:val="TOC Heading"/>
    <w:basedOn w:val="1b"/>
    <w:next w:val="a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e">
    <w:name w:val="toc 1"/>
    <w:basedOn w:val="aa"/>
    <w:next w:val="aa"/>
    <w:link w:val="1f"/>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f6">
    <w:name w:val="No Spacing"/>
    <w:uiPriority w:val="1"/>
    <w:qFormat/>
    <w:rsid w:val="00E85603"/>
    <w:pPr>
      <w:spacing w:after="0" w:line="240" w:lineRule="auto"/>
    </w:pPr>
    <w:rPr>
      <w:rFonts w:ascii="Calibri" w:eastAsia="Calibri" w:hAnsi="Calibri" w:cs="Times New Roman"/>
    </w:rPr>
  </w:style>
  <w:style w:type="paragraph" w:customStyle="1" w:styleId="1f0">
    <w:name w:val="Текст1"/>
    <w:basedOn w:val="a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b"/>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c"/>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f7">
    <w:name w:val="Strong"/>
    <w:basedOn w:val="ab"/>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link w:val="ConsPlusNonformat0"/>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1">
    <w:name w:val="Цитата1"/>
    <w:basedOn w:val="a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
    <w:name w:val="toc 3"/>
    <w:basedOn w:val="aa"/>
    <w:next w:val="a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a"/>
    <w:next w:val="aa"/>
    <w:autoRedefine/>
    <w:uiPriority w:val="39"/>
    <w:rsid w:val="00E85603"/>
    <w:pPr>
      <w:spacing w:after="0" w:line="240" w:lineRule="auto"/>
      <w:ind w:left="400"/>
    </w:pPr>
    <w:rPr>
      <w:rFonts w:eastAsia="Times New Roman" w:cs="Times New Roman"/>
      <w:sz w:val="20"/>
      <w:szCs w:val="20"/>
      <w:lang w:eastAsia="ru-RU"/>
    </w:rPr>
  </w:style>
  <w:style w:type="paragraph" w:styleId="54">
    <w:name w:val="toc 5"/>
    <w:basedOn w:val="aa"/>
    <w:next w:val="a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a"/>
    <w:next w:val="aa"/>
    <w:autoRedefine/>
    <w:uiPriority w:val="39"/>
    <w:rsid w:val="00E85603"/>
    <w:pPr>
      <w:spacing w:after="0" w:line="240" w:lineRule="auto"/>
      <w:ind w:left="800"/>
    </w:pPr>
    <w:rPr>
      <w:rFonts w:eastAsia="Times New Roman" w:cs="Times New Roman"/>
      <w:sz w:val="20"/>
      <w:szCs w:val="20"/>
      <w:lang w:eastAsia="ru-RU"/>
    </w:rPr>
  </w:style>
  <w:style w:type="paragraph" w:styleId="72">
    <w:name w:val="toc 7"/>
    <w:basedOn w:val="aa"/>
    <w:next w:val="aa"/>
    <w:autoRedefine/>
    <w:uiPriority w:val="39"/>
    <w:rsid w:val="00E85603"/>
    <w:pPr>
      <w:spacing w:after="0" w:line="240" w:lineRule="auto"/>
      <w:ind w:left="1000"/>
    </w:pPr>
    <w:rPr>
      <w:rFonts w:eastAsia="Times New Roman" w:cs="Times New Roman"/>
      <w:sz w:val="20"/>
      <w:szCs w:val="20"/>
      <w:lang w:eastAsia="ru-RU"/>
    </w:rPr>
  </w:style>
  <w:style w:type="paragraph" w:styleId="82">
    <w:name w:val="toc 8"/>
    <w:basedOn w:val="aa"/>
    <w:next w:val="aa"/>
    <w:autoRedefine/>
    <w:uiPriority w:val="39"/>
    <w:rsid w:val="00E85603"/>
    <w:pPr>
      <w:spacing w:after="0" w:line="240" w:lineRule="auto"/>
      <w:ind w:left="1200"/>
    </w:pPr>
    <w:rPr>
      <w:rFonts w:eastAsia="Times New Roman" w:cs="Times New Roman"/>
      <w:sz w:val="20"/>
      <w:szCs w:val="20"/>
      <w:lang w:eastAsia="ru-RU"/>
    </w:rPr>
  </w:style>
  <w:style w:type="paragraph" w:styleId="92">
    <w:name w:val="toc 9"/>
    <w:basedOn w:val="aa"/>
    <w:next w:val="aa"/>
    <w:autoRedefine/>
    <w:uiPriority w:val="39"/>
    <w:rsid w:val="00E85603"/>
    <w:pPr>
      <w:spacing w:after="0" w:line="240" w:lineRule="auto"/>
      <w:ind w:left="1400"/>
    </w:pPr>
    <w:rPr>
      <w:rFonts w:eastAsia="Times New Roman" w:cs="Times New Roman"/>
      <w:sz w:val="20"/>
      <w:szCs w:val="20"/>
      <w:lang w:eastAsia="ru-RU"/>
    </w:rPr>
  </w:style>
  <w:style w:type="paragraph" w:customStyle="1" w:styleId="afff8">
    <w:name w:val="Знак Знак Знак Знак Знак Знак"/>
    <w:basedOn w:val="aa"/>
    <w:rsid w:val="00E85603"/>
    <w:pPr>
      <w:spacing w:after="160" w:line="240" w:lineRule="exact"/>
      <w:jc w:val="both"/>
    </w:pPr>
    <w:rPr>
      <w:rFonts w:ascii="Verdana" w:eastAsia="Times New Roman" w:hAnsi="Verdana" w:cs="Times New Roman"/>
      <w:sz w:val="20"/>
      <w:szCs w:val="20"/>
      <w:lang w:val="en-US"/>
    </w:rPr>
  </w:style>
  <w:style w:type="paragraph" w:customStyle="1" w:styleId="afff9">
    <w:name w:val="Знак Знак Знак Знак Знак Знак Знак Знак Знак Знак Знак Знак Знак Знак Знак Знак"/>
    <w:basedOn w:val="a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a">
    <w:name w:val="Тезисы"/>
    <w:basedOn w:val="a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b">
    <w:name w:val="Заголовок таблицы"/>
    <w:basedOn w:val="aa"/>
    <w:link w:val="afffc"/>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c">
    <w:name w:val="Заголовок таблицы Знак"/>
    <w:link w:val="afffb"/>
    <w:rsid w:val="00E85603"/>
    <w:rPr>
      <w:rFonts w:ascii="Arial" w:eastAsia="Times New Roman" w:hAnsi="Arial" w:cs="Times New Roman"/>
      <w:b/>
      <w:sz w:val="18"/>
      <w:szCs w:val="24"/>
      <w:lang w:eastAsia="ru-RU"/>
    </w:rPr>
  </w:style>
  <w:style w:type="paragraph" w:customStyle="1" w:styleId="1a">
    <w:name w:val="Стиль1"/>
    <w:basedOn w:val="1b"/>
    <w:link w:val="1f2"/>
    <w:qFormat/>
    <w:rsid w:val="00E85603"/>
    <w:pPr>
      <w:numPr>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2">
    <w:name w:val="Стиль1 Знак"/>
    <w:basedOn w:val="1c"/>
    <w:link w:val="1a"/>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a"/>
    <w:rsid w:val="00E85603"/>
    <w:pPr>
      <w:spacing w:after="0" w:line="240" w:lineRule="auto"/>
    </w:pPr>
    <w:rPr>
      <w:rFonts w:ascii="Courier New" w:eastAsia="Times New Roman" w:hAnsi="Courier New" w:cs="Times New Roman"/>
      <w:sz w:val="20"/>
      <w:szCs w:val="20"/>
      <w:lang w:eastAsia="ru-RU"/>
    </w:rPr>
  </w:style>
  <w:style w:type="character" w:customStyle="1" w:styleId="afffd">
    <w:name w:val="Основной текст_"/>
    <w:basedOn w:val="ab"/>
    <w:link w:val="1f3"/>
    <w:rsid w:val="00E85603"/>
    <w:rPr>
      <w:rFonts w:ascii="Times New Roman" w:hAnsi="Times New Roman" w:cs="Times New Roman"/>
      <w:spacing w:val="3"/>
      <w:sz w:val="21"/>
      <w:szCs w:val="21"/>
      <w:shd w:val="clear" w:color="auto" w:fill="FFFFFF"/>
    </w:rPr>
  </w:style>
  <w:style w:type="paragraph" w:customStyle="1" w:styleId="1f3">
    <w:name w:val="Основной текст1"/>
    <w:basedOn w:val="aa"/>
    <w:link w:val="afffd"/>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3">
    <w:name w:val="Заголовок №2_"/>
    <w:basedOn w:val="ab"/>
    <w:link w:val="2f4"/>
    <w:rsid w:val="00E85603"/>
    <w:rPr>
      <w:rFonts w:ascii="Times New Roman" w:hAnsi="Times New Roman" w:cs="Times New Roman"/>
      <w:spacing w:val="3"/>
      <w:sz w:val="21"/>
      <w:szCs w:val="21"/>
      <w:shd w:val="clear" w:color="auto" w:fill="FFFFFF"/>
    </w:rPr>
  </w:style>
  <w:style w:type="paragraph" w:customStyle="1" w:styleId="2f4">
    <w:name w:val="Заголовок №2"/>
    <w:basedOn w:val="aa"/>
    <w:link w:val="2f3"/>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e">
    <w:name w:val="Основной текст + Полужирный"/>
    <w:basedOn w:val="afffd"/>
    <w:rsid w:val="00E85603"/>
    <w:rPr>
      <w:rFonts w:ascii="Times New Roman" w:hAnsi="Times New Roman" w:cs="Times New Roman"/>
      <w:b/>
      <w:bCs/>
      <w:spacing w:val="3"/>
      <w:sz w:val="21"/>
      <w:szCs w:val="21"/>
      <w:shd w:val="clear" w:color="auto" w:fill="FFFFFF"/>
    </w:rPr>
  </w:style>
  <w:style w:type="character" w:customStyle="1" w:styleId="affff">
    <w:name w:val="Подпись к таблице_"/>
    <w:basedOn w:val="ab"/>
    <w:link w:val="affff0"/>
    <w:rsid w:val="00E85603"/>
    <w:rPr>
      <w:rFonts w:ascii="Times New Roman" w:hAnsi="Times New Roman" w:cs="Times New Roman"/>
      <w:spacing w:val="3"/>
      <w:sz w:val="21"/>
      <w:szCs w:val="21"/>
      <w:shd w:val="clear" w:color="auto" w:fill="FFFFFF"/>
    </w:rPr>
  </w:style>
  <w:style w:type="paragraph" w:customStyle="1" w:styleId="affff0">
    <w:name w:val="Подпись к таблице"/>
    <w:basedOn w:val="aa"/>
    <w:link w:val="affff"/>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f1">
    <w:name w:val="Сноска_"/>
    <w:basedOn w:val="ab"/>
    <w:link w:val="affff2"/>
    <w:rsid w:val="00E85603"/>
    <w:rPr>
      <w:rFonts w:ascii="Times New Roman" w:hAnsi="Times New Roman" w:cs="Times New Roman"/>
      <w:spacing w:val="-2"/>
      <w:sz w:val="16"/>
      <w:szCs w:val="16"/>
      <w:shd w:val="clear" w:color="auto" w:fill="FFFFFF"/>
    </w:rPr>
  </w:style>
  <w:style w:type="paragraph" w:customStyle="1" w:styleId="affff2">
    <w:name w:val="Сноска"/>
    <w:basedOn w:val="aa"/>
    <w:link w:val="affff1"/>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4">
    <w:name w:val="Заголовок №1_"/>
    <w:basedOn w:val="ab"/>
    <w:link w:val="1f5"/>
    <w:rsid w:val="00E85603"/>
    <w:rPr>
      <w:rFonts w:ascii="Times New Roman" w:hAnsi="Times New Roman" w:cs="Times New Roman"/>
      <w:spacing w:val="3"/>
      <w:sz w:val="21"/>
      <w:szCs w:val="21"/>
      <w:shd w:val="clear" w:color="auto" w:fill="FFFFFF"/>
    </w:rPr>
  </w:style>
  <w:style w:type="paragraph" w:customStyle="1" w:styleId="1f5">
    <w:name w:val="Заголовок №1"/>
    <w:basedOn w:val="aa"/>
    <w:link w:val="1f4"/>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6">
    <w:name w:val="Абзац списка1"/>
    <w:basedOn w:val="a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b"/>
    <w:rsid w:val="00E85603"/>
    <w:rPr>
      <w:rFonts w:ascii="Times New Roman" w:hAnsi="Times New Roman" w:cs="Times New Roman"/>
      <w:sz w:val="24"/>
      <w:szCs w:val="24"/>
    </w:rPr>
  </w:style>
  <w:style w:type="character" w:styleId="affff3">
    <w:name w:val="Placeholder Text"/>
    <w:basedOn w:val="ab"/>
    <w:uiPriority w:val="99"/>
    <w:semiHidden/>
    <w:rsid w:val="00E85603"/>
    <w:rPr>
      <w:color w:val="808080"/>
    </w:rPr>
  </w:style>
  <w:style w:type="character" w:customStyle="1" w:styleId="webofficeattributevalue">
    <w:name w:val="webofficeattributevalue"/>
    <w:basedOn w:val="ab"/>
    <w:rsid w:val="00E85603"/>
  </w:style>
  <w:style w:type="character" w:customStyle="1" w:styleId="Bodytext2">
    <w:name w:val="Body text (2)_"/>
    <w:basedOn w:val="ab"/>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f4">
    <w:name w:val="FollowedHyperlink"/>
    <w:basedOn w:val="ab"/>
    <w:uiPriority w:val="99"/>
    <w:unhideWhenUsed/>
    <w:rsid w:val="00E85603"/>
    <w:rPr>
      <w:color w:val="800080"/>
      <w:u w:val="single"/>
    </w:rPr>
  </w:style>
  <w:style w:type="paragraph" w:customStyle="1" w:styleId="xl65">
    <w:name w:val="xl65"/>
    <w:basedOn w:val="a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b"/>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character" w:customStyle="1" w:styleId="93">
    <w:name w:val="Основной текст (9)"/>
    <w:rsid w:val="007F137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a">
    <w:name w:val="Заголовок 3 Знак"/>
    <w:aliases w:val="H3 Знак"/>
    <w:basedOn w:val="ab"/>
    <w:link w:val="3"/>
    <w:rsid w:val="005E4DB3"/>
    <w:rPr>
      <w:rFonts w:ascii="Arial" w:eastAsia="Times New Roman" w:hAnsi="Arial" w:cs="Arial"/>
      <w:sz w:val="24"/>
      <w:szCs w:val="20"/>
      <w:lang w:eastAsia="ar-SA"/>
    </w:rPr>
  </w:style>
  <w:style w:type="character" w:customStyle="1" w:styleId="71">
    <w:name w:val="Заголовок 7 Знак"/>
    <w:basedOn w:val="ab"/>
    <w:link w:val="70"/>
    <w:rsid w:val="005E4DB3"/>
    <w:rPr>
      <w:rFonts w:ascii="Arial" w:eastAsia="Times New Roman" w:hAnsi="Arial" w:cs="Arial"/>
      <w:sz w:val="20"/>
      <w:szCs w:val="20"/>
      <w:lang w:eastAsia="ar-SA"/>
    </w:rPr>
  </w:style>
  <w:style w:type="character" w:customStyle="1" w:styleId="81">
    <w:name w:val="Заголовок 8 Знак"/>
    <w:basedOn w:val="ab"/>
    <w:link w:val="8"/>
    <w:rsid w:val="005E4DB3"/>
    <w:rPr>
      <w:rFonts w:ascii="Arial" w:eastAsia="Times New Roman" w:hAnsi="Arial" w:cs="Arial"/>
      <w:i/>
      <w:sz w:val="20"/>
      <w:szCs w:val="20"/>
      <w:lang w:eastAsia="ar-SA"/>
    </w:rPr>
  </w:style>
  <w:style w:type="character" w:customStyle="1" w:styleId="91">
    <w:name w:val="Заголовок 9 Знак"/>
    <w:basedOn w:val="ab"/>
    <w:link w:val="9"/>
    <w:rsid w:val="005E4DB3"/>
    <w:rPr>
      <w:rFonts w:ascii="Arial" w:eastAsia="Times New Roman" w:hAnsi="Arial" w:cs="Arial"/>
      <w:b/>
      <w:i/>
      <w:sz w:val="18"/>
      <w:szCs w:val="20"/>
      <w:lang w:eastAsia="ar-SA"/>
    </w:rPr>
  </w:style>
  <w:style w:type="numbering" w:customStyle="1" w:styleId="1f7">
    <w:name w:val="Нет списка1"/>
    <w:next w:val="ad"/>
    <w:uiPriority w:val="99"/>
    <w:semiHidden/>
    <w:unhideWhenUsed/>
    <w:rsid w:val="005E4DB3"/>
  </w:style>
  <w:style w:type="character" w:customStyle="1" w:styleId="WW8Num1z0">
    <w:name w:val="WW8Num1z0"/>
    <w:rsid w:val="005E4DB3"/>
    <w:rPr>
      <w:rFonts w:ascii="Symbol" w:hAnsi="Symbol" w:cs="Symbol" w:hint="default"/>
    </w:rPr>
  </w:style>
  <w:style w:type="character" w:customStyle="1" w:styleId="WW8Num1z1">
    <w:name w:val="WW8Num1z1"/>
    <w:rsid w:val="005E4DB3"/>
    <w:rPr>
      <w:rFonts w:ascii="Courier New" w:hAnsi="Courier New" w:cs="Courier New" w:hint="default"/>
    </w:rPr>
  </w:style>
  <w:style w:type="character" w:customStyle="1" w:styleId="WW8Num1z2">
    <w:name w:val="WW8Num1z2"/>
    <w:rsid w:val="005E4DB3"/>
    <w:rPr>
      <w:rFonts w:ascii="Wingdings" w:hAnsi="Wingdings" w:cs="Wingdings" w:hint="default"/>
    </w:rPr>
  </w:style>
  <w:style w:type="character" w:customStyle="1" w:styleId="WW8Num1z3">
    <w:name w:val="WW8Num1z3"/>
    <w:rsid w:val="005E4DB3"/>
  </w:style>
  <w:style w:type="character" w:customStyle="1" w:styleId="WW8Num1z4">
    <w:name w:val="WW8Num1z4"/>
    <w:rsid w:val="005E4DB3"/>
  </w:style>
  <w:style w:type="character" w:customStyle="1" w:styleId="WW8Num1z5">
    <w:name w:val="WW8Num1z5"/>
    <w:rsid w:val="005E4DB3"/>
  </w:style>
  <w:style w:type="character" w:customStyle="1" w:styleId="WW8Num1z6">
    <w:name w:val="WW8Num1z6"/>
    <w:rsid w:val="005E4DB3"/>
  </w:style>
  <w:style w:type="character" w:customStyle="1" w:styleId="WW8Num1z7">
    <w:name w:val="WW8Num1z7"/>
    <w:rsid w:val="005E4DB3"/>
  </w:style>
  <w:style w:type="character" w:customStyle="1" w:styleId="WW8Num1z8">
    <w:name w:val="WW8Num1z8"/>
    <w:rsid w:val="005E4DB3"/>
  </w:style>
  <w:style w:type="character" w:customStyle="1" w:styleId="WW8Num2z0">
    <w:name w:val="WW8Num2z0"/>
    <w:rsid w:val="005E4DB3"/>
    <w:rPr>
      <w:b/>
    </w:rPr>
  </w:style>
  <w:style w:type="character" w:customStyle="1" w:styleId="WW8Num3z0">
    <w:name w:val="WW8Num3z0"/>
    <w:rsid w:val="005E4DB3"/>
    <w:rPr>
      <w:rFonts w:hint="default"/>
      <w:color w:val="000000"/>
      <w:sz w:val="24"/>
      <w:szCs w:val="24"/>
      <w:shd w:val="clear" w:color="auto" w:fill="FFFF99"/>
    </w:rPr>
  </w:style>
  <w:style w:type="character" w:customStyle="1" w:styleId="WW8Num4z0">
    <w:name w:val="WW8Num4z0"/>
    <w:rsid w:val="005E4DB3"/>
    <w:rPr>
      <w:rFonts w:ascii="Symbol" w:hAnsi="Symbol" w:cs="Symbol" w:hint="default"/>
      <w:color w:val="000000"/>
      <w:sz w:val="24"/>
      <w:szCs w:val="24"/>
    </w:rPr>
  </w:style>
  <w:style w:type="character" w:customStyle="1" w:styleId="WW8Num5z0">
    <w:name w:val="WW8Num5z0"/>
    <w:rsid w:val="005E4DB3"/>
    <w:rPr>
      <w:rFonts w:ascii="Symbol" w:hAnsi="Symbol" w:cs="Symbol" w:hint="default"/>
    </w:rPr>
  </w:style>
  <w:style w:type="character" w:customStyle="1" w:styleId="WW8Num6z0">
    <w:name w:val="WW8Num6z0"/>
    <w:rsid w:val="005E4DB3"/>
    <w:rPr>
      <w:rFonts w:ascii="Symbol" w:hAnsi="Symbol" w:cs="Symbol" w:hint="default"/>
      <w:sz w:val="24"/>
      <w:szCs w:val="24"/>
    </w:rPr>
  </w:style>
  <w:style w:type="character" w:customStyle="1" w:styleId="WW8Num7z0">
    <w:name w:val="WW8Num7z0"/>
    <w:rsid w:val="005E4DB3"/>
    <w:rPr>
      <w:rFonts w:ascii="Symbol" w:hAnsi="Symbol" w:cs="Symbol" w:hint="default"/>
    </w:rPr>
  </w:style>
  <w:style w:type="character" w:customStyle="1" w:styleId="WW8Num8z0">
    <w:name w:val="WW8Num8z0"/>
    <w:rsid w:val="005E4DB3"/>
    <w:rPr>
      <w:rFonts w:ascii="Symbol" w:hAnsi="Symbol" w:cs="Symbol" w:hint="default"/>
      <w:color w:val="000000"/>
      <w:sz w:val="24"/>
      <w:szCs w:val="24"/>
    </w:rPr>
  </w:style>
  <w:style w:type="character" w:customStyle="1" w:styleId="WW8Num9z0">
    <w:name w:val="WW8Num9z0"/>
    <w:rsid w:val="005E4DB3"/>
    <w:rPr>
      <w:rFonts w:ascii="Symbol" w:hAnsi="Symbol" w:cs="Symbol" w:hint="default"/>
      <w:sz w:val="24"/>
    </w:rPr>
  </w:style>
  <w:style w:type="character" w:customStyle="1" w:styleId="WW8Num10z0">
    <w:name w:val="WW8Num10z0"/>
    <w:rsid w:val="005E4DB3"/>
    <w:rPr>
      <w:rFonts w:ascii="Symbol" w:hAnsi="Symbol" w:cs="Symbol" w:hint="default"/>
    </w:rPr>
  </w:style>
  <w:style w:type="character" w:customStyle="1" w:styleId="WW8Num11z0">
    <w:name w:val="WW8Num11z0"/>
    <w:rsid w:val="005E4DB3"/>
    <w:rPr>
      <w:b/>
      <w:sz w:val="24"/>
      <w:szCs w:val="24"/>
      <w:lang w:val="ru-RU"/>
    </w:rPr>
  </w:style>
  <w:style w:type="character" w:customStyle="1" w:styleId="WW8Num12z0">
    <w:name w:val="WW8Num12z0"/>
    <w:rsid w:val="005E4DB3"/>
    <w:rPr>
      <w:b/>
      <w:sz w:val="24"/>
      <w:szCs w:val="24"/>
    </w:rPr>
  </w:style>
  <w:style w:type="character" w:customStyle="1" w:styleId="WW8Num13z0">
    <w:name w:val="WW8Num13z0"/>
    <w:rsid w:val="005E4DB3"/>
    <w:rPr>
      <w:rFonts w:ascii="Symbol" w:hAnsi="Symbol" w:cs="Symbol" w:hint="default"/>
      <w:szCs w:val="24"/>
    </w:rPr>
  </w:style>
  <w:style w:type="character" w:customStyle="1" w:styleId="WW8Num14z0">
    <w:name w:val="WW8Num14z0"/>
    <w:rsid w:val="005E4DB3"/>
    <w:rPr>
      <w:rFonts w:hint="default"/>
      <w:b/>
      <w:sz w:val="24"/>
      <w:szCs w:val="24"/>
    </w:rPr>
  </w:style>
  <w:style w:type="character" w:customStyle="1" w:styleId="WW8Num15z0">
    <w:name w:val="WW8Num15z0"/>
    <w:rsid w:val="005E4DB3"/>
    <w:rPr>
      <w:rFonts w:ascii="Symbol" w:hAnsi="Symbol" w:cs="Symbol" w:hint="default"/>
      <w:b/>
      <w:bCs/>
      <w:iCs/>
      <w:color w:val="000000"/>
      <w:sz w:val="24"/>
      <w:szCs w:val="24"/>
    </w:rPr>
  </w:style>
  <w:style w:type="character" w:customStyle="1" w:styleId="WW8Num16z0">
    <w:name w:val="WW8Num16z0"/>
    <w:rsid w:val="005E4DB3"/>
  </w:style>
  <w:style w:type="character" w:customStyle="1" w:styleId="WW8Num16z1">
    <w:name w:val="WW8Num16z1"/>
    <w:rsid w:val="005E4DB3"/>
    <w:rPr>
      <w:sz w:val="24"/>
      <w:szCs w:val="24"/>
    </w:rPr>
  </w:style>
  <w:style w:type="character" w:customStyle="1" w:styleId="WW8Num17z0">
    <w:name w:val="WW8Num17z0"/>
    <w:rsid w:val="005E4DB3"/>
    <w:rPr>
      <w:rFonts w:hint="default"/>
      <w:sz w:val="24"/>
      <w:szCs w:val="24"/>
    </w:rPr>
  </w:style>
  <w:style w:type="character" w:customStyle="1" w:styleId="WW8Num18z0">
    <w:name w:val="WW8Num18z0"/>
    <w:rsid w:val="005E4DB3"/>
    <w:rPr>
      <w:lang w:val="ru-RU"/>
    </w:rPr>
  </w:style>
  <w:style w:type="character" w:customStyle="1" w:styleId="WW8Num19z0">
    <w:name w:val="WW8Num19z0"/>
    <w:rsid w:val="005E4DB3"/>
    <w:rPr>
      <w:rFonts w:hint="default"/>
    </w:rPr>
  </w:style>
  <w:style w:type="character" w:customStyle="1" w:styleId="WW8Num20z0">
    <w:name w:val="WW8Num20z0"/>
    <w:rsid w:val="005E4DB3"/>
    <w:rPr>
      <w:rFonts w:hint="default"/>
      <w:b w:val="0"/>
      <w:bCs/>
      <w:sz w:val="24"/>
      <w:szCs w:val="24"/>
    </w:rPr>
  </w:style>
  <w:style w:type="character" w:customStyle="1" w:styleId="WW8Num20z2">
    <w:name w:val="WW8Num20z2"/>
    <w:rsid w:val="005E4DB3"/>
  </w:style>
  <w:style w:type="character" w:customStyle="1" w:styleId="WW8Num20z3">
    <w:name w:val="WW8Num20z3"/>
    <w:rsid w:val="005E4DB3"/>
  </w:style>
  <w:style w:type="character" w:customStyle="1" w:styleId="WW8Num20z4">
    <w:name w:val="WW8Num20z4"/>
    <w:rsid w:val="005E4DB3"/>
  </w:style>
  <w:style w:type="character" w:customStyle="1" w:styleId="WW8Num20z5">
    <w:name w:val="WW8Num20z5"/>
    <w:rsid w:val="005E4DB3"/>
  </w:style>
  <w:style w:type="character" w:customStyle="1" w:styleId="WW8Num20z6">
    <w:name w:val="WW8Num20z6"/>
    <w:rsid w:val="005E4DB3"/>
  </w:style>
  <w:style w:type="character" w:customStyle="1" w:styleId="WW8Num20z7">
    <w:name w:val="WW8Num20z7"/>
    <w:rsid w:val="005E4DB3"/>
  </w:style>
  <w:style w:type="character" w:customStyle="1" w:styleId="WW8Num20z8">
    <w:name w:val="WW8Num20z8"/>
    <w:rsid w:val="005E4DB3"/>
  </w:style>
  <w:style w:type="character" w:customStyle="1" w:styleId="WW8Num21z0">
    <w:name w:val="WW8Num21z0"/>
    <w:rsid w:val="005E4DB3"/>
    <w:rPr>
      <w:rFonts w:ascii="Symbol" w:hAnsi="Symbol" w:cs="Symbol" w:hint="default"/>
      <w:b/>
      <w:iCs/>
      <w:color w:val="000000"/>
      <w:sz w:val="24"/>
      <w:szCs w:val="24"/>
    </w:rPr>
  </w:style>
  <w:style w:type="character" w:customStyle="1" w:styleId="WW8Num22z0">
    <w:name w:val="WW8Num22z0"/>
    <w:rsid w:val="005E4DB3"/>
  </w:style>
  <w:style w:type="character" w:customStyle="1" w:styleId="WW8Num23z0">
    <w:name w:val="WW8Num23z0"/>
    <w:rsid w:val="005E4DB3"/>
    <w:rPr>
      <w:rFonts w:hint="default"/>
      <w:sz w:val="24"/>
      <w:szCs w:val="24"/>
    </w:rPr>
  </w:style>
  <w:style w:type="character" w:customStyle="1" w:styleId="WW8Num24z0">
    <w:name w:val="WW8Num24z0"/>
    <w:rsid w:val="005E4DB3"/>
    <w:rPr>
      <w:rFonts w:hint="default"/>
      <w:b/>
      <w:iCs/>
      <w:color w:val="000000"/>
      <w:sz w:val="24"/>
      <w:szCs w:val="24"/>
    </w:rPr>
  </w:style>
  <w:style w:type="character" w:customStyle="1" w:styleId="WW8Num25z0">
    <w:name w:val="WW8Num25z0"/>
    <w:rsid w:val="005E4DB3"/>
    <w:rPr>
      <w:rFonts w:hint="default"/>
    </w:rPr>
  </w:style>
  <w:style w:type="character" w:customStyle="1" w:styleId="WW8Num26z0">
    <w:name w:val="WW8Num26z0"/>
    <w:rsid w:val="005E4DB3"/>
  </w:style>
  <w:style w:type="character" w:customStyle="1" w:styleId="WW8Num26z1">
    <w:name w:val="WW8Num26z1"/>
    <w:rsid w:val="005E4DB3"/>
  </w:style>
  <w:style w:type="character" w:customStyle="1" w:styleId="WW8Num2z1">
    <w:name w:val="WW8Num2z1"/>
    <w:rsid w:val="005E4DB3"/>
  </w:style>
  <w:style w:type="character" w:customStyle="1" w:styleId="WW8Num2z2">
    <w:name w:val="WW8Num2z2"/>
    <w:rsid w:val="005E4DB3"/>
  </w:style>
  <w:style w:type="character" w:customStyle="1" w:styleId="WW8Num2z3">
    <w:name w:val="WW8Num2z3"/>
    <w:rsid w:val="005E4DB3"/>
  </w:style>
  <w:style w:type="character" w:customStyle="1" w:styleId="WW8Num2z4">
    <w:name w:val="WW8Num2z4"/>
    <w:rsid w:val="005E4DB3"/>
  </w:style>
  <w:style w:type="character" w:customStyle="1" w:styleId="WW8Num2z5">
    <w:name w:val="WW8Num2z5"/>
    <w:rsid w:val="005E4DB3"/>
  </w:style>
  <w:style w:type="character" w:customStyle="1" w:styleId="WW8Num2z6">
    <w:name w:val="WW8Num2z6"/>
    <w:rsid w:val="005E4DB3"/>
  </w:style>
  <w:style w:type="character" w:customStyle="1" w:styleId="WW8Num2z7">
    <w:name w:val="WW8Num2z7"/>
    <w:rsid w:val="005E4DB3"/>
  </w:style>
  <w:style w:type="character" w:customStyle="1" w:styleId="WW8Num2z8">
    <w:name w:val="WW8Num2z8"/>
    <w:rsid w:val="005E4DB3"/>
  </w:style>
  <w:style w:type="character" w:customStyle="1" w:styleId="WW8Num4z1">
    <w:name w:val="WW8Num4z1"/>
    <w:rsid w:val="005E4DB3"/>
    <w:rPr>
      <w:rFonts w:ascii="Courier New" w:hAnsi="Courier New" w:cs="Courier New" w:hint="default"/>
    </w:rPr>
  </w:style>
  <w:style w:type="character" w:customStyle="1" w:styleId="WW8Num4z2">
    <w:name w:val="WW8Num4z2"/>
    <w:rsid w:val="005E4DB3"/>
    <w:rPr>
      <w:rFonts w:ascii="Wingdings" w:hAnsi="Wingdings" w:cs="Wingdings" w:hint="default"/>
    </w:rPr>
  </w:style>
  <w:style w:type="character" w:customStyle="1" w:styleId="WW8Num5z1">
    <w:name w:val="WW8Num5z1"/>
    <w:rsid w:val="005E4DB3"/>
    <w:rPr>
      <w:rFonts w:ascii="Courier New" w:hAnsi="Courier New" w:cs="Courier New" w:hint="default"/>
    </w:rPr>
  </w:style>
  <w:style w:type="character" w:customStyle="1" w:styleId="WW8Num5z2">
    <w:name w:val="WW8Num5z2"/>
    <w:rsid w:val="005E4DB3"/>
    <w:rPr>
      <w:rFonts w:ascii="Wingdings" w:hAnsi="Wingdings" w:cs="Wingdings" w:hint="default"/>
    </w:rPr>
  </w:style>
  <w:style w:type="character" w:customStyle="1" w:styleId="WW8Num6z1">
    <w:name w:val="WW8Num6z1"/>
    <w:rsid w:val="005E4DB3"/>
    <w:rPr>
      <w:rFonts w:ascii="Courier New" w:hAnsi="Courier New" w:cs="Courier New" w:hint="default"/>
    </w:rPr>
  </w:style>
  <w:style w:type="character" w:customStyle="1" w:styleId="WW8Num6z2">
    <w:name w:val="WW8Num6z2"/>
    <w:rsid w:val="005E4DB3"/>
    <w:rPr>
      <w:rFonts w:ascii="Wingdings" w:hAnsi="Wingdings" w:cs="Wingdings" w:hint="default"/>
    </w:rPr>
  </w:style>
  <w:style w:type="character" w:customStyle="1" w:styleId="WW8Num7z1">
    <w:name w:val="WW8Num7z1"/>
    <w:rsid w:val="005E4DB3"/>
    <w:rPr>
      <w:rFonts w:ascii="Courier New" w:hAnsi="Courier New" w:cs="Courier New" w:hint="default"/>
    </w:rPr>
  </w:style>
  <w:style w:type="character" w:customStyle="1" w:styleId="WW8Num7z2">
    <w:name w:val="WW8Num7z2"/>
    <w:rsid w:val="005E4DB3"/>
    <w:rPr>
      <w:rFonts w:ascii="Wingdings" w:hAnsi="Wingdings" w:cs="Wingdings" w:hint="default"/>
    </w:rPr>
  </w:style>
  <w:style w:type="character" w:customStyle="1" w:styleId="WW8Num8z1">
    <w:name w:val="WW8Num8z1"/>
    <w:rsid w:val="005E4DB3"/>
    <w:rPr>
      <w:rFonts w:ascii="Courier New" w:hAnsi="Courier New" w:cs="Courier New" w:hint="default"/>
    </w:rPr>
  </w:style>
  <w:style w:type="character" w:customStyle="1" w:styleId="WW8Num8z2">
    <w:name w:val="WW8Num8z2"/>
    <w:rsid w:val="005E4DB3"/>
    <w:rPr>
      <w:rFonts w:ascii="Wingdings" w:hAnsi="Wingdings" w:cs="Wingdings" w:hint="default"/>
    </w:rPr>
  </w:style>
  <w:style w:type="character" w:customStyle="1" w:styleId="WW8Num9z1">
    <w:name w:val="WW8Num9z1"/>
    <w:rsid w:val="005E4DB3"/>
    <w:rPr>
      <w:rFonts w:ascii="Courier New" w:hAnsi="Courier New" w:cs="Courier New" w:hint="default"/>
    </w:rPr>
  </w:style>
  <w:style w:type="character" w:customStyle="1" w:styleId="WW8Num9z2">
    <w:name w:val="WW8Num9z2"/>
    <w:rsid w:val="005E4DB3"/>
    <w:rPr>
      <w:rFonts w:ascii="Wingdings" w:hAnsi="Wingdings" w:cs="Wingdings" w:hint="default"/>
    </w:rPr>
  </w:style>
  <w:style w:type="character" w:customStyle="1" w:styleId="WW8Num10z1">
    <w:name w:val="WW8Num10z1"/>
    <w:rsid w:val="005E4DB3"/>
    <w:rPr>
      <w:rFonts w:ascii="Courier New" w:hAnsi="Courier New" w:cs="Courier New" w:hint="default"/>
    </w:rPr>
  </w:style>
  <w:style w:type="character" w:customStyle="1" w:styleId="WW8Num10z2">
    <w:name w:val="WW8Num10z2"/>
    <w:rsid w:val="005E4DB3"/>
    <w:rPr>
      <w:rFonts w:ascii="Wingdings" w:hAnsi="Wingdings" w:cs="Wingdings" w:hint="default"/>
    </w:rPr>
  </w:style>
  <w:style w:type="character" w:customStyle="1" w:styleId="WW8Num11z1">
    <w:name w:val="WW8Num11z1"/>
    <w:rsid w:val="005E4DB3"/>
  </w:style>
  <w:style w:type="character" w:customStyle="1" w:styleId="WW8Num11z2">
    <w:name w:val="WW8Num11z2"/>
    <w:rsid w:val="005E4DB3"/>
  </w:style>
  <w:style w:type="character" w:customStyle="1" w:styleId="WW8Num11z3">
    <w:name w:val="WW8Num11z3"/>
    <w:rsid w:val="005E4DB3"/>
  </w:style>
  <w:style w:type="character" w:customStyle="1" w:styleId="WW8Num11z4">
    <w:name w:val="WW8Num11z4"/>
    <w:rsid w:val="005E4DB3"/>
  </w:style>
  <w:style w:type="character" w:customStyle="1" w:styleId="WW8Num11z5">
    <w:name w:val="WW8Num11z5"/>
    <w:rsid w:val="005E4DB3"/>
  </w:style>
  <w:style w:type="character" w:customStyle="1" w:styleId="WW8Num11z6">
    <w:name w:val="WW8Num11z6"/>
    <w:rsid w:val="005E4DB3"/>
  </w:style>
  <w:style w:type="character" w:customStyle="1" w:styleId="WW8Num11z7">
    <w:name w:val="WW8Num11z7"/>
    <w:rsid w:val="005E4DB3"/>
  </w:style>
  <w:style w:type="character" w:customStyle="1" w:styleId="WW8Num11z8">
    <w:name w:val="WW8Num11z8"/>
    <w:rsid w:val="005E4DB3"/>
  </w:style>
  <w:style w:type="character" w:customStyle="1" w:styleId="WW8Num12z1">
    <w:name w:val="WW8Num12z1"/>
    <w:rsid w:val="005E4DB3"/>
  </w:style>
  <w:style w:type="character" w:customStyle="1" w:styleId="WW8Num12z2">
    <w:name w:val="WW8Num12z2"/>
    <w:rsid w:val="005E4DB3"/>
  </w:style>
  <w:style w:type="character" w:customStyle="1" w:styleId="WW8Num12z3">
    <w:name w:val="WW8Num12z3"/>
    <w:rsid w:val="005E4DB3"/>
  </w:style>
  <w:style w:type="character" w:customStyle="1" w:styleId="WW8Num12z4">
    <w:name w:val="WW8Num12z4"/>
    <w:rsid w:val="005E4DB3"/>
  </w:style>
  <w:style w:type="character" w:customStyle="1" w:styleId="WW8Num12z5">
    <w:name w:val="WW8Num12z5"/>
    <w:rsid w:val="005E4DB3"/>
  </w:style>
  <w:style w:type="character" w:customStyle="1" w:styleId="WW8Num12z6">
    <w:name w:val="WW8Num12z6"/>
    <w:rsid w:val="005E4DB3"/>
  </w:style>
  <w:style w:type="character" w:customStyle="1" w:styleId="WW8Num12z7">
    <w:name w:val="WW8Num12z7"/>
    <w:rsid w:val="005E4DB3"/>
  </w:style>
  <w:style w:type="character" w:customStyle="1" w:styleId="WW8Num12z8">
    <w:name w:val="WW8Num12z8"/>
    <w:rsid w:val="005E4DB3"/>
  </w:style>
  <w:style w:type="character" w:customStyle="1" w:styleId="WW8Num13z1">
    <w:name w:val="WW8Num13z1"/>
    <w:rsid w:val="005E4DB3"/>
    <w:rPr>
      <w:rFonts w:ascii="Courier New" w:hAnsi="Courier New" w:cs="Courier New" w:hint="default"/>
    </w:rPr>
  </w:style>
  <w:style w:type="character" w:customStyle="1" w:styleId="WW8Num13z2">
    <w:name w:val="WW8Num13z2"/>
    <w:rsid w:val="005E4DB3"/>
    <w:rPr>
      <w:rFonts w:ascii="Wingdings" w:hAnsi="Wingdings" w:cs="Wingdings" w:hint="default"/>
    </w:rPr>
  </w:style>
  <w:style w:type="character" w:customStyle="1" w:styleId="WW8Num15z1">
    <w:name w:val="WW8Num15z1"/>
    <w:rsid w:val="005E4DB3"/>
    <w:rPr>
      <w:rFonts w:ascii="Courier New" w:hAnsi="Courier New" w:cs="Courier New" w:hint="default"/>
    </w:rPr>
  </w:style>
  <w:style w:type="character" w:customStyle="1" w:styleId="WW8Num15z2">
    <w:name w:val="WW8Num15z2"/>
    <w:rsid w:val="005E4DB3"/>
    <w:rPr>
      <w:rFonts w:ascii="Wingdings" w:hAnsi="Wingdings" w:cs="Wingdings" w:hint="default"/>
    </w:rPr>
  </w:style>
  <w:style w:type="character" w:customStyle="1" w:styleId="WW8Num16z2">
    <w:name w:val="WW8Num16z2"/>
    <w:rsid w:val="005E4DB3"/>
  </w:style>
  <w:style w:type="character" w:customStyle="1" w:styleId="WW8Num16z3">
    <w:name w:val="WW8Num16z3"/>
    <w:rsid w:val="005E4DB3"/>
  </w:style>
  <w:style w:type="character" w:customStyle="1" w:styleId="WW8Num16z4">
    <w:name w:val="WW8Num16z4"/>
    <w:rsid w:val="005E4DB3"/>
  </w:style>
  <w:style w:type="character" w:customStyle="1" w:styleId="WW8Num16z5">
    <w:name w:val="WW8Num16z5"/>
    <w:rsid w:val="005E4DB3"/>
  </w:style>
  <w:style w:type="character" w:customStyle="1" w:styleId="WW8Num16z6">
    <w:name w:val="WW8Num16z6"/>
    <w:rsid w:val="005E4DB3"/>
  </w:style>
  <w:style w:type="character" w:customStyle="1" w:styleId="WW8Num16z7">
    <w:name w:val="WW8Num16z7"/>
    <w:rsid w:val="005E4DB3"/>
  </w:style>
  <w:style w:type="character" w:customStyle="1" w:styleId="WW8Num16z8">
    <w:name w:val="WW8Num16z8"/>
    <w:rsid w:val="005E4DB3"/>
  </w:style>
  <w:style w:type="character" w:customStyle="1" w:styleId="WW8Num18z1">
    <w:name w:val="WW8Num18z1"/>
    <w:rsid w:val="005E4DB3"/>
  </w:style>
  <w:style w:type="character" w:customStyle="1" w:styleId="WW8Num18z2">
    <w:name w:val="WW8Num18z2"/>
    <w:rsid w:val="005E4DB3"/>
  </w:style>
  <w:style w:type="character" w:customStyle="1" w:styleId="WW8Num18z3">
    <w:name w:val="WW8Num18z3"/>
    <w:rsid w:val="005E4DB3"/>
  </w:style>
  <w:style w:type="character" w:customStyle="1" w:styleId="WW8Num18z4">
    <w:name w:val="WW8Num18z4"/>
    <w:rsid w:val="005E4DB3"/>
  </w:style>
  <w:style w:type="character" w:customStyle="1" w:styleId="WW8Num18z5">
    <w:name w:val="WW8Num18z5"/>
    <w:rsid w:val="005E4DB3"/>
  </w:style>
  <w:style w:type="character" w:customStyle="1" w:styleId="WW8Num18z6">
    <w:name w:val="WW8Num18z6"/>
    <w:rsid w:val="005E4DB3"/>
  </w:style>
  <w:style w:type="character" w:customStyle="1" w:styleId="WW8Num18z7">
    <w:name w:val="WW8Num18z7"/>
    <w:rsid w:val="005E4DB3"/>
  </w:style>
  <w:style w:type="character" w:customStyle="1" w:styleId="WW8Num18z8">
    <w:name w:val="WW8Num18z8"/>
    <w:rsid w:val="005E4DB3"/>
  </w:style>
  <w:style w:type="character" w:customStyle="1" w:styleId="WW8Num21z1">
    <w:name w:val="WW8Num21z1"/>
    <w:rsid w:val="005E4DB3"/>
    <w:rPr>
      <w:rFonts w:ascii="Courier New" w:hAnsi="Courier New" w:cs="Courier New" w:hint="default"/>
    </w:rPr>
  </w:style>
  <w:style w:type="character" w:customStyle="1" w:styleId="WW8Num21z2">
    <w:name w:val="WW8Num21z2"/>
    <w:rsid w:val="005E4DB3"/>
    <w:rPr>
      <w:rFonts w:ascii="Wingdings" w:hAnsi="Wingdings" w:cs="Wingdings" w:hint="default"/>
    </w:rPr>
  </w:style>
  <w:style w:type="character" w:customStyle="1" w:styleId="WW8Num22z1">
    <w:name w:val="WW8Num22z1"/>
    <w:rsid w:val="005E4DB3"/>
  </w:style>
  <w:style w:type="character" w:customStyle="1" w:styleId="WW8Num22z2">
    <w:name w:val="WW8Num22z2"/>
    <w:rsid w:val="005E4DB3"/>
  </w:style>
  <w:style w:type="character" w:customStyle="1" w:styleId="WW8Num22z3">
    <w:name w:val="WW8Num22z3"/>
    <w:rsid w:val="005E4DB3"/>
  </w:style>
  <w:style w:type="character" w:customStyle="1" w:styleId="WW8Num22z4">
    <w:name w:val="WW8Num22z4"/>
    <w:rsid w:val="005E4DB3"/>
  </w:style>
  <w:style w:type="character" w:customStyle="1" w:styleId="WW8Num22z5">
    <w:name w:val="WW8Num22z5"/>
    <w:rsid w:val="005E4DB3"/>
  </w:style>
  <w:style w:type="character" w:customStyle="1" w:styleId="WW8Num22z6">
    <w:name w:val="WW8Num22z6"/>
    <w:rsid w:val="005E4DB3"/>
  </w:style>
  <w:style w:type="character" w:customStyle="1" w:styleId="WW8Num22z7">
    <w:name w:val="WW8Num22z7"/>
    <w:rsid w:val="005E4DB3"/>
  </w:style>
  <w:style w:type="character" w:customStyle="1" w:styleId="WW8Num22z8">
    <w:name w:val="WW8Num22z8"/>
    <w:rsid w:val="005E4DB3"/>
  </w:style>
  <w:style w:type="character" w:customStyle="1" w:styleId="WW8Num24z2">
    <w:name w:val="WW8Num24z2"/>
    <w:rsid w:val="005E4DB3"/>
  </w:style>
  <w:style w:type="character" w:customStyle="1" w:styleId="WW8Num24z3">
    <w:name w:val="WW8Num24z3"/>
    <w:rsid w:val="005E4DB3"/>
  </w:style>
  <w:style w:type="character" w:customStyle="1" w:styleId="WW8Num24z4">
    <w:name w:val="WW8Num24z4"/>
    <w:rsid w:val="005E4DB3"/>
  </w:style>
  <w:style w:type="character" w:customStyle="1" w:styleId="WW8Num24z5">
    <w:name w:val="WW8Num24z5"/>
    <w:rsid w:val="005E4DB3"/>
  </w:style>
  <w:style w:type="character" w:customStyle="1" w:styleId="WW8Num24z6">
    <w:name w:val="WW8Num24z6"/>
    <w:rsid w:val="005E4DB3"/>
  </w:style>
  <w:style w:type="character" w:customStyle="1" w:styleId="WW8Num24z7">
    <w:name w:val="WW8Num24z7"/>
    <w:rsid w:val="005E4DB3"/>
  </w:style>
  <w:style w:type="character" w:customStyle="1" w:styleId="WW8Num24z8">
    <w:name w:val="WW8Num24z8"/>
    <w:rsid w:val="005E4DB3"/>
  </w:style>
  <w:style w:type="character" w:customStyle="1" w:styleId="WW8Num25z1">
    <w:name w:val="WW8Num25z1"/>
    <w:rsid w:val="005E4DB3"/>
    <w:rPr>
      <w:rFonts w:hint="default"/>
      <w:i w:val="0"/>
      <w:sz w:val="24"/>
      <w:szCs w:val="24"/>
    </w:rPr>
  </w:style>
  <w:style w:type="character" w:customStyle="1" w:styleId="WW8Num26z2">
    <w:name w:val="WW8Num26z2"/>
    <w:rsid w:val="005E4DB3"/>
  </w:style>
  <w:style w:type="character" w:customStyle="1" w:styleId="WW8Num26z3">
    <w:name w:val="WW8Num26z3"/>
    <w:rsid w:val="005E4DB3"/>
  </w:style>
  <w:style w:type="character" w:customStyle="1" w:styleId="WW8Num26z4">
    <w:name w:val="WW8Num26z4"/>
    <w:rsid w:val="005E4DB3"/>
  </w:style>
  <w:style w:type="character" w:customStyle="1" w:styleId="WW8Num26z5">
    <w:name w:val="WW8Num26z5"/>
    <w:rsid w:val="005E4DB3"/>
  </w:style>
  <w:style w:type="character" w:customStyle="1" w:styleId="WW8Num26z6">
    <w:name w:val="WW8Num26z6"/>
    <w:rsid w:val="005E4DB3"/>
  </w:style>
  <w:style w:type="character" w:customStyle="1" w:styleId="WW8Num26z7">
    <w:name w:val="WW8Num26z7"/>
    <w:rsid w:val="005E4DB3"/>
  </w:style>
  <w:style w:type="character" w:customStyle="1" w:styleId="WW8Num26z8">
    <w:name w:val="WW8Num26z8"/>
    <w:rsid w:val="005E4DB3"/>
  </w:style>
  <w:style w:type="character" w:customStyle="1" w:styleId="WW8Num27z0">
    <w:name w:val="WW8Num27z0"/>
    <w:rsid w:val="005E4DB3"/>
    <w:rPr>
      <w:rFonts w:ascii="Symbol" w:hAnsi="Symbol" w:cs="Symbol" w:hint="default"/>
      <w:sz w:val="24"/>
      <w:szCs w:val="24"/>
    </w:rPr>
  </w:style>
  <w:style w:type="character" w:customStyle="1" w:styleId="WW8Num27z1">
    <w:name w:val="WW8Num27z1"/>
    <w:rsid w:val="005E4DB3"/>
    <w:rPr>
      <w:rFonts w:ascii="Courier New" w:hAnsi="Courier New" w:cs="Courier New" w:hint="default"/>
    </w:rPr>
  </w:style>
  <w:style w:type="character" w:customStyle="1" w:styleId="WW8Num27z2">
    <w:name w:val="WW8Num27z2"/>
    <w:rsid w:val="005E4DB3"/>
    <w:rPr>
      <w:rFonts w:ascii="Wingdings" w:hAnsi="Wingdings" w:cs="Wingdings" w:hint="default"/>
    </w:rPr>
  </w:style>
  <w:style w:type="character" w:customStyle="1" w:styleId="WW8Num28z0">
    <w:name w:val="WW8Num28z0"/>
    <w:rsid w:val="005E4DB3"/>
    <w:rPr>
      <w:rFonts w:hint="default"/>
      <w:bCs/>
      <w:sz w:val="24"/>
      <w:szCs w:val="24"/>
    </w:rPr>
  </w:style>
  <w:style w:type="character" w:customStyle="1" w:styleId="WW8Num29z0">
    <w:name w:val="WW8Num29z0"/>
    <w:rsid w:val="005E4DB3"/>
    <w:rPr>
      <w:rFonts w:hint="default"/>
    </w:rPr>
  </w:style>
  <w:style w:type="character" w:customStyle="1" w:styleId="WW8Num30z0">
    <w:name w:val="WW8Num30z0"/>
    <w:rsid w:val="005E4DB3"/>
    <w:rPr>
      <w:rFonts w:hint="default"/>
      <w:sz w:val="24"/>
      <w:szCs w:val="24"/>
    </w:rPr>
  </w:style>
  <w:style w:type="character" w:customStyle="1" w:styleId="WW8Num30z2">
    <w:name w:val="WW8Num30z2"/>
    <w:rsid w:val="005E4DB3"/>
  </w:style>
  <w:style w:type="character" w:customStyle="1" w:styleId="WW8Num30z3">
    <w:name w:val="WW8Num30z3"/>
    <w:rsid w:val="005E4DB3"/>
  </w:style>
  <w:style w:type="character" w:customStyle="1" w:styleId="WW8Num30z4">
    <w:name w:val="WW8Num30z4"/>
    <w:rsid w:val="005E4DB3"/>
  </w:style>
  <w:style w:type="character" w:customStyle="1" w:styleId="WW8Num30z5">
    <w:name w:val="WW8Num30z5"/>
    <w:rsid w:val="005E4DB3"/>
  </w:style>
  <w:style w:type="character" w:customStyle="1" w:styleId="WW8Num30z6">
    <w:name w:val="WW8Num30z6"/>
    <w:rsid w:val="005E4DB3"/>
  </w:style>
  <w:style w:type="character" w:customStyle="1" w:styleId="WW8Num30z7">
    <w:name w:val="WW8Num30z7"/>
    <w:rsid w:val="005E4DB3"/>
  </w:style>
  <w:style w:type="character" w:customStyle="1" w:styleId="WW8Num30z8">
    <w:name w:val="WW8Num30z8"/>
    <w:rsid w:val="005E4DB3"/>
  </w:style>
  <w:style w:type="character" w:customStyle="1" w:styleId="WW8Num31z0">
    <w:name w:val="WW8Num31z0"/>
    <w:rsid w:val="005E4DB3"/>
    <w:rPr>
      <w:rFonts w:hint="default"/>
      <w:color w:val="000000"/>
      <w:sz w:val="24"/>
      <w:szCs w:val="24"/>
    </w:rPr>
  </w:style>
  <w:style w:type="character" w:customStyle="1" w:styleId="WW8Num32z0">
    <w:name w:val="WW8Num32z0"/>
    <w:rsid w:val="005E4DB3"/>
    <w:rPr>
      <w:rFonts w:ascii="Symbol" w:hAnsi="Symbol" w:cs="Symbol" w:hint="default"/>
    </w:rPr>
  </w:style>
  <w:style w:type="character" w:customStyle="1" w:styleId="WW8Num32z1">
    <w:name w:val="WW8Num32z1"/>
    <w:rsid w:val="005E4DB3"/>
    <w:rPr>
      <w:rFonts w:ascii="Courier New" w:hAnsi="Courier New" w:cs="Courier New" w:hint="default"/>
    </w:rPr>
  </w:style>
  <w:style w:type="character" w:customStyle="1" w:styleId="WW8Num32z2">
    <w:name w:val="WW8Num32z2"/>
    <w:rsid w:val="005E4DB3"/>
    <w:rPr>
      <w:rFonts w:ascii="Wingdings" w:hAnsi="Wingdings" w:cs="Wingdings" w:hint="default"/>
    </w:rPr>
  </w:style>
  <w:style w:type="character" w:customStyle="1" w:styleId="WW8Num33z0">
    <w:name w:val="WW8Num33z0"/>
    <w:rsid w:val="005E4DB3"/>
    <w:rPr>
      <w:rFonts w:ascii="Symbol" w:hAnsi="Symbol" w:cs="Symbol" w:hint="default"/>
    </w:rPr>
  </w:style>
  <w:style w:type="character" w:customStyle="1" w:styleId="WW8Num33z1">
    <w:name w:val="WW8Num33z1"/>
    <w:rsid w:val="005E4DB3"/>
    <w:rPr>
      <w:rFonts w:ascii="Courier New" w:hAnsi="Courier New" w:cs="Courier New" w:hint="default"/>
    </w:rPr>
  </w:style>
  <w:style w:type="character" w:customStyle="1" w:styleId="WW8Num33z2">
    <w:name w:val="WW8Num33z2"/>
    <w:rsid w:val="005E4DB3"/>
    <w:rPr>
      <w:rFonts w:ascii="Wingdings" w:hAnsi="Wingdings" w:cs="Wingdings" w:hint="default"/>
    </w:rPr>
  </w:style>
  <w:style w:type="character" w:customStyle="1" w:styleId="WW8Num34z0">
    <w:name w:val="WW8Num34z0"/>
    <w:rsid w:val="005E4DB3"/>
    <w:rPr>
      <w:rFonts w:ascii="Symbol" w:hAnsi="Symbol" w:cs="Symbol" w:hint="default"/>
    </w:rPr>
  </w:style>
  <w:style w:type="character" w:customStyle="1" w:styleId="WW8Num34z1">
    <w:name w:val="WW8Num34z1"/>
    <w:rsid w:val="005E4DB3"/>
    <w:rPr>
      <w:rFonts w:ascii="Courier New" w:hAnsi="Courier New" w:cs="Courier New" w:hint="default"/>
    </w:rPr>
  </w:style>
  <w:style w:type="character" w:customStyle="1" w:styleId="WW8Num34z2">
    <w:name w:val="WW8Num34z2"/>
    <w:rsid w:val="005E4DB3"/>
    <w:rPr>
      <w:rFonts w:ascii="Wingdings" w:hAnsi="Wingdings" w:cs="Wingdings" w:hint="default"/>
    </w:rPr>
  </w:style>
  <w:style w:type="character" w:customStyle="1" w:styleId="WW8Num35z0">
    <w:name w:val="WW8Num35z0"/>
    <w:rsid w:val="005E4DB3"/>
    <w:rPr>
      <w:rFonts w:ascii="Symbol" w:hAnsi="Symbol" w:cs="Symbol" w:hint="default"/>
      <w:sz w:val="24"/>
      <w:szCs w:val="24"/>
    </w:rPr>
  </w:style>
  <w:style w:type="character" w:customStyle="1" w:styleId="WW8Num35z1">
    <w:name w:val="WW8Num35z1"/>
    <w:rsid w:val="005E4DB3"/>
    <w:rPr>
      <w:rFonts w:ascii="Courier New" w:hAnsi="Courier New" w:cs="Courier New" w:hint="default"/>
    </w:rPr>
  </w:style>
  <w:style w:type="character" w:customStyle="1" w:styleId="WW8Num35z2">
    <w:name w:val="WW8Num35z2"/>
    <w:rsid w:val="005E4DB3"/>
    <w:rPr>
      <w:rFonts w:ascii="Wingdings" w:hAnsi="Wingdings" w:cs="Wingdings" w:hint="default"/>
    </w:rPr>
  </w:style>
  <w:style w:type="character" w:customStyle="1" w:styleId="WW8Num36z0">
    <w:name w:val="WW8Num36z0"/>
    <w:rsid w:val="005E4DB3"/>
    <w:rPr>
      <w:rFonts w:ascii="Symbol" w:hAnsi="Symbol" w:cs="Symbol" w:hint="default"/>
      <w:sz w:val="24"/>
      <w:szCs w:val="24"/>
    </w:rPr>
  </w:style>
  <w:style w:type="character" w:customStyle="1" w:styleId="WW8Num36z1">
    <w:name w:val="WW8Num36z1"/>
    <w:rsid w:val="005E4DB3"/>
    <w:rPr>
      <w:rFonts w:ascii="Courier New" w:hAnsi="Courier New" w:cs="Courier New" w:hint="default"/>
    </w:rPr>
  </w:style>
  <w:style w:type="character" w:customStyle="1" w:styleId="WW8Num36z2">
    <w:name w:val="WW8Num36z2"/>
    <w:rsid w:val="005E4DB3"/>
    <w:rPr>
      <w:rFonts w:ascii="Wingdings" w:hAnsi="Wingdings" w:cs="Wingdings" w:hint="default"/>
    </w:rPr>
  </w:style>
  <w:style w:type="character" w:customStyle="1" w:styleId="WW8Num37z0">
    <w:name w:val="WW8Num37z0"/>
    <w:rsid w:val="005E4DB3"/>
  </w:style>
  <w:style w:type="character" w:customStyle="1" w:styleId="WW8Num37z1">
    <w:name w:val="WW8Num37z1"/>
    <w:rsid w:val="005E4DB3"/>
  </w:style>
  <w:style w:type="character" w:customStyle="1" w:styleId="WW8Num37z2">
    <w:name w:val="WW8Num37z2"/>
    <w:rsid w:val="005E4DB3"/>
  </w:style>
  <w:style w:type="character" w:customStyle="1" w:styleId="WW8Num37z3">
    <w:name w:val="WW8Num37z3"/>
    <w:rsid w:val="005E4DB3"/>
  </w:style>
  <w:style w:type="character" w:customStyle="1" w:styleId="WW8Num37z4">
    <w:name w:val="WW8Num37z4"/>
    <w:rsid w:val="005E4DB3"/>
  </w:style>
  <w:style w:type="character" w:customStyle="1" w:styleId="WW8Num37z5">
    <w:name w:val="WW8Num37z5"/>
    <w:rsid w:val="005E4DB3"/>
  </w:style>
  <w:style w:type="character" w:customStyle="1" w:styleId="WW8Num37z6">
    <w:name w:val="WW8Num37z6"/>
    <w:rsid w:val="005E4DB3"/>
  </w:style>
  <w:style w:type="character" w:customStyle="1" w:styleId="WW8Num37z7">
    <w:name w:val="WW8Num37z7"/>
    <w:rsid w:val="005E4DB3"/>
  </w:style>
  <w:style w:type="character" w:customStyle="1" w:styleId="WW8Num37z8">
    <w:name w:val="WW8Num37z8"/>
    <w:rsid w:val="005E4DB3"/>
  </w:style>
  <w:style w:type="character" w:customStyle="1" w:styleId="WW8Num38z0">
    <w:name w:val="WW8Num38z0"/>
    <w:rsid w:val="005E4DB3"/>
    <w:rPr>
      <w:rFonts w:hint="default"/>
    </w:rPr>
  </w:style>
  <w:style w:type="character" w:customStyle="1" w:styleId="WW8Num38z1">
    <w:name w:val="WW8Num38z1"/>
    <w:rsid w:val="005E4DB3"/>
    <w:rPr>
      <w:rFonts w:hint="default"/>
      <w:bCs/>
      <w:i w:val="0"/>
      <w:sz w:val="24"/>
      <w:szCs w:val="24"/>
    </w:rPr>
  </w:style>
  <w:style w:type="character" w:customStyle="1" w:styleId="1f8">
    <w:name w:val="Основной шрифт абзаца1"/>
    <w:rsid w:val="005E4DB3"/>
  </w:style>
  <w:style w:type="character" w:customStyle="1" w:styleId="apple-style-span">
    <w:name w:val="apple-style-span"/>
    <w:basedOn w:val="1f8"/>
    <w:rsid w:val="005E4DB3"/>
  </w:style>
  <w:style w:type="character" w:customStyle="1" w:styleId="apple-converted-space">
    <w:name w:val="apple-converted-space"/>
    <w:basedOn w:val="1f8"/>
    <w:rsid w:val="005E4DB3"/>
  </w:style>
  <w:style w:type="paragraph" w:customStyle="1" w:styleId="affff5">
    <w:name w:val="Заголовок"/>
    <w:basedOn w:val="aa"/>
    <w:next w:val="afa"/>
    <w:rsid w:val="005E4DB3"/>
    <w:pPr>
      <w:keepNext/>
      <w:suppressAutoHyphens/>
      <w:spacing w:before="240" w:after="120" w:line="240" w:lineRule="auto"/>
    </w:pPr>
    <w:rPr>
      <w:rFonts w:ascii="Arial" w:eastAsia="Microsoft YaHei" w:hAnsi="Arial" w:cs="Mangal"/>
      <w:sz w:val="28"/>
      <w:szCs w:val="28"/>
      <w:lang w:eastAsia="ar-SA"/>
    </w:rPr>
  </w:style>
  <w:style w:type="paragraph" w:styleId="affff6">
    <w:name w:val="List"/>
    <w:basedOn w:val="afa"/>
    <w:link w:val="affff7"/>
    <w:qFormat/>
    <w:rsid w:val="005E4DB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Mangal"/>
      <w:color w:val="auto"/>
      <w:sz w:val="26"/>
      <w:bdr w:val="none" w:sz="0" w:space="0" w:color="auto"/>
      <w:lang w:eastAsia="ar-SA"/>
    </w:rPr>
  </w:style>
  <w:style w:type="paragraph" w:customStyle="1" w:styleId="1f9">
    <w:name w:val="Название1"/>
    <w:basedOn w:val="aa"/>
    <w:rsid w:val="005E4DB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a">
    <w:name w:val="Указатель1"/>
    <w:basedOn w:val="aa"/>
    <w:rsid w:val="005E4DB3"/>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1">
    <w:name w:val="Основной текст с отступом 21"/>
    <w:basedOn w:val="aa"/>
    <w:rsid w:val="005E4DB3"/>
    <w:pPr>
      <w:suppressAutoHyphens/>
      <w:spacing w:after="0" w:line="240" w:lineRule="auto"/>
      <w:ind w:left="5040"/>
    </w:pPr>
    <w:rPr>
      <w:rFonts w:ascii="Times New Roman" w:eastAsia="Times New Roman" w:hAnsi="Times New Roman" w:cs="Times New Roman"/>
      <w:sz w:val="24"/>
      <w:szCs w:val="20"/>
      <w:lang w:val="x-none" w:eastAsia="ar-SA"/>
    </w:rPr>
  </w:style>
  <w:style w:type="paragraph" w:customStyle="1" w:styleId="310">
    <w:name w:val="Основной текст с отступом 31"/>
    <w:basedOn w:val="aa"/>
    <w:rsid w:val="005E4DB3"/>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affff8">
    <w:name w:val="Список определений"/>
    <w:basedOn w:val="aa"/>
    <w:next w:val="aa"/>
    <w:rsid w:val="005E4DB3"/>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311">
    <w:name w:val="Основной текст 31"/>
    <w:basedOn w:val="aa"/>
    <w:rsid w:val="005E4DB3"/>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affff9">
    <w:name w:val="Содержимое таблицы"/>
    <w:basedOn w:val="aa"/>
    <w:link w:val="affffa"/>
    <w:qFormat/>
    <w:rsid w:val="005E4DB3"/>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fb">
    <w:name w:val="Содержимое врезки"/>
    <w:basedOn w:val="afa"/>
    <w:rsid w:val="005E4DB3"/>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Times New Roman"/>
      <w:color w:val="auto"/>
      <w:sz w:val="26"/>
      <w:bdr w:val="none" w:sz="0" w:space="0" w:color="auto"/>
      <w:lang w:eastAsia="ar-SA"/>
    </w:rPr>
  </w:style>
  <w:style w:type="paragraph" w:customStyle="1" w:styleId="ConsPlusTitle">
    <w:name w:val="ConsPlusTitle"/>
    <w:rsid w:val="005E4DB3"/>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12">
    <w:name w:val="Основной текст с отступом 2 Знак1"/>
    <w:uiPriority w:val="99"/>
    <w:rsid w:val="005E4DB3"/>
    <w:rPr>
      <w:lang w:eastAsia="ar-SA"/>
    </w:rPr>
  </w:style>
  <w:style w:type="character" w:customStyle="1" w:styleId="2f5">
    <w:name w:val="Основной текст (2)_"/>
    <w:rsid w:val="005E4DB3"/>
    <w:rPr>
      <w:rFonts w:ascii="Trebuchet MS" w:eastAsia="Trebuchet MS" w:hAnsi="Trebuchet MS" w:cs="Trebuchet MS"/>
      <w:b w:val="0"/>
      <w:bCs w:val="0"/>
      <w:i w:val="0"/>
      <w:iCs w:val="0"/>
      <w:smallCaps w:val="0"/>
      <w:strike w:val="0"/>
      <w:sz w:val="19"/>
      <w:szCs w:val="19"/>
      <w:u w:val="none"/>
    </w:rPr>
  </w:style>
  <w:style w:type="character" w:customStyle="1" w:styleId="2f6">
    <w:name w:val="Основной текст (2)"/>
    <w:rsid w:val="005E4DB3"/>
    <w:rPr>
      <w:rFonts w:ascii="Trebuchet MS" w:eastAsia="Trebuchet MS" w:hAnsi="Trebuchet MS" w:cs="Trebuchet MS"/>
      <w:b w:val="0"/>
      <w:bCs w:val="0"/>
      <w:i w:val="0"/>
      <w:iCs w:val="0"/>
      <w:smallCaps w:val="0"/>
      <w:strike w:val="0"/>
      <w:color w:val="000000"/>
      <w:spacing w:val="0"/>
      <w:w w:val="100"/>
      <w:position w:val="0"/>
      <w:sz w:val="19"/>
      <w:szCs w:val="19"/>
      <w:u w:val="none"/>
      <w:lang w:val="ru-RU" w:eastAsia="ru-RU" w:bidi="ru-RU"/>
    </w:rPr>
  </w:style>
  <w:style w:type="paragraph" w:customStyle="1" w:styleId="lev2">
    <w:name w:val="lev2"/>
    <w:basedOn w:val="afa"/>
    <w:rsid w:val="00EC4978"/>
    <w:pPr>
      <w:widowControl/>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Times New Roman"/>
      <w:sz w:val="24"/>
      <w:szCs w:val="24"/>
      <w:bdr w:val="none" w:sz="0" w:space="0" w:color="auto"/>
      <w:lang w:val="x-none" w:eastAsia="x-none"/>
    </w:rPr>
  </w:style>
  <w:style w:type="character" w:customStyle="1" w:styleId="2f7">
    <w:name w:val="Основной текст (2) + Полужирный"/>
    <w:rsid w:val="00E358E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styleId="affffc">
    <w:name w:val="Subtle Emphasis"/>
    <w:uiPriority w:val="19"/>
    <w:qFormat/>
    <w:rsid w:val="004613E4"/>
    <w:rPr>
      <w:i/>
      <w:iCs/>
      <w:color w:val="808080"/>
    </w:rPr>
  </w:style>
  <w:style w:type="character" w:customStyle="1" w:styleId="1fb">
    <w:name w:val="Основной текст Знак1"/>
    <w:aliases w:val="Основной текст Знак Знак"/>
    <w:rsid w:val="007047E3"/>
    <w:rPr>
      <w:sz w:val="28"/>
      <w:szCs w:val="24"/>
      <w:lang w:val="ru-RU" w:eastAsia="ru-RU" w:bidi="ar-SA"/>
    </w:rPr>
  </w:style>
  <w:style w:type="numbering" w:customStyle="1" w:styleId="2f8">
    <w:name w:val="Нет списка2"/>
    <w:next w:val="ad"/>
    <w:uiPriority w:val="99"/>
    <w:semiHidden/>
    <w:unhideWhenUsed/>
    <w:rsid w:val="007047E3"/>
  </w:style>
  <w:style w:type="character" w:customStyle="1" w:styleId="content">
    <w:name w:val="content"/>
    <w:basedOn w:val="ab"/>
    <w:rsid w:val="007047E3"/>
  </w:style>
  <w:style w:type="paragraph" w:customStyle="1" w:styleId="affffd">
    <w:name w:val="Таблица"/>
    <w:basedOn w:val="aa"/>
    <w:link w:val="affffe"/>
    <w:qFormat/>
    <w:rsid w:val="007047E3"/>
    <w:pPr>
      <w:tabs>
        <w:tab w:val="left" w:pos="567"/>
      </w:tabs>
      <w:spacing w:after="0" w:line="240" w:lineRule="auto"/>
      <w:ind w:left="431"/>
    </w:pPr>
    <w:rPr>
      <w:rFonts w:ascii="Arial" w:eastAsia="Times New Roman" w:hAnsi="Arial" w:cs="Times New Roman"/>
      <w:bCs/>
      <w:sz w:val="20"/>
      <w:szCs w:val="20"/>
      <w:lang w:eastAsia="ru-RU"/>
    </w:rPr>
  </w:style>
  <w:style w:type="paragraph" w:styleId="afffff">
    <w:name w:val="List Number"/>
    <w:basedOn w:val="aa"/>
    <w:rsid w:val="007047E3"/>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2f9">
    <w:name w:val="Стиль По ширине2"/>
    <w:basedOn w:val="aa"/>
    <w:autoRedefine/>
    <w:rsid w:val="007047E3"/>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f0">
    <w:name w:val="Подпункт"/>
    <w:basedOn w:val="aa"/>
    <w:rsid w:val="007047E3"/>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BCNormal12">
    <w:name w:val="BC Normal 12"/>
    <w:basedOn w:val="aa"/>
    <w:rsid w:val="007047E3"/>
    <w:pPr>
      <w:suppressAutoHyphens/>
      <w:spacing w:after="0" w:line="240" w:lineRule="auto"/>
      <w:ind w:firstLine="709"/>
      <w:jc w:val="both"/>
    </w:pPr>
    <w:rPr>
      <w:rFonts w:ascii="Times New Roman" w:eastAsia="Times New Roman" w:hAnsi="Times New Roman" w:cs="Times New Roman"/>
      <w:kern w:val="1"/>
      <w:sz w:val="24"/>
      <w:szCs w:val="24"/>
      <w:lang w:eastAsia="ar-SA"/>
    </w:rPr>
  </w:style>
  <w:style w:type="paragraph" w:customStyle="1" w:styleId="Style1">
    <w:name w:val="Style1"/>
    <w:basedOn w:val="aa"/>
    <w:uiPriority w:val="99"/>
    <w:rsid w:val="007047E3"/>
    <w:pPr>
      <w:widowControl w:val="0"/>
      <w:autoSpaceDE w:val="0"/>
      <w:autoSpaceDN w:val="0"/>
      <w:adjustRightInd w:val="0"/>
      <w:spacing w:after="0" w:line="240" w:lineRule="auto"/>
    </w:pPr>
    <w:rPr>
      <w:rFonts w:ascii="Franklin Gothic Demi" w:eastAsia="Times New Roman" w:hAnsi="Franklin Gothic Demi" w:cs="Times New Roman"/>
      <w:sz w:val="24"/>
      <w:szCs w:val="24"/>
      <w:lang w:eastAsia="ru-RU"/>
    </w:rPr>
  </w:style>
  <w:style w:type="paragraph" w:customStyle="1" w:styleId="Style7">
    <w:name w:val="Style7"/>
    <w:basedOn w:val="aa"/>
    <w:uiPriority w:val="99"/>
    <w:rsid w:val="007047E3"/>
    <w:pPr>
      <w:widowControl w:val="0"/>
      <w:autoSpaceDE w:val="0"/>
      <w:autoSpaceDN w:val="0"/>
      <w:adjustRightInd w:val="0"/>
      <w:spacing w:after="0" w:line="221" w:lineRule="exact"/>
      <w:ind w:firstLine="115"/>
    </w:pPr>
    <w:rPr>
      <w:rFonts w:ascii="Franklin Gothic Demi" w:eastAsia="Times New Roman" w:hAnsi="Franklin Gothic Demi" w:cs="Times New Roman"/>
      <w:sz w:val="24"/>
      <w:szCs w:val="24"/>
      <w:lang w:eastAsia="ru-RU"/>
    </w:rPr>
  </w:style>
  <w:style w:type="paragraph" w:customStyle="1" w:styleId="Style9">
    <w:name w:val="Style9"/>
    <w:basedOn w:val="aa"/>
    <w:uiPriority w:val="99"/>
    <w:rsid w:val="007047E3"/>
    <w:pPr>
      <w:widowControl w:val="0"/>
      <w:autoSpaceDE w:val="0"/>
      <w:autoSpaceDN w:val="0"/>
      <w:adjustRightInd w:val="0"/>
      <w:spacing w:after="0" w:line="221" w:lineRule="exact"/>
      <w:jc w:val="center"/>
    </w:pPr>
    <w:rPr>
      <w:rFonts w:ascii="Franklin Gothic Demi" w:eastAsia="Times New Roman" w:hAnsi="Franklin Gothic Demi" w:cs="Times New Roman"/>
      <w:sz w:val="24"/>
      <w:szCs w:val="24"/>
      <w:lang w:eastAsia="ru-RU"/>
    </w:rPr>
  </w:style>
  <w:style w:type="paragraph" w:customStyle="1" w:styleId="Style10">
    <w:name w:val="Style10"/>
    <w:basedOn w:val="aa"/>
    <w:uiPriority w:val="99"/>
    <w:rsid w:val="007047E3"/>
    <w:pPr>
      <w:widowControl w:val="0"/>
      <w:autoSpaceDE w:val="0"/>
      <w:autoSpaceDN w:val="0"/>
      <w:adjustRightInd w:val="0"/>
      <w:spacing w:after="0" w:line="187" w:lineRule="exact"/>
    </w:pPr>
    <w:rPr>
      <w:rFonts w:ascii="Franklin Gothic Demi" w:eastAsia="Times New Roman" w:hAnsi="Franklin Gothic Demi" w:cs="Times New Roman"/>
      <w:sz w:val="24"/>
      <w:szCs w:val="24"/>
      <w:lang w:eastAsia="ru-RU"/>
    </w:rPr>
  </w:style>
  <w:style w:type="character" w:customStyle="1" w:styleId="FontStyle36">
    <w:name w:val="Font Style36"/>
    <w:uiPriority w:val="99"/>
    <w:rsid w:val="007047E3"/>
    <w:rPr>
      <w:rFonts w:ascii="Arial Narrow" w:hAnsi="Arial Narrow" w:cs="Arial Narrow"/>
      <w:sz w:val="14"/>
      <w:szCs w:val="14"/>
    </w:rPr>
  </w:style>
  <w:style w:type="character" w:customStyle="1" w:styleId="FontStyle41">
    <w:name w:val="Font Style41"/>
    <w:uiPriority w:val="99"/>
    <w:rsid w:val="007047E3"/>
    <w:rPr>
      <w:rFonts w:ascii="Arial Narrow" w:hAnsi="Arial Narrow" w:cs="Arial Narrow"/>
      <w:sz w:val="18"/>
      <w:szCs w:val="18"/>
    </w:rPr>
  </w:style>
  <w:style w:type="character" w:customStyle="1" w:styleId="BCNormal10BoldChar">
    <w:name w:val="BC Normal 10  Bold Char"/>
    <w:rsid w:val="007047E3"/>
  </w:style>
  <w:style w:type="numbering" w:customStyle="1" w:styleId="2">
    <w:name w:val="Стиль2"/>
    <w:uiPriority w:val="99"/>
    <w:rsid w:val="007047E3"/>
    <w:pPr>
      <w:numPr>
        <w:numId w:val="49"/>
      </w:numPr>
    </w:pPr>
  </w:style>
  <w:style w:type="character" w:customStyle="1" w:styleId="offertext1">
    <w:name w:val="offer_text1"/>
    <w:rsid w:val="007047E3"/>
    <w:rPr>
      <w:sz w:val="24"/>
      <w:szCs w:val="24"/>
    </w:rPr>
  </w:style>
  <w:style w:type="paragraph" w:customStyle="1" w:styleId="Default">
    <w:name w:val="Default"/>
    <w:link w:val="Default0"/>
    <w:rsid w:val="007047E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1fc">
    <w:name w:val="Без интервала1"/>
    <w:link w:val="NoSpacingChar"/>
    <w:rsid w:val="007047E3"/>
    <w:pPr>
      <w:suppressAutoHyphens/>
      <w:spacing w:after="0" w:line="240" w:lineRule="auto"/>
    </w:pPr>
    <w:rPr>
      <w:rFonts w:ascii="Calibri" w:eastAsia="Times New Roman" w:hAnsi="Calibri" w:cs="Calibri"/>
      <w:lang w:eastAsia="ar-SA"/>
    </w:rPr>
  </w:style>
  <w:style w:type="paragraph" w:customStyle="1" w:styleId="1fd">
    <w:name w:val="Основной текст с отступом1"/>
    <w:basedOn w:val="aa"/>
    <w:link w:val="BodyTextIndentChar"/>
    <w:rsid w:val="007047E3"/>
    <w:pPr>
      <w:spacing w:after="120" w:line="240" w:lineRule="auto"/>
      <w:ind w:left="283"/>
    </w:pPr>
    <w:rPr>
      <w:rFonts w:ascii="Times New Roman" w:eastAsia="Times New Roman" w:hAnsi="Times New Roman" w:cs="Times New Roman"/>
      <w:sz w:val="24"/>
      <w:szCs w:val="24"/>
      <w:lang w:eastAsia="ru-RU"/>
    </w:rPr>
  </w:style>
  <w:style w:type="character" w:customStyle="1" w:styleId="BodyTextIndentChar">
    <w:name w:val="Body Text Indent Char"/>
    <w:link w:val="1fd"/>
    <w:rsid w:val="007047E3"/>
    <w:rPr>
      <w:rFonts w:ascii="Times New Roman" w:eastAsia="Times New Roman" w:hAnsi="Times New Roman" w:cs="Times New Roman"/>
      <w:sz w:val="24"/>
      <w:szCs w:val="24"/>
      <w:lang w:eastAsia="ru-RU"/>
    </w:rPr>
  </w:style>
  <w:style w:type="paragraph" w:customStyle="1" w:styleId="Style24">
    <w:name w:val="Style24"/>
    <w:basedOn w:val="aa"/>
    <w:uiPriority w:val="99"/>
    <w:rsid w:val="007047E3"/>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a1">
    <w:name w:val="Оглавление!!!!"/>
    <w:basedOn w:val="ae"/>
    <w:link w:val="afffff1"/>
    <w:qFormat/>
    <w:rsid w:val="007047E3"/>
    <w:pPr>
      <w:widowControl/>
      <w:numPr>
        <w:numId w:val="50"/>
      </w:numPr>
      <w:autoSpaceDE/>
      <w:autoSpaceDN/>
      <w:adjustRightInd/>
    </w:pPr>
    <w:rPr>
      <w:rFonts w:ascii="Calibri" w:eastAsia="Calibri" w:hAnsi="Calibri" w:cs="Times New Roman"/>
      <w:b/>
      <w:sz w:val="24"/>
      <w:szCs w:val="24"/>
      <w:lang w:eastAsia="en-US"/>
    </w:rPr>
  </w:style>
  <w:style w:type="character" w:customStyle="1" w:styleId="afffff1">
    <w:name w:val="Оглавление!!!! Знак"/>
    <w:link w:val="a1"/>
    <w:rsid w:val="007047E3"/>
    <w:rPr>
      <w:rFonts w:ascii="Calibri" w:eastAsia="Calibri" w:hAnsi="Calibri" w:cs="Times New Roman"/>
      <w:b/>
      <w:sz w:val="24"/>
      <w:szCs w:val="24"/>
    </w:rPr>
  </w:style>
  <w:style w:type="paragraph" w:customStyle="1" w:styleId="xl92">
    <w:name w:val="xl92"/>
    <w:basedOn w:val="aa"/>
    <w:rsid w:val="007047E3"/>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93">
    <w:name w:val="xl93"/>
    <w:basedOn w:val="aa"/>
    <w:rsid w:val="007047E3"/>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94">
    <w:name w:val="xl94"/>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sz w:val="32"/>
      <w:szCs w:val="32"/>
      <w:lang w:eastAsia="ru-RU"/>
    </w:rPr>
  </w:style>
  <w:style w:type="paragraph" w:customStyle="1" w:styleId="xl95">
    <w:name w:val="xl95"/>
    <w:basedOn w:val="aa"/>
    <w:rsid w:val="007047E3"/>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96">
    <w:name w:val="xl96"/>
    <w:basedOn w:val="aa"/>
    <w:rsid w:val="007047E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sz w:val="32"/>
      <w:szCs w:val="32"/>
      <w:lang w:eastAsia="ru-RU"/>
    </w:rPr>
  </w:style>
  <w:style w:type="paragraph" w:customStyle="1" w:styleId="xl97">
    <w:name w:val="xl97"/>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sz w:val="32"/>
      <w:szCs w:val="32"/>
      <w:lang w:eastAsia="ru-RU"/>
    </w:rPr>
  </w:style>
  <w:style w:type="paragraph" w:customStyle="1" w:styleId="xl98">
    <w:name w:val="xl98"/>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CYR" w:eastAsia="Times New Roman" w:hAnsi="Times New Roman CYR" w:cs="Times New Roman CYR"/>
      <w:b/>
      <w:bCs/>
      <w:sz w:val="32"/>
      <w:szCs w:val="32"/>
      <w:lang w:eastAsia="ru-RU"/>
    </w:rPr>
  </w:style>
  <w:style w:type="paragraph" w:customStyle="1" w:styleId="xl99">
    <w:name w:val="xl99"/>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CYR" w:eastAsia="Times New Roman" w:hAnsi="Times New Roman CYR" w:cs="Times New Roman CYR"/>
      <w:sz w:val="32"/>
      <w:szCs w:val="32"/>
      <w:lang w:eastAsia="ru-RU"/>
    </w:rPr>
  </w:style>
  <w:style w:type="paragraph" w:customStyle="1" w:styleId="xl100">
    <w:name w:val="xl100"/>
    <w:basedOn w:val="aa"/>
    <w:rsid w:val="007047E3"/>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1">
    <w:name w:val="xl101"/>
    <w:basedOn w:val="aa"/>
    <w:rsid w:val="007047E3"/>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2">
    <w:name w:val="xl102"/>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03">
    <w:name w:val="xl103"/>
    <w:basedOn w:val="aa"/>
    <w:rsid w:val="00704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32"/>
      <w:szCs w:val="32"/>
      <w:lang w:eastAsia="ru-RU"/>
    </w:rPr>
  </w:style>
  <w:style w:type="paragraph" w:customStyle="1" w:styleId="xl104">
    <w:name w:val="xl104"/>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CYR" w:eastAsia="Times New Roman" w:hAnsi="Times New Roman CYR" w:cs="Times New Roman CYR"/>
      <w:sz w:val="32"/>
      <w:szCs w:val="32"/>
      <w:lang w:eastAsia="ru-RU"/>
    </w:rPr>
  </w:style>
  <w:style w:type="paragraph" w:customStyle="1" w:styleId="xl105">
    <w:name w:val="xl105"/>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32"/>
      <w:szCs w:val="32"/>
      <w:lang w:eastAsia="ru-RU"/>
    </w:rPr>
  </w:style>
  <w:style w:type="paragraph" w:customStyle="1" w:styleId="xl106">
    <w:name w:val="xl106"/>
    <w:basedOn w:val="aa"/>
    <w:rsid w:val="00704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Courier New CYR" w:eastAsia="Times New Roman" w:hAnsi="Courier New CYR" w:cs="Courier New CYR"/>
      <w:b/>
      <w:bCs/>
      <w:sz w:val="32"/>
      <w:szCs w:val="32"/>
      <w:lang w:eastAsia="ru-RU"/>
    </w:rPr>
  </w:style>
  <w:style w:type="paragraph" w:customStyle="1" w:styleId="xl107">
    <w:name w:val="xl107"/>
    <w:basedOn w:val="aa"/>
    <w:rsid w:val="007047E3"/>
    <w:pPr>
      <w:pBdr>
        <w:top w:val="single" w:sz="4" w:space="0" w:color="auto"/>
        <w:left w:val="single" w:sz="4" w:space="0" w:color="auto"/>
        <w:bottom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32"/>
      <w:szCs w:val="32"/>
      <w:lang w:eastAsia="ru-RU"/>
    </w:rPr>
  </w:style>
  <w:style w:type="paragraph" w:customStyle="1" w:styleId="xl108">
    <w:name w:val="xl108"/>
    <w:basedOn w:val="aa"/>
    <w:rsid w:val="007047E3"/>
    <w:pPr>
      <w:pBdr>
        <w:top w:val="single" w:sz="4" w:space="0" w:color="auto"/>
        <w:bottom w:val="single" w:sz="4" w:space="0" w:color="auto"/>
      </w:pBdr>
      <w:shd w:val="clear" w:color="000000" w:fill="C0C0C0"/>
      <w:spacing w:before="100" w:beforeAutospacing="1" w:after="100" w:afterAutospacing="1" w:line="240" w:lineRule="auto"/>
      <w:textAlignment w:val="top"/>
    </w:pPr>
    <w:rPr>
      <w:rFonts w:ascii="Times New Roman" w:eastAsia="Times New Roman" w:hAnsi="Times New Roman" w:cs="Times New Roman"/>
      <w:b/>
      <w:bCs/>
      <w:i/>
      <w:iCs/>
      <w:sz w:val="32"/>
      <w:szCs w:val="32"/>
      <w:lang w:eastAsia="ru-RU"/>
    </w:rPr>
  </w:style>
  <w:style w:type="paragraph" w:customStyle="1" w:styleId="xl109">
    <w:name w:val="xl109"/>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10">
    <w:name w:val="xl110"/>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32"/>
      <w:szCs w:val="32"/>
      <w:lang w:eastAsia="ru-RU"/>
    </w:rPr>
  </w:style>
  <w:style w:type="paragraph" w:customStyle="1" w:styleId="xl111">
    <w:name w:val="xl111"/>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2">
    <w:name w:val="xl112"/>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CYR" w:eastAsia="Times New Roman" w:hAnsi="Times New Roman CYR" w:cs="Times New Roman CYR"/>
      <w:sz w:val="32"/>
      <w:szCs w:val="32"/>
      <w:lang w:eastAsia="ru-RU"/>
    </w:rPr>
  </w:style>
  <w:style w:type="paragraph" w:customStyle="1" w:styleId="xl113">
    <w:name w:val="xl113"/>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CYR" w:eastAsia="Times New Roman" w:hAnsi="Times New Roman CYR" w:cs="Times New Roman CYR"/>
      <w:b/>
      <w:bCs/>
      <w:sz w:val="32"/>
      <w:szCs w:val="32"/>
      <w:lang w:eastAsia="ru-RU"/>
    </w:rPr>
  </w:style>
  <w:style w:type="paragraph" w:customStyle="1" w:styleId="xl114">
    <w:name w:val="xl114"/>
    <w:basedOn w:val="aa"/>
    <w:rsid w:val="007047E3"/>
    <w:pP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5">
    <w:name w:val="xl115"/>
    <w:basedOn w:val="aa"/>
    <w:rsid w:val="007047E3"/>
    <w:pP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116">
    <w:name w:val="xl116"/>
    <w:basedOn w:val="aa"/>
    <w:rsid w:val="007047E3"/>
    <w:pPr>
      <w:pBdr>
        <w:top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117">
    <w:name w:val="xl117"/>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32"/>
      <w:szCs w:val="32"/>
      <w:lang w:eastAsia="ru-RU"/>
    </w:rPr>
  </w:style>
  <w:style w:type="paragraph" w:customStyle="1" w:styleId="xl118">
    <w:name w:val="xl118"/>
    <w:basedOn w:val="aa"/>
    <w:rsid w:val="007047E3"/>
    <w:pPr>
      <w:pBdr>
        <w:top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119">
    <w:name w:val="xl119"/>
    <w:basedOn w:val="aa"/>
    <w:rsid w:val="00704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32"/>
      <w:szCs w:val="32"/>
      <w:lang w:eastAsia="ru-RU"/>
    </w:rPr>
  </w:style>
  <w:style w:type="paragraph" w:customStyle="1" w:styleId="xl120">
    <w:name w:val="xl120"/>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32"/>
      <w:szCs w:val="32"/>
      <w:lang w:eastAsia="ru-RU"/>
    </w:rPr>
  </w:style>
  <w:style w:type="paragraph" w:customStyle="1" w:styleId="xl121">
    <w:name w:val="xl121"/>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sz w:val="32"/>
      <w:szCs w:val="32"/>
      <w:lang w:eastAsia="ru-RU"/>
    </w:rPr>
  </w:style>
  <w:style w:type="paragraph" w:customStyle="1" w:styleId="xl122">
    <w:name w:val="xl122"/>
    <w:basedOn w:val="aa"/>
    <w:rsid w:val="00704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Courier New CYR" w:eastAsia="Times New Roman" w:hAnsi="Courier New CYR" w:cs="Courier New CYR"/>
      <w:b/>
      <w:bCs/>
      <w:sz w:val="32"/>
      <w:szCs w:val="32"/>
      <w:lang w:eastAsia="ru-RU"/>
    </w:rPr>
  </w:style>
  <w:style w:type="paragraph" w:customStyle="1" w:styleId="xl123">
    <w:name w:val="xl123"/>
    <w:basedOn w:val="aa"/>
    <w:rsid w:val="007047E3"/>
    <w:pPr>
      <w:pBdr>
        <w:top w:val="single" w:sz="4" w:space="0" w:color="auto"/>
        <w:bottom w:val="single" w:sz="4"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i/>
      <w:iCs/>
      <w:sz w:val="32"/>
      <w:szCs w:val="32"/>
      <w:lang w:eastAsia="ru-RU"/>
    </w:rPr>
  </w:style>
  <w:style w:type="paragraph" w:customStyle="1" w:styleId="xl124">
    <w:name w:val="xl124"/>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CYR" w:eastAsia="Times New Roman" w:hAnsi="Times New Roman CYR" w:cs="Times New Roman CYR"/>
      <w:sz w:val="32"/>
      <w:szCs w:val="32"/>
      <w:lang w:eastAsia="ru-RU"/>
    </w:rPr>
  </w:style>
  <w:style w:type="paragraph" w:customStyle="1" w:styleId="xl125">
    <w:name w:val="xl125"/>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CYR" w:eastAsia="Times New Roman" w:hAnsi="Times New Roman CYR" w:cs="Times New Roman CYR"/>
      <w:b/>
      <w:bCs/>
      <w:sz w:val="32"/>
      <w:szCs w:val="32"/>
      <w:lang w:eastAsia="ru-RU"/>
    </w:rPr>
  </w:style>
  <w:style w:type="paragraph" w:customStyle="1" w:styleId="xl126">
    <w:name w:val="xl126"/>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ru-RU"/>
    </w:rPr>
  </w:style>
  <w:style w:type="paragraph" w:customStyle="1" w:styleId="xl127">
    <w:name w:val="xl127"/>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ru-RU"/>
    </w:rPr>
  </w:style>
  <w:style w:type="paragraph" w:customStyle="1" w:styleId="xl128">
    <w:name w:val="xl128"/>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000000"/>
      <w:sz w:val="36"/>
      <w:szCs w:val="36"/>
      <w:lang w:eastAsia="ru-RU"/>
    </w:rPr>
  </w:style>
  <w:style w:type="paragraph" w:customStyle="1" w:styleId="xl129">
    <w:name w:val="xl129"/>
    <w:basedOn w:val="aa"/>
    <w:rsid w:val="00704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36"/>
      <w:szCs w:val="36"/>
      <w:lang w:eastAsia="ru-RU"/>
    </w:rPr>
  </w:style>
  <w:style w:type="paragraph" w:customStyle="1" w:styleId="xl130">
    <w:name w:val="xl130"/>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36"/>
      <w:szCs w:val="36"/>
      <w:lang w:eastAsia="ru-RU"/>
    </w:rPr>
  </w:style>
  <w:style w:type="paragraph" w:customStyle="1" w:styleId="xl131">
    <w:name w:val="xl131"/>
    <w:basedOn w:val="aa"/>
    <w:rsid w:val="007047E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32">
    <w:name w:val="xl132"/>
    <w:basedOn w:val="aa"/>
    <w:rsid w:val="007047E3"/>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3">
    <w:name w:val="xl133"/>
    <w:basedOn w:val="aa"/>
    <w:rsid w:val="007047E3"/>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a"/>
    <w:rsid w:val="00704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32"/>
      <w:szCs w:val="32"/>
      <w:lang w:eastAsia="ru-RU"/>
    </w:rPr>
  </w:style>
  <w:style w:type="paragraph" w:customStyle="1" w:styleId="xl135">
    <w:name w:val="xl135"/>
    <w:basedOn w:val="aa"/>
    <w:rsid w:val="007047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32"/>
      <w:szCs w:val="32"/>
      <w:lang w:eastAsia="ru-RU"/>
    </w:rPr>
  </w:style>
  <w:style w:type="paragraph" w:customStyle="1" w:styleId="xl136">
    <w:name w:val="xl136"/>
    <w:basedOn w:val="aa"/>
    <w:rsid w:val="00704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Courier New CYR" w:eastAsia="Times New Roman" w:hAnsi="Courier New CYR" w:cs="Courier New CYR"/>
      <w:b/>
      <w:bCs/>
      <w:sz w:val="32"/>
      <w:szCs w:val="32"/>
      <w:lang w:eastAsia="ru-RU"/>
    </w:rPr>
  </w:style>
  <w:style w:type="paragraph" w:customStyle="1" w:styleId="xl137">
    <w:name w:val="xl137"/>
    <w:basedOn w:val="aa"/>
    <w:rsid w:val="007047E3"/>
    <w:pPr>
      <w:pBdr>
        <w:top w:val="single" w:sz="4" w:space="0" w:color="auto"/>
        <w:bottom w:val="single" w:sz="4"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i/>
      <w:iCs/>
      <w:sz w:val="32"/>
      <w:szCs w:val="32"/>
      <w:lang w:eastAsia="ru-RU"/>
    </w:rPr>
  </w:style>
  <w:style w:type="paragraph" w:customStyle="1" w:styleId="xl138">
    <w:name w:val="xl138"/>
    <w:basedOn w:val="aa"/>
    <w:rsid w:val="007047E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9">
    <w:name w:val="xl139"/>
    <w:basedOn w:val="aa"/>
    <w:rsid w:val="007047E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a"/>
    <w:rsid w:val="007047E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character" w:customStyle="1" w:styleId="item-name">
    <w:name w:val="item-name"/>
    <w:basedOn w:val="ab"/>
    <w:rsid w:val="007047E3"/>
  </w:style>
  <w:style w:type="paragraph" w:customStyle="1" w:styleId="Left">
    <w:name w:val="Обычный_Left"/>
    <w:basedOn w:val="aa"/>
    <w:rsid w:val="007047E3"/>
    <w:pPr>
      <w:spacing w:before="240" w:after="240" w:line="240" w:lineRule="auto"/>
    </w:pPr>
    <w:rPr>
      <w:rFonts w:ascii="Times New Roman" w:eastAsia="Times New Roman" w:hAnsi="Times New Roman" w:cs="Times New Roman"/>
      <w:sz w:val="28"/>
      <w:szCs w:val="24"/>
      <w:lang w:eastAsia="ru-RU"/>
    </w:rPr>
  </w:style>
  <w:style w:type="paragraph" w:customStyle="1" w:styleId="font5">
    <w:name w:val="font5"/>
    <w:basedOn w:val="aa"/>
    <w:rsid w:val="007047E3"/>
    <w:pPr>
      <w:spacing w:before="100" w:beforeAutospacing="1" w:after="100" w:afterAutospacing="1" w:line="240" w:lineRule="auto"/>
    </w:pPr>
    <w:rPr>
      <w:rFonts w:ascii="Arial" w:eastAsia="Times New Roman" w:hAnsi="Arial" w:cs="Arial"/>
      <w:i/>
      <w:iCs/>
      <w:sz w:val="18"/>
      <w:szCs w:val="18"/>
      <w:lang w:eastAsia="ru-RU"/>
    </w:rPr>
  </w:style>
  <w:style w:type="paragraph" w:customStyle="1" w:styleId="font6">
    <w:name w:val="font6"/>
    <w:basedOn w:val="aa"/>
    <w:rsid w:val="007047E3"/>
    <w:pPr>
      <w:spacing w:before="100" w:beforeAutospacing="1" w:after="100" w:afterAutospacing="1" w:line="240" w:lineRule="auto"/>
    </w:pPr>
    <w:rPr>
      <w:rFonts w:ascii="Arial" w:eastAsia="Times New Roman" w:hAnsi="Arial" w:cs="Arial"/>
      <w:i/>
      <w:iCs/>
      <w:sz w:val="14"/>
      <w:szCs w:val="14"/>
      <w:lang w:eastAsia="ru-RU"/>
    </w:rPr>
  </w:style>
  <w:style w:type="paragraph" w:customStyle="1" w:styleId="xl64">
    <w:name w:val="xl64"/>
    <w:basedOn w:val="aa"/>
    <w:rsid w:val="007047E3"/>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afffff2">
    <w:name w:val="Пункт"/>
    <w:basedOn w:val="aa"/>
    <w:rsid w:val="007047E3"/>
    <w:pPr>
      <w:tabs>
        <w:tab w:val="num" w:pos="2415"/>
      </w:tabs>
      <w:spacing w:after="0" w:line="360" w:lineRule="auto"/>
      <w:ind w:left="2415" w:hanging="1134"/>
      <w:jc w:val="both"/>
    </w:pPr>
    <w:rPr>
      <w:rFonts w:ascii="Times New Roman" w:eastAsia="Times New Roman" w:hAnsi="Times New Roman" w:cs="Times New Roman"/>
      <w:sz w:val="28"/>
      <w:szCs w:val="20"/>
      <w:lang w:eastAsia="ru-RU"/>
    </w:rPr>
  </w:style>
  <w:style w:type="paragraph" w:customStyle="1" w:styleId="afffff3">
    <w:name w:val="Подподпункт"/>
    <w:basedOn w:val="afffff0"/>
    <w:rsid w:val="007047E3"/>
    <w:pPr>
      <w:tabs>
        <w:tab w:val="clear" w:pos="1134"/>
        <w:tab w:val="num" w:pos="2421"/>
      </w:tabs>
      <w:ind w:left="2421" w:hanging="567"/>
    </w:pPr>
  </w:style>
  <w:style w:type="table" w:customStyle="1" w:styleId="1fe">
    <w:name w:val="Сетка таблицы1"/>
    <w:basedOn w:val="ac"/>
    <w:next w:val="affa"/>
    <w:uiPriority w:val="59"/>
    <w:rsid w:val="007047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uiPriority w:val="99"/>
    <w:rsid w:val="007047E3"/>
    <w:rPr>
      <w:rFonts w:ascii="Times New Roman" w:hAnsi="Times New Roman" w:cs="Times New Roman"/>
      <w:sz w:val="26"/>
      <w:szCs w:val="26"/>
    </w:rPr>
  </w:style>
  <w:style w:type="paragraph" w:customStyle="1" w:styleId="Style15">
    <w:name w:val="Style15"/>
    <w:basedOn w:val="aa"/>
    <w:uiPriority w:val="99"/>
    <w:rsid w:val="007047E3"/>
    <w:pPr>
      <w:widowControl w:val="0"/>
      <w:autoSpaceDE w:val="0"/>
      <w:autoSpaceDN w:val="0"/>
      <w:adjustRightInd w:val="0"/>
      <w:spacing w:after="0" w:line="320" w:lineRule="exact"/>
      <w:ind w:hanging="221"/>
      <w:jc w:val="both"/>
    </w:pPr>
    <w:rPr>
      <w:rFonts w:ascii="Times New Roman" w:eastAsia="Times New Roman" w:hAnsi="Times New Roman" w:cs="Times New Roman"/>
      <w:sz w:val="24"/>
      <w:szCs w:val="24"/>
      <w:lang w:eastAsia="ru-RU"/>
    </w:rPr>
  </w:style>
  <w:style w:type="paragraph" w:customStyle="1" w:styleId="Style26">
    <w:name w:val="Style26"/>
    <w:basedOn w:val="aa"/>
    <w:uiPriority w:val="99"/>
    <w:rsid w:val="007047E3"/>
    <w:pPr>
      <w:widowControl w:val="0"/>
      <w:autoSpaceDE w:val="0"/>
      <w:autoSpaceDN w:val="0"/>
      <w:adjustRightInd w:val="0"/>
      <w:spacing w:after="0" w:line="326" w:lineRule="exact"/>
      <w:ind w:firstLine="557"/>
      <w:jc w:val="both"/>
    </w:pPr>
    <w:rPr>
      <w:rFonts w:ascii="Times New Roman" w:eastAsia="Times New Roman" w:hAnsi="Times New Roman" w:cs="Times New Roman"/>
      <w:sz w:val="24"/>
      <w:szCs w:val="24"/>
      <w:lang w:eastAsia="ru-RU"/>
    </w:rPr>
  </w:style>
  <w:style w:type="character" w:customStyle="1" w:styleId="2Arial115pt">
    <w:name w:val="Основной текст (2) + Arial;11;5 pt"/>
    <w:basedOn w:val="2f5"/>
    <w:rsid w:val="007047E3"/>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Arial10pt">
    <w:name w:val="Основной текст (2) + Arial;10 pt"/>
    <w:basedOn w:val="2f5"/>
    <w:rsid w:val="007047E3"/>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ArialUnicodeMS10pt">
    <w:name w:val="Основной текст (2) + Arial Unicode MS;10 pt"/>
    <w:basedOn w:val="2f5"/>
    <w:rsid w:val="007047E3"/>
    <w:rPr>
      <w:rFonts w:ascii="Arial Unicode MS" w:eastAsia="Arial Unicode MS" w:hAnsi="Arial Unicode MS" w:cs="Arial Unicode MS"/>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3pt">
    <w:name w:val="Основной текст (2) + 13 pt"/>
    <w:basedOn w:val="2f5"/>
    <w:rsid w:val="007047E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
    <w:name w:val="Основной текст (2) + 11 pt"/>
    <w:basedOn w:val="2f5"/>
    <w:rsid w:val="007047E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Arial75pt">
    <w:name w:val="Основной текст (2) + Arial;7;5 pt"/>
    <w:basedOn w:val="2f5"/>
    <w:rsid w:val="007047E3"/>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numbering" w:customStyle="1" w:styleId="3f0">
    <w:name w:val="Нет списка3"/>
    <w:next w:val="ad"/>
    <w:uiPriority w:val="99"/>
    <w:semiHidden/>
    <w:unhideWhenUsed/>
    <w:rsid w:val="0027402B"/>
  </w:style>
  <w:style w:type="paragraph" w:styleId="afffff4">
    <w:name w:val="Subtitle"/>
    <w:basedOn w:val="aa"/>
    <w:next w:val="aa"/>
    <w:link w:val="afffff5"/>
    <w:qFormat/>
    <w:rsid w:val="0027402B"/>
    <w:pPr>
      <w:suppressAutoHyphens/>
      <w:spacing w:after="60"/>
      <w:jc w:val="center"/>
      <w:outlineLvl w:val="1"/>
    </w:pPr>
    <w:rPr>
      <w:rFonts w:ascii="Cambria" w:eastAsia="Times New Roman" w:hAnsi="Cambria" w:cs="Times New Roman"/>
      <w:sz w:val="24"/>
      <w:szCs w:val="24"/>
      <w:lang w:eastAsia="ar-SA"/>
    </w:rPr>
  </w:style>
  <w:style w:type="character" w:customStyle="1" w:styleId="afffff5">
    <w:name w:val="Подзаголовок Знак"/>
    <w:basedOn w:val="ab"/>
    <w:link w:val="afffff4"/>
    <w:rsid w:val="0027402B"/>
    <w:rPr>
      <w:rFonts w:ascii="Cambria" w:eastAsia="Times New Roman" w:hAnsi="Cambria" w:cs="Times New Roman"/>
      <w:sz w:val="24"/>
      <w:szCs w:val="24"/>
      <w:lang w:eastAsia="ar-SA"/>
    </w:rPr>
  </w:style>
  <w:style w:type="character" w:customStyle="1" w:styleId="WW8Num28z1">
    <w:name w:val="WW8Num28z1"/>
    <w:rsid w:val="0027402B"/>
    <w:rPr>
      <w:rFonts w:eastAsia="Arial"/>
    </w:rPr>
  </w:style>
  <w:style w:type="paragraph" w:customStyle="1" w:styleId="1ff">
    <w:name w:val="Заголовок1"/>
    <w:basedOn w:val="aa"/>
    <w:next w:val="afa"/>
    <w:rsid w:val="0027402B"/>
    <w:pPr>
      <w:keepNext/>
      <w:suppressAutoHyphens/>
      <w:spacing w:before="240" w:after="120"/>
    </w:pPr>
    <w:rPr>
      <w:rFonts w:ascii="Arial" w:eastAsia="DejaVu Sans" w:hAnsi="Arial" w:cs="Tahoma"/>
      <w:sz w:val="28"/>
      <w:szCs w:val="28"/>
      <w:lang w:eastAsia="ar-SA"/>
    </w:rPr>
  </w:style>
  <w:style w:type="paragraph" w:customStyle="1" w:styleId="41">
    <w:name w:val="Маркированный список 41"/>
    <w:basedOn w:val="aa"/>
    <w:rsid w:val="0027402B"/>
    <w:pPr>
      <w:numPr>
        <w:numId w:val="52"/>
      </w:numPr>
      <w:tabs>
        <w:tab w:val="left" w:pos="567"/>
      </w:tabs>
      <w:suppressAutoHyphens/>
      <w:spacing w:after="0" w:line="240" w:lineRule="auto"/>
      <w:ind w:right="142"/>
      <w:jc w:val="both"/>
    </w:pPr>
    <w:rPr>
      <w:rFonts w:ascii="Arial" w:eastAsia="Times New Roman" w:hAnsi="Arial" w:cs="Calibri"/>
      <w:szCs w:val="20"/>
      <w:lang w:eastAsia="ar-SA"/>
    </w:rPr>
  </w:style>
  <w:style w:type="paragraph" w:customStyle="1" w:styleId="100">
    <w:name w:val="Оглавление 10"/>
    <w:basedOn w:val="1fa"/>
    <w:rsid w:val="0027402B"/>
    <w:pPr>
      <w:tabs>
        <w:tab w:val="right" w:leader="dot" w:pos="7090"/>
      </w:tabs>
      <w:spacing w:after="200" w:line="276" w:lineRule="auto"/>
      <w:ind w:left="2547"/>
    </w:pPr>
    <w:rPr>
      <w:rFonts w:ascii="Calibri" w:hAnsi="Calibri" w:cs="Tahoma"/>
      <w:sz w:val="22"/>
      <w:szCs w:val="22"/>
    </w:rPr>
  </w:style>
  <w:style w:type="paragraph" w:customStyle="1" w:styleId="ConsPlusCell">
    <w:name w:val="ConsPlusCell"/>
    <w:uiPriority w:val="99"/>
    <w:rsid w:val="002740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2740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fa">
    <w:name w:val="Сетка таблицы2"/>
    <w:basedOn w:val="ac"/>
    <w:next w:val="affa"/>
    <w:uiPriority w:val="59"/>
    <w:rsid w:val="002740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6">
    <w:name w:val="Book Title"/>
    <w:uiPriority w:val="33"/>
    <w:qFormat/>
    <w:rsid w:val="0027402B"/>
    <w:rPr>
      <w:b/>
      <w:bCs/>
      <w:smallCaps/>
      <w:spacing w:val="5"/>
    </w:rPr>
  </w:style>
  <w:style w:type="paragraph" w:customStyle="1" w:styleId="a2">
    <w:name w:val="Глава"/>
    <w:basedOn w:val="2a"/>
    <w:next w:val="afa"/>
    <w:rsid w:val="0027402B"/>
    <w:pPr>
      <w:keepLines/>
      <w:numPr>
        <w:ilvl w:val="1"/>
        <w:numId w:val="51"/>
      </w:numPr>
      <w:suppressLineNumbers/>
      <w:pBdr>
        <w:top w:val="none" w:sz="0" w:space="0" w:color="auto"/>
        <w:left w:val="none" w:sz="0" w:space="0" w:color="auto"/>
        <w:bottom w:val="none" w:sz="0" w:space="0" w:color="auto"/>
        <w:right w:val="none" w:sz="0" w:space="0" w:color="auto"/>
        <w:between w:val="none" w:sz="0" w:space="0" w:color="auto"/>
        <w:bar w:val="none" w:sz="0" w:color="auto"/>
      </w:pBdr>
      <w:tabs>
        <w:tab w:val="num" w:pos="927"/>
      </w:tabs>
      <w:spacing w:after="120" w:line="300" w:lineRule="exact"/>
      <w:ind w:left="567" w:firstLine="0"/>
    </w:pPr>
    <w:rPr>
      <w:rFonts w:ascii="Arial" w:eastAsia="Times New Roman" w:hAnsi="Arial" w:cs="Arial"/>
      <w:bCs w:val="0"/>
      <w:i w:val="0"/>
      <w:iCs w:val="0"/>
      <w:caps/>
      <w:color w:val="auto"/>
      <w:spacing w:val="24"/>
      <w:sz w:val="24"/>
      <w:szCs w:val="20"/>
      <w:bdr w:val="none" w:sz="0" w:space="0" w:color="auto"/>
    </w:rPr>
  </w:style>
  <w:style w:type="character" w:customStyle="1" w:styleId="1ff0">
    <w:name w:val="Знак примечания1"/>
    <w:rsid w:val="0027402B"/>
    <w:rPr>
      <w:sz w:val="16"/>
      <w:szCs w:val="16"/>
    </w:rPr>
  </w:style>
  <w:style w:type="paragraph" w:styleId="afffff7">
    <w:name w:val="Message Header"/>
    <w:basedOn w:val="afa"/>
    <w:link w:val="afffff8"/>
    <w:unhideWhenUsed/>
    <w:rsid w:val="0027402B"/>
    <w:pPr>
      <w:keepLines/>
      <w:widowControl/>
      <w:pBdr>
        <w:top w:val="none" w:sz="0" w:space="0" w:color="auto"/>
        <w:left w:val="none" w:sz="0" w:space="0" w:color="auto"/>
        <w:bottom w:val="none" w:sz="0" w:space="0" w:color="auto"/>
        <w:right w:val="none" w:sz="0" w:space="0" w:color="auto"/>
        <w:between w:val="none" w:sz="0" w:space="0" w:color="auto"/>
        <w:bar w:val="none" w:sz="0" w:color="auto"/>
      </w:pBdr>
      <w:spacing w:line="180" w:lineRule="atLeast"/>
      <w:ind w:left="1555" w:hanging="720"/>
    </w:pPr>
    <w:rPr>
      <w:rFonts w:eastAsia="Times New Roman" w:cs="Times New Roman"/>
      <w:color w:val="auto"/>
      <w:spacing w:val="-5"/>
      <w:bdr w:val="none" w:sz="0" w:space="0" w:color="auto"/>
      <w:lang w:eastAsia="en-US"/>
    </w:rPr>
  </w:style>
  <w:style w:type="character" w:customStyle="1" w:styleId="afffff8">
    <w:name w:val="Шапка Знак"/>
    <w:basedOn w:val="ab"/>
    <w:link w:val="afffff7"/>
    <w:rsid w:val="0027402B"/>
    <w:rPr>
      <w:rFonts w:ascii="Arial" w:eastAsia="Times New Roman" w:hAnsi="Arial" w:cs="Times New Roman"/>
      <w:spacing w:val="-5"/>
      <w:sz w:val="20"/>
      <w:szCs w:val="20"/>
    </w:rPr>
  </w:style>
  <w:style w:type="paragraph" w:customStyle="1" w:styleId="2fb">
    <w:name w:val="Пункт 2"/>
    <w:basedOn w:val="2a"/>
    <w:qFormat/>
    <w:rsid w:val="0027402B"/>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pacing w:before="120" w:line="360" w:lineRule="auto"/>
      <w:ind w:firstLine="567"/>
      <w:jc w:val="both"/>
    </w:pPr>
    <w:rPr>
      <w:rFonts w:ascii="Times New Roman" w:eastAsia="Times New Roman" w:hAnsi="Times New Roman" w:cs="Times New Roman"/>
      <w:b w:val="0"/>
      <w:i w:val="0"/>
      <w:iCs w:val="0"/>
      <w:color w:val="auto"/>
      <w:szCs w:val="24"/>
      <w:bdr w:val="none" w:sz="0" w:space="0" w:color="auto"/>
    </w:rPr>
  </w:style>
  <w:style w:type="paragraph" w:customStyle="1" w:styleId="110">
    <w:name w:val="Заголовок 1 Знак1"/>
    <w:basedOn w:val="ae"/>
    <w:qFormat/>
    <w:rsid w:val="0027402B"/>
    <w:pPr>
      <w:autoSpaceDE/>
      <w:autoSpaceDN/>
      <w:adjustRightInd/>
      <w:spacing w:line="360" w:lineRule="auto"/>
      <w:jc w:val="both"/>
      <w:textAlignment w:val="baseline"/>
    </w:pPr>
    <w:rPr>
      <w:rFonts w:ascii="Times New Roman" w:eastAsia="Calibri" w:hAnsi="Times New Roman" w:cs="Times New Roman"/>
      <w:sz w:val="28"/>
      <w:szCs w:val="28"/>
      <w:lang w:eastAsia="en-US"/>
    </w:rPr>
  </w:style>
  <w:style w:type="paragraph" w:customStyle="1" w:styleId="Char1">
    <w:name w:val="Char1"/>
    <w:basedOn w:val="aa"/>
    <w:next w:val="a5"/>
    <w:unhideWhenUsed/>
    <w:qFormat/>
    <w:rsid w:val="0027402B"/>
    <w:pPr>
      <w:widowControl w:val="0"/>
      <w:spacing w:after="120" w:line="360" w:lineRule="auto"/>
      <w:contextualSpacing/>
      <w:jc w:val="both"/>
      <w:textAlignment w:val="baseline"/>
    </w:pPr>
    <w:rPr>
      <w:rFonts w:ascii="Times New Roman" w:hAnsi="Times New Roman" w:cs="Times New Roman"/>
      <w:sz w:val="28"/>
      <w:szCs w:val="28"/>
    </w:rPr>
  </w:style>
  <w:style w:type="paragraph" w:customStyle="1" w:styleId="411">
    <w:name w:val="Заголовок 4 Знак1"/>
    <w:basedOn w:val="46"/>
    <w:qFormat/>
    <w:rsid w:val="0027402B"/>
    <w:pPr>
      <w:keepNext w:val="0"/>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left" w:pos="1418"/>
      </w:tabs>
      <w:suppressAutoHyphens w:val="0"/>
      <w:spacing w:before="120" w:after="60" w:line="360" w:lineRule="auto"/>
      <w:ind w:left="0" w:firstLine="567"/>
    </w:pPr>
    <w:rPr>
      <w:b w:val="0"/>
      <w:i w:val="0"/>
      <w:iCs w:val="0"/>
      <w:color w:val="auto"/>
      <w:szCs w:val="24"/>
      <w:bdr w:val="none" w:sz="0" w:space="0" w:color="auto"/>
    </w:rPr>
  </w:style>
  <w:style w:type="paragraph" w:customStyle="1" w:styleId="afffff9">
    <w:name w:val="Список а)"/>
    <w:basedOn w:val="ae"/>
    <w:qFormat/>
    <w:rsid w:val="0027402B"/>
    <w:pPr>
      <w:autoSpaceDE/>
      <w:autoSpaceDN/>
      <w:adjustRightInd/>
      <w:spacing w:line="360" w:lineRule="auto"/>
      <w:jc w:val="both"/>
      <w:textAlignment w:val="baseline"/>
    </w:pPr>
    <w:rPr>
      <w:rFonts w:ascii="Times New Roman" w:eastAsia="Calibri" w:hAnsi="Times New Roman" w:cs="Times New Roman"/>
      <w:sz w:val="28"/>
      <w:szCs w:val="28"/>
      <w:lang w:eastAsia="en-US"/>
    </w:rPr>
  </w:style>
  <w:style w:type="paragraph" w:customStyle="1" w:styleId="3f1">
    <w:name w:val="Пункт 3"/>
    <w:basedOn w:val="3"/>
    <w:qFormat/>
    <w:rsid w:val="0027402B"/>
    <w:pPr>
      <w:keepNext w:val="0"/>
      <w:numPr>
        <w:ilvl w:val="0"/>
        <w:numId w:val="0"/>
      </w:numPr>
      <w:tabs>
        <w:tab w:val="left" w:pos="567"/>
      </w:tabs>
      <w:suppressAutoHyphens w:val="0"/>
      <w:spacing w:before="120" w:line="360" w:lineRule="auto"/>
      <w:ind w:left="1080" w:hanging="720"/>
      <w:jc w:val="both"/>
    </w:pPr>
    <w:rPr>
      <w:rFonts w:ascii="Times New Roman" w:hAnsi="Times New Roman" w:cs="Times New Roman"/>
      <w:bCs/>
      <w:iCs/>
      <w:sz w:val="28"/>
      <w:szCs w:val="24"/>
      <w:lang w:eastAsia="ru-RU"/>
    </w:rPr>
  </w:style>
  <w:style w:type="paragraph" w:customStyle="1" w:styleId="49">
    <w:name w:val="Пункт 4"/>
    <w:basedOn w:val="46"/>
    <w:qFormat/>
    <w:rsid w:val="0027402B"/>
    <w:pPr>
      <w:keepNext w:val="0"/>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left" w:pos="1418"/>
      </w:tabs>
      <w:suppressAutoHyphens w:val="0"/>
      <w:spacing w:before="120" w:after="60" w:line="360" w:lineRule="auto"/>
      <w:ind w:left="0" w:firstLine="567"/>
    </w:pPr>
    <w:rPr>
      <w:b w:val="0"/>
      <w:i w:val="0"/>
      <w:iCs w:val="0"/>
      <w:color w:val="auto"/>
      <w:szCs w:val="24"/>
      <w:bdr w:val="none" w:sz="0" w:space="0" w:color="auto"/>
    </w:rPr>
  </w:style>
  <w:style w:type="character" w:customStyle="1" w:styleId="st">
    <w:name w:val="st"/>
    <w:basedOn w:val="ab"/>
    <w:rsid w:val="0027402B"/>
  </w:style>
  <w:style w:type="character" w:customStyle="1" w:styleId="grame">
    <w:name w:val="grame"/>
    <w:basedOn w:val="ab"/>
    <w:rsid w:val="0027402B"/>
  </w:style>
  <w:style w:type="character" w:customStyle="1" w:styleId="webofficeattributevalue1">
    <w:name w:val="webofficeattributevalue1"/>
    <w:basedOn w:val="ab"/>
    <w:rsid w:val="0027402B"/>
    <w:rPr>
      <w:rFonts w:ascii="Verdana" w:hAnsi="Verdana" w:hint="default"/>
      <w:strike w:val="0"/>
      <w:dstrike w:val="0"/>
      <w:color w:val="000000"/>
      <w:sz w:val="18"/>
      <w:szCs w:val="18"/>
      <w:u w:val="none"/>
      <w:effect w:val="none"/>
    </w:rPr>
  </w:style>
  <w:style w:type="paragraph" w:customStyle="1" w:styleId="Texte">
    <w:name w:val="Texte"/>
    <w:basedOn w:val="aa"/>
    <w:rsid w:val="0027402B"/>
    <w:pPr>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val="fr-FR" w:eastAsia="ru-RU"/>
    </w:rPr>
  </w:style>
  <w:style w:type="paragraph" w:customStyle="1" w:styleId="Annexe">
    <w:name w:val="Annexe"/>
    <w:basedOn w:val="aa"/>
    <w:rsid w:val="0027402B"/>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val="fr-FR" w:eastAsia="fr-FR"/>
    </w:rPr>
  </w:style>
  <w:style w:type="character" w:customStyle="1" w:styleId="def">
    <w:name w:val="def"/>
    <w:basedOn w:val="ab"/>
    <w:rsid w:val="0027402B"/>
  </w:style>
  <w:style w:type="character" w:customStyle="1" w:styleId="rvts6">
    <w:name w:val="rvts6"/>
    <w:basedOn w:val="ab"/>
    <w:rsid w:val="0027402B"/>
  </w:style>
  <w:style w:type="character" w:customStyle="1" w:styleId="rvts10">
    <w:name w:val="rvts10"/>
    <w:basedOn w:val="ab"/>
    <w:rsid w:val="0027402B"/>
  </w:style>
  <w:style w:type="character" w:customStyle="1" w:styleId="external-link">
    <w:name w:val="external-link"/>
    <w:basedOn w:val="ab"/>
    <w:rsid w:val="0027402B"/>
  </w:style>
  <w:style w:type="character" w:customStyle="1" w:styleId="ff3">
    <w:name w:val="ff3"/>
    <w:rsid w:val="0027402B"/>
  </w:style>
  <w:style w:type="paragraph" w:customStyle="1" w:styleId="consplusnormal0">
    <w:name w:val="consplusnormal"/>
    <w:basedOn w:val="aa"/>
    <w:rsid w:val="0027402B"/>
    <w:pPr>
      <w:autoSpaceDE w:val="0"/>
      <w:autoSpaceDN w:val="0"/>
      <w:spacing w:after="0" w:line="240" w:lineRule="auto"/>
      <w:ind w:firstLine="720"/>
    </w:pPr>
    <w:rPr>
      <w:rFonts w:ascii="Arial" w:eastAsia="Times New Roman" w:hAnsi="Arial" w:cs="Arial"/>
      <w:sz w:val="20"/>
      <w:szCs w:val="20"/>
      <w:lang w:eastAsia="ru-RU"/>
    </w:rPr>
  </w:style>
  <w:style w:type="character" w:customStyle="1" w:styleId="75pt0pt">
    <w:name w:val="Основной текст + 7;5 pt;Интервал 0 pt"/>
    <w:basedOn w:val="ab"/>
    <w:rsid w:val="0027402B"/>
    <w:rPr>
      <w:rFonts w:ascii="Arial" w:eastAsia="Arial" w:hAnsi="Arial" w:cs="Arial"/>
      <w:color w:val="000000"/>
      <w:spacing w:val="2"/>
      <w:w w:val="100"/>
      <w:position w:val="0"/>
      <w:sz w:val="15"/>
      <w:szCs w:val="15"/>
      <w:shd w:val="clear" w:color="auto" w:fill="FFFFFF"/>
      <w:lang w:val="ru-RU"/>
    </w:rPr>
  </w:style>
  <w:style w:type="paragraph" w:customStyle="1" w:styleId="4a">
    <w:name w:val="Основной текст4"/>
    <w:basedOn w:val="aa"/>
    <w:rsid w:val="0027402B"/>
    <w:pPr>
      <w:widowControl w:val="0"/>
      <w:shd w:val="clear" w:color="auto" w:fill="FFFFFF"/>
      <w:spacing w:before="1140" w:after="0" w:line="233" w:lineRule="exact"/>
      <w:ind w:hanging="520"/>
    </w:pPr>
    <w:rPr>
      <w:rFonts w:ascii="Arial" w:eastAsia="Arial" w:hAnsi="Arial" w:cs="Arial"/>
      <w:spacing w:val="3"/>
      <w:sz w:val="18"/>
      <w:szCs w:val="18"/>
    </w:rPr>
  </w:style>
  <w:style w:type="paragraph" w:customStyle="1" w:styleId="consplusnonformat1">
    <w:name w:val="consplusnonformat"/>
    <w:basedOn w:val="aa"/>
    <w:rsid w:val="0027402B"/>
    <w:pPr>
      <w:autoSpaceDE w:val="0"/>
      <w:autoSpaceDN w:val="0"/>
      <w:spacing w:after="0" w:line="240" w:lineRule="auto"/>
    </w:pPr>
    <w:rPr>
      <w:rFonts w:ascii="Courier New" w:eastAsia="Times New Roman" w:hAnsi="Courier New" w:cs="Courier New"/>
      <w:sz w:val="20"/>
      <w:szCs w:val="20"/>
      <w:lang w:eastAsia="ru-RU"/>
    </w:rPr>
  </w:style>
  <w:style w:type="character" w:customStyle="1" w:styleId="7pt0pt">
    <w:name w:val="Основной текст + 7 pt;Интервал 0 pt"/>
    <w:basedOn w:val="afffd"/>
    <w:rsid w:val="0027402B"/>
    <w:rPr>
      <w:rFonts w:ascii="Arial" w:eastAsia="Arial" w:hAnsi="Arial" w:cs="Arial"/>
      <w:color w:val="000000"/>
      <w:spacing w:val="2"/>
      <w:w w:val="100"/>
      <w:position w:val="0"/>
      <w:sz w:val="14"/>
      <w:szCs w:val="14"/>
      <w:shd w:val="clear" w:color="auto" w:fill="FFFFFF"/>
      <w:lang w:val="ru-RU"/>
    </w:rPr>
  </w:style>
  <w:style w:type="character" w:customStyle="1" w:styleId="2fc">
    <w:name w:val="Колонтитул (2)_"/>
    <w:basedOn w:val="ab"/>
    <w:link w:val="2fd"/>
    <w:rsid w:val="0027402B"/>
    <w:rPr>
      <w:rFonts w:ascii="Arial" w:eastAsia="Arial" w:hAnsi="Arial" w:cs="Arial"/>
      <w:b/>
      <w:bCs/>
      <w:spacing w:val="2"/>
      <w:sz w:val="18"/>
      <w:szCs w:val="18"/>
      <w:shd w:val="clear" w:color="auto" w:fill="FFFFFF"/>
    </w:rPr>
  </w:style>
  <w:style w:type="paragraph" w:customStyle="1" w:styleId="2fd">
    <w:name w:val="Колонтитул (2)"/>
    <w:basedOn w:val="aa"/>
    <w:link w:val="2fc"/>
    <w:rsid w:val="0027402B"/>
    <w:pPr>
      <w:widowControl w:val="0"/>
      <w:shd w:val="clear" w:color="auto" w:fill="FFFFFF"/>
      <w:spacing w:after="0" w:line="0" w:lineRule="atLeast"/>
    </w:pPr>
    <w:rPr>
      <w:rFonts w:ascii="Arial" w:eastAsia="Arial" w:hAnsi="Arial" w:cs="Arial"/>
      <w:b/>
      <w:bCs/>
      <w:spacing w:val="2"/>
      <w:sz w:val="18"/>
      <w:szCs w:val="18"/>
    </w:rPr>
  </w:style>
  <w:style w:type="character" w:customStyle="1" w:styleId="CourierNew9pt0pt">
    <w:name w:val="Основной текст + Courier New;9 pt;Интервал 0 pt"/>
    <w:basedOn w:val="afffd"/>
    <w:rsid w:val="0027402B"/>
    <w:rPr>
      <w:rFonts w:ascii="Courier New" w:eastAsia="Courier New" w:hAnsi="Courier New" w:cs="Courier New"/>
      <w:color w:val="000000"/>
      <w:spacing w:val="4"/>
      <w:w w:val="100"/>
      <w:position w:val="0"/>
      <w:sz w:val="18"/>
      <w:szCs w:val="18"/>
      <w:shd w:val="clear" w:color="auto" w:fill="FFFFFF"/>
      <w:lang w:val="ru-RU"/>
    </w:rPr>
  </w:style>
  <w:style w:type="paragraph" w:customStyle="1" w:styleId="formattext">
    <w:name w:val="formattext"/>
    <w:basedOn w:val="aa"/>
    <w:rsid w:val="0027402B"/>
    <w:pPr>
      <w:tabs>
        <w:tab w:val="left" w:pos="0"/>
      </w:tabs>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CM37">
    <w:name w:val="CM37"/>
    <w:basedOn w:val="aa"/>
    <w:next w:val="aa"/>
    <w:uiPriority w:val="99"/>
    <w:rsid w:val="0027402B"/>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5">
    <w:name w:val="CM35"/>
    <w:basedOn w:val="aa"/>
    <w:next w:val="aa"/>
    <w:uiPriority w:val="99"/>
    <w:rsid w:val="0027402B"/>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9">
    <w:name w:val="CM39"/>
    <w:basedOn w:val="Default"/>
    <w:next w:val="Default"/>
    <w:uiPriority w:val="99"/>
    <w:rsid w:val="0027402B"/>
    <w:pPr>
      <w:widowControl w:val="0"/>
    </w:pPr>
    <w:rPr>
      <w:rFonts w:ascii="LCFJD P+ Arial MT" w:hAnsi="LCFJD P+ Arial MT" w:cs="Times New Roman"/>
      <w:color w:val="auto"/>
    </w:rPr>
  </w:style>
  <w:style w:type="character" w:customStyle="1" w:styleId="mw-headline">
    <w:name w:val="mw-headline"/>
    <w:basedOn w:val="ab"/>
    <w:rsid w:val="0027402B"/>
  </w:style>
  <w:style w:type="paragraph" w:customStyle="1" w:styleId="afffffa">
    <w:name w:val="Знак"/>
    <w:basedOn w:val="aa"/>
    <w:rsid w:val="0027402B"/>
    <w:pPr>
      <w:tabs>
        <w:tab w:val="left" w:pos="0"/>
      </w:tabs>
      <w:spacing w:before="100" w:after="160" w:line="240" w:lineRule="exact"/>
      <w:ind w:firstLine="709"/>
      <w:jc w:val="both"/>
    </w:pPr>
    <w:rPr>
      <w:rFonts w:ascii="Verdana" w:eastAsia="Times New Roman" w:hAnsi="Verdana" w:cs="Verdana"/>
      <w:color w:val="000000"/>
      <w:sz w:val="20"/>
      <w:szCs w:val="20"/>
      <w:lang w:val="en-US"/>
    </w:rPr>
  </w:style>
  <w:style w:type="character" w:customStyle="1" w:styleId="2fe">
    <w:name w:val="Гиперссылка2"/>
    <w:rsid w:val="0027402B"/>
    <w:rPr>
      <w:rFonts w:ascii="Arial" w:hAnsi="Arial" w:cs="Arial" w:hint="default"/>
      <w:strike w:val="0"/>
      <w:dstrike w:val="0"/>
      <w:color w:val="FF5921"/>
      <w:sz w:val="20"/>
      <w:szCs w:val="20"/>
      <w:u w:val="none"/>
      <w:effect w:val="none"/>
    </w:rPr>
  </w:style>
  <w:style w:type="paragraph" w:customStyle="1" w:styleId="afffffb">
    <w:name w:val="Стиль начало Знак"/>
    <w:basedOn w:val="aa"/>
    <w:rsid w:val="0027402B"/>
    <w:pPr>
      <w:spacing w:after="0" w:line="264" w:lineRule="auto"/>
    </w:pPr>
    <w:rPr>
      <w:rFonts w:ascii="Times New Roman" w:eastAsia="Times New Roman" w:hAnsi="Times New Roman" w:cs="Times New Roman"/>
      <w:sz w:val="28"/>
      <w:szCs w:val="24"/>
      <w:lang w:eastAsia="ru-RU"/>
    </w:rPr>
  </w:style>
  <w:style w:type="character" w:customStyle="1" w:styleId="afffffc">
    <w:name w:val="Стиль начало Знак Знак"/>
    <w:rsid w:val="0027402B"/>
    <w:rPr>
      <w:sz w:val="28"/>
      <w:szCs w:val="24"/>
      <w:lang w:val="ru-RU" w:eastAsia="ru-RU" w:bidi="ar-SA"/>
    </w:rPr>
  </w:style>
  <w:style w:type="paragraph" w:customStyle="1" w:styleId="afffffd">
    <w:name w:val="НАЗВАНИЕ"/>
    <w:basedOn w:val="aa"/>
    <w:next w:val="aa"/>
    <w:rsid w:val="0027402B"/>
    <w:pPr>
      <w:widowControl w:val="0"/>
      <w:tabs>
        <w:tab w:val="left" w:leader="dot" w:pos="9627"/>
      </w:tabs>
      <w:autoSpaceDE w:val="0"/>
      <w:autoSpaceDN w:val="0"/>
      <w:adjustRightInd w:val="0"/>
      <w:spacing w:after="0" w:line="240" w:lineRule="auto"/>
      <w:jc w:val="center"/>
    </w:pPr>
    <w:rPr>
      <w:rFonts w:ascii="Times New Roman" w:eastAsia="Times New Roman" w:hAnsi="Times New Roman" w:cs="Courier New"/>
      <w:caps/>
      <w:noProof/>
      <w:sz w:val="36"/>
      <w:szCs w:val="36"/>
      <w:lang w:eastAsia="ru-RU"/>
    </w:rPr>
  </w:style>
  <w:style w:type="character" w:customStyle="1" w:styleId="213">
    <w:name w:val="Основной текст 2 Знак1"/>
    <w:aliases w:val="Основной текст Приложения Знак1"/>
    <w:basedOn w:val="ab"/>
    <w:uiPriority w:val="99"/>
    <w:rsid w:val="0027402B"/>
    <w:rPr>
      <w:rFonts w:ascii="Times New Roman" w:eastAsia="Times New Roman" w:hAnsi="Times New Roman" w:cs="Times New Roman"/>
      <w:color w:val="FF0000"/>
      <w:sz w:val="24"/>
      <w:szCs w:val="24"/>
      <w:lang w:eastAsia="ru-RU"/>
    </w:rPr>
  </w:style>
  <w:style w:type="paragraph" w:customStyle="1" w:styleId="214">
    <w:name w:val="Основной текст 21"/>
    <w:basedOn w:val="aa"/>
    <w:rsid w:val="0027402B"/>
    <w:pPr>
      <w:overflowPunct w:val="0"/>
      <w:autoSpaceDE w:val="0"/>
      <w:autoSpaceDN w:val="0"/>
      <w:adjustRightInd w:val="0"/>
      <w:spacing w:after="120" w:line="240" w:lineRule="auto"/>
      <w:ind w:left="113"/>
      <w:jc w:val="both"/>
      <w:textAlignment w:val="baseline"/>
    </w:pPr>
    <w:rPr>
      <w:rFonts w:ascii="Times New Roman" w:eastAsia="Times New Roman" w:hAnsi="Times New Roman" w:cs="Times New Roman"/>
      <w:sz w:val="24"/>
      <w:szCs w:val="20"/>
      <w:lang w:eastAsia="ru-RU"/>
    </w:rPr>
  </w:style>
  <w:style w:type="paragraph" w:styleId="afffffe">
    <w:name w:val="Document Map"/>
    <w:basedOn w:val="aa"/>
    <w:link w:val="affffff"/>
    <w:uiPriority w:val="99"/>
    <w:semiHidden/>
    <w:rsid w:val="0027402B"/>
    <w:pPr>
      <w:shd w:val="clear" w:color="auto" w:fill="000080"/>
      <w:spacing w:after="0" w:line="240" w:lineRule="auto"/>
    </w:pPr>
    <w:rPr>
      <w:rFonts w:ascii="Tahoma" w:eastAsia="Times New Roman" w:hAnsi="Tahoma" w:cs="Tahoma"/>
      <w:sz w:val="24"/>
      <w:szCs w:val="24"/>
      <w:lang w:eastAsia="ru-RU"/>
    </w:rPr>
  </w:style>
  <w:style w:type="character" w:customStyle="1" w:styleId="affffff">
    <w:name w:val="Схема документа Знак"/>
    <w:basedOn w:val="ab"/>
    <w:link w:val="afffffe"/>
    <w:uiPriority w:val="99"/>
    <w:semiHidden/>
    <w:rsid w:val="0027402B"/>
    <w:rPr>
      <w:rFonts w:ascii="Tahoma" w:eastAsia="Times New Roman" w:hAnsi="Tahoma" w:cs="Tahoma"/>
      <w:sz w:val="24"/>
      <w:szCs w:val="24"/>
      <w:shd w:val="clear" w:color="auto" w:fill="000080"/>
      <w:lang w:eastAsia="ru-RU"/>
    </w:rPr>
  </w:style>
  <w:style w:type="paragraph" w:customStyle="1" w:styleId="a3">
    <w:name w:val="Название функции РЗА"/>
    <w:basedOn w:val="af2"/>
    <w:link w:val="affffff0"/>
    <w:qFormat/>
    <w:rsid w:val="0027402B"/>
    <w:pPr>
      <w:keepNext/>
      <w:widowControl/>
      <w:numPr>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624"/>
      </w:tabs>
      <w:suppressAutoHyphens/>
      <w:overflowPunct w:val="0"/>
      <w:autoSpaceDE w:val="0"/>
      <w:autoSpaceDN w:val="0"/>
      <w:adjustRightInd w:val="0"/>
      <w:textAlignment w:val="baseline"/>
    </w:pPr>
    <w:rPr>
      <w:rFonts w:ascii="Times New Roman" w:eastAsia="Times New Roman" w:hAnsi="Times New Roman" w:cs="Times New Roman"/>
      <w:b/>
      <w:bCs/>
      <w:color w:val="auto"/>
      <w:sz w:val="24"/>
      <w:szCs w:val="24"/>
      <w:bdr w:val="none" w:sz="0" w:space="0" w:color="auto"/>
      <w:lang w:eastAsia="en-US"/>
    </w:rPr>
  </w:style>
  <w:style w:type="character" w:customStyle="1" w:styleId="affffff0">
    <w:name w:val="Название функции РЗА Знак"/>
    <w:link w:val="a3"/>
    <w:rsid w:val="0027402B"/>
    <w:rPr>
      <w:rFonts w:ascii="Times New Roman" w:eastAsia="Times New Roman" w:hAnsi="Times New Roman" w:cs="Times New Roman"/>
      <w:b/>
      <w:bCs/>
      <w:sz w:val="24"/>
      <w:szCs w:val="24"/>
      <w:u w:color="000000"/>
    </w:rPr>
  </w:style>
  <w:style w:type="paragraph" w:customStyle="1" w:styleId="affffff1">
    <w:name w:val="Таблица середина"/>
    <w:basedOn w:val="aa"/>
    <w:link w:val="affffff2"/>
    <w:qFormat/>
    <w:rsid w:val="0027402B"/>
    <w:pPr>
      <w:spacing w:after="0" w:line="240" w:lineRule="auto"/>
      <w:jc w:val="center"/>
    </w:pPr>
    <w:rPr>
      <w:rFonts w:ascii="Times New Roman" w:eastAsia="Times New Roman" w:hAnsi="Times New Roman" w:cs="Times New Roman"/>
      <w:color w:val="000000"/>
      <w:sz w:val="28"/>
      <w:szCs w:val="28"/>
    </w:rPr>
  </w:style>
  <w:style w:type="character" w:customStyle="1" w:styleId="affffff2">
    <w:name w:val="Таблица середина Знак"/>
    <w:link w:val="affffff1"/>
    <w:rsid w:val="0027402B"/>
    <w:rPr>
      <w:rFonts w:ascii="Times New Roman" w:eastAsia="Times New Roman" w:hAnsi="Times New Roman" w:cs="Times New Roman"/>
      <w:color w:val="000000"/>
      <w:sz w:val="28"/>
      <w:szCs w:val="28"/>
    </w:rPr>
  </w:style>
  <w:style w:type="paragraph" w:customStyle="1" w:styleId="affffff3">
    <w:name w:val="Функциональные показатели"/>
    <w:basedOn w:val="af4"/>
    <w:next w:val="aa"/>
    <w:link w:val="affffff4"/>
    <w:qFormat/>
    <w:rsid w:val="0027402B"/>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overflowPunct w:val="0"/>
      <w:autoSpaceDE w:val="0"/>
      <w:autoSpaceDN w:val="0"/>
      <w:adjustRightInd w:val="0"/>
      <w:ind w:left="782" w:firstLine="709"/>
      <w:jc w:val="left"/>
      <w:textAlignment w:val="baseline"/>
    </w:pPr>
    <w:rPr>
      <w:rFonts w:eastAsia="Times New Roman" w:cs="Times New Roman"/>
      <w:b w:val="0"/>
      <w:bCs w:val="0"/>
      <w:color w:val="auto"/>
      <w:sz w:val="28"/>
      <w:szCs w:val="28"/>
      <w:bdr w:val="none" w:sz="0" w:space="0" w:color="auto"/>
    </w:rPr>
  </w:style>
  <w:style w:type="character" w:customStyle="1" w:styleId="affffff4">
    <w:name w:val="Функциональные показатели Знак"/>
    <w:link w:val="affffff3"/>
    <w:rsid w:val="0027402B"/>
    <w:rPr>
      <w:rFonts w:ascii="Times New Roman" w:eastAsia="Times New Roman" w:hAnsi="Times New Roman" w:cs="Times New Roman"/>
      <w:sz w:val="28"/>
      <w:szCs w:val="28"/>
      <w:lang w:eastAsia="ru-RU"/>
    </w:rPr>
  </w:style>
  <w:style w:type="paragraph" w:customStyle="1" w:styleId="24">
    <w:name w:val="Функция 2"/>
    <w:basedOn w:val="a3"/>
    <w:next w:val="aa"/>
    <w:link w:val="2ff"/>
    <w:qFormat/>
    <w:rsid w:val="0027402B"/>
    <w:pPr>
      <w:numPr>
        <w:ilvl w:val="1"/>
      </w:numPr>
      <w:tabs>
        <w:tab w:val="clear" w:pos="4677"/>
        <w:tab w:val="clear" w:pos="9355"/>
      </w:tabs>
    </w:pPr>
  </w:style>
  <w:style w:type="character" w:customStyle="1" w:styleId="2ff">
    <w:name w:val="Функция 2 Знак"/>
    <w:link w:val="24"/>
    <w:rsid w:val="0027402B"/>
    <w:rPr>
      <w:rFonts w:ascii="Times New Roman" w:eastAsia="Times New Roman" w:hAnsi="Times New Roman" w:cs="Times New Roman"/>
      <w:b/>
      <w:bCs/>
      <w:sz w:val="24"/>
      <w:szCs w:val="24"/>
      <w:u w:color="000000"/>
    </w:rPr>
  </w:style>
  <w:style w:type="paragraph" w:customStyle="1" w:styleId="affffff5">
    <w:name w:val="Шапка таблиц"/>
    <w:basedOn w:val="af4"/>
    <w:link w:val="affffff6"/>
    <w:qFormat/>
    <w:rsid w:val="0027402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2112"/>
      </w:tabs>
      <w:suppressAutoHyphens/>
      <w:overflowPunct w:val="0"/>
      <w:autoSpaceDE w:val="0"/>
      <w:autoSpaceDN w:val="0"/>
      <w:adjustRightInd w:val="0"/>
      <w:ind w:left="782" w:firstLine="709"/>
      <w:textAlignment w:val="baseline"/>
    </w:pPr>
    <w:rPr>
      <w:rFonts w:eastAsia="Times New Roman" w:cs="Times New Roman"/>
      <w:bCs w:val="0"/>
      <w:color w:val="auto"/>
      <w:bdr w:val="none" w:sz="0" w:space="0" w:color="auto"/>
    </w:rPr>
  </w:style>
  <w:style w:type="character" w:customStyle="1" w:styleId="affffff6">
    <w:name w:val="Шапка таблиц Знак"/>
    <w:link w:val="affffff5"/>
    <w:rsid w:val="0027402B"/>
    <w:rPr>
      <w:rFonts w:ascii="Times New Roman" w:eastAsia="Times New Roman" w:hAnsi="Times New Roman" w:cs="Times New Roman"/>
      <w:b/>
      <w:sz w:val="24"/>
      <w:szCs w:val="24"/>
      <w:lang w:eastAsia="ru-RU"/>
    </w:rPr>
  </w:style>
  <w:style w:type="paragraph" w:customStyle="1" w:styleId="affffff7">
    <w:name w:val="Шапка документа"/>
    <w:basedOn w:val="aa"/>
    <w:link w:val="affffff8"/>
    <w:qFormat/>
    <w:rsid w:val="0027402B"/>
    <w:pPr>
      <w:spacing w:after="0" w:line="240" w:lineRule="auto"/>
    </w:pPr>
    <w:rPr>
      <w:rFonts w:ascii="Times New Roman" w:eastAsia="Times New Roman" w:hAnsi="Times New Roman" w:cs="Times New Roman"/>
      <w:b/>
      <w:sz w:val="26"/>
      <w:szCs w:val="26"/>
    </w:rPr>
  </w:style>
  <w:style w:type="character" w:customStyle="1" w:styleId="affffff8">
    <w:name w:val="Шапка документа Знак"/>
    <w:link w:val="affffff7"/>
    <w:rsid w:val="0027402B"/>
    <w:rPr>
      <w:rFonts w:ascii="Times New Roman" w:eastAsia="Times New Roman" w:hAnsi="Times New Roman" w:cs="Times New Roman"/>
      <w:b/>
      <w:sz w:val="26"/>
      <w:szCs w:val="26"/>
    </w:rPr>
  </w:style>
  <w:style w:type="paragraph" w:customStyle="1" w:styleId="01">
    <w:name w:val="Заголовок 01"/>
    <w:basedOn w:val="1b"/>
    <w:next w:val="1b"/>
    <w:autoRedefine/>
    <w:rsid w:val="0027402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709"/>
      <w:jc w:val="both"/>
    </w:pPr>
    <w:rPr>
      <w:rFonts w:ascii="Times New Roman" w:eastAsia="Times New Roman" w:hAnsi="Times New Roman" w:cs="Arial"/>
      <w:b/>
      <w:bCs/>
      <w:noProof/>
      <w:kern w:val="32"/>
      <w:sz w:val="28"/>
      <w:szCs w:val="32"/>
      <w:bdr w:val="none" w:sz="0" w:space="0" w:color="auto"/>
      <w:lang w:eastAsia="en-US"/>
    </w:rPr>
  </w:style>
  <w:style w:type="paragraph" w:customStyle="1" w:styleId="112">
    <w:name w:val="Заголовок 1.1"/>
    <w:basedOn w:val="5"/>
    <w:autoRedefine/>
    <w:rsid w:val="0027402B"/>
    <w:pPr>
      <w:numPr>
        <w:numId w:val="0"/>
      </w:numPr>
    </w:pPr>
    <w:rPr>
      <w:lang w:val="ru-RU"/>
    </w:rPr>
  </w:style>
  <w:style w:type="paragraph" w:styleId="5">
    <w:name w:val="List Number 5"/>
    <w:basedOn w:val="aa"/>
    <w:rsid w:val="0027402B"/>
    <w:pPr>
      <w:numPr>
        <w:numId w:val="55"/>
      </w:numPr>
      <w:spacing w:after="0" w:line="240" w:lineRule="auto"/>
    </w:pPr>
    <w:rPr>
      <w:rFonts w:ascii="Times New Roman" w:eastAsia="Times New Roman" w:hAnsi="Times New Roman" w:cs="Times New Roman"/>
      <w:sz w:val="28"/>
      <w:szCs w:val="24"/>
      <w:lang w:val="en-GB"/>
    </w:rPr>
  </w:style>
  <w:style w:type="paragraph" w:customStyle="1" w:styleId="111">
    <w:name w:val="Заголовок 1.1.1"/>
    <w:basedOn w:val="112"/>
    <w:link w:val="1110"/>
    <w:rsid w:val="0027402B"/>
    <w:pPr>
      <w:numPr>
        <w:ilvl w:val="2"/>
        <w:numId w:val="56"/>
      </w:numPr>
      <w:tabs>
        <w:tab w:val="clear" w:pos="1440"/>
        <w:tab w:val="num" w:pos="1080"/>
      </w:tabs>
      <w:ind w:hanging="1224"/>
    </w:pPr>
  </w:style>
  <w:style w:type="paragraph" w:customStyle="1" w:styleId="1111">
    <w:name w:val="Заголовок 1.1.1.1"/>
    <w:basedOn w:val="111"/>
    <w:rsid w:val="0027402B"/>
    <w:rPr>
      <w:b/>
      <w:color w:val="000000"/>
    </w:rPr>
  </w:style>
  <w:style w:type="paragraph" w:customStyle="1" w:styleId="BodyTextIndent33">
    <w:name w:val="Body Text Indent 33"/>
    <w:basedOn w:val="aa"/>
    <w:rsid w:val="0027402B"/>
    <w:pPr>
      <w:spacing w:after="0" w:line="240" w:lineRule="auto"/>
      <w:ind w:left="576"/>
      <w:jc w:val="both"/>
    </w:pPr>
    <w:rPr>
      <w:rFonts w:ascii="Times New Roman" w:eastAsia="Batang" w:hAnsi="Times New Roman" w:cs="Times New Roman"/>
      <w:sz w:val="28"/>
      <w:szCs w:val="24"/>
      <w:lang w:eastAsia="ko-KR"/>
    </w:rPr>
  </w:style>
  <w:style w:type="paragraph" w:customStyle="1" w:styleId="affffff9">
    <w:name w:val="АриалТабл"/>
    <w:basedOn w:val="aa"/>
    <w:rsid w:val="0027402B"/>
    <w:pPr>
      <w:spacing w:after="0" w:line="240" w:lineRule="auto"/>
      <w:jc w:val="both"/>
    </w:pPr>
    <w:rPr>
      <w:rFonts w:ascii="Arial" w:eastAsia="Times New Roman" w:hAnsi="Arial" w:cs="Arial"/>
      <w:sz w:val="28"/>
      <w:szCs w:val="24"/>
      <w:lang w:eastAsia="ar-SA"/>
    </w:rPr>
  </w:style>
  <w:style w:type="paragraph" w:customStyle="1" w:styleId="Style14">
    <w:name w:val="Style14"/>
    <w:basedOn w:val="aa"/>
    <w:uiPriority w:val="99"/>
    <w:rsid w:val="0027402B"/>
    <w:pPr>
      <w:widowControl w:val="0"/>
      <w:autoSpaceDE w:val="0"/>
      <w:autoSpaceDN w:val="0"/>
      <w:adjustRightInd w:val="0"/>
      <w:spacing w:after="0" w:line="278" w:lineRule="exact"/>
      <w:jc w:val="center"/>
    </w:pPr>
    <w:rPr>
      <w:rFonts w:ascii="Arial" w:eastAsia="Times New Roman" w:hAnsi="Arial" w:cs="Arial"/>
      <w:sz w:val="28"/>
      <w:szCs w:val="24"/>
      <w:lang w:eastAsia="ru-RU"/>
    </w:rPr>
  </w:style>
  <w:style w:type="character" w:customStyle="1" w:styleId="FontStyle30">
    <w:name w:val="Font Style30"/>
    <w:uiPriority w:val="99"/>
    <w:rsid w:val="0027402B"/>
    <w:rPr>
      <w:rFonts w:ascii="Arial" w:hAnsi="Arial" w:cs="Arial"/>
      <w:b/>
      <w:bCs/>
      <w:sz w:val="22"/>
      <w:szCs w:val="22"/>
    </w:rPr>
  </w:style>
  <w:style w:type="paragraph" w:customStyle="1" w:styleId="Style25">
    <w:name w:val="Style25"/>
    <w:basedOn w:val="aa"/>
    <w:rsid w:val="0027402B"/>
    <w:pPr>
      <w:widowControl w:val="0"/>
      <w:autoSpaceDE w:val="0"/>
      <w:autoSpaceDN w:val="0"/>
      <w:adjustRightInd w:val="0"/>
      <w:spacing w:after="0" w:line="240" w:lineRule="auto"/>
    </w:pPr>
    <w:rPr>
      <w:rFonts w:ascii="Arial" w:eastAsia="Times New Roman" w:hAnsi="Arial" w:cs="Arial"/>
      <w:sz w:val="28"/>
      <w:szCs w:val="24"/>
      <w:lang w:eastAsia="ru-RU"/>
    </w:rPr>
  </w:style>
  <w:style w:type="character" w:customStyle="1" w:styleId="55">
    <w:name w:val="Знак Знак Знак5"/>
    <w:rsid w:val="0027402B"/>
    <w:rPr>
      <w:lang w:val="en-US"/>
    </w:rPr>
  </w:style>
  <w:style w:type="character" w:customStyle="1" w:styleId="4b">
    <w:name w:val="Знак Знак4"/>
    <w:rsid w:val="0027402B"/>
    <w:rPr>
      <w:lang w:val="en-US"/>
    </w:rPr>
  </w:style>
  <w:style w:type="paragraph" w:customStyle="1" w:styleId="affffffa">
    <w:name w:val="Заголовок перед таблицей"/>
    <w:basedOn w:val="af4"/>
    <w:link w:val="affffffb"/>
    <w:qFormat/>
    <w:rsid w:val="0027402B"/>
    <w:pPr>
      <w:pBdr>
        <w:top w:val="none" w:sz="0" w:space="0" w:color="auto"/>
        <w:left w:val="none" w:sz="0" w:space="0" w:color="auto"/>
        <w:bottom w:val="none" w:sz="0" w:space="0" w:color="auto"/>
        <w:right w:val="none" w:sz="0" w:space="0" w:color="auto"/>
        <w:between w:val="none" w:sz="0" w:space="0" w:color="auto"/>
        <w:bar w:val="none" w:sz="0" w:color="auto"/>
      </w:pBdr>
      <w:tabs>
        <w:tab w:val="left" w:pos="2112"/>
      </w:tabs>
      <w:overflowPunct w:val="0"/>
      <w:autoSpaceDE w:val="0"/>
      <w:autoSpaceDN w:val="0"/>
      <w:adjustRightInd w:val="0"/>
      <w:spacing w:before="240" w:after="240"/>
      <w:ind w:left="782" w:firstLine="709"/>
      <w:jc w:val="left"/>
      <w:textAlignment w:val="baseline"/>
    </w:pPr>
    <w:rPr>
      <w:rFonts w:eastAsia="Times New Roman" w:cs="Times New Roman"/>
      <w:bCs w:val="0"/>
      <w:color w:val="auto"/>
      <w:sz w:val="28"/>
      <w:szCs w:val="28"/>
      <w:bdr w:val="none" w:sz="0" w:space="0" w:color="auto"/>
    </w:rPr>
  </w:style>
  <w:style w:type="character" w:customStyle="1" w:styleId="affffffb">
    <w:name w:val="Заголовок перед таблицей Знак"/>
    <w:link w:val="affffffa"/>
    <w:rsid w:val="0027402B"/>
    <w:rPr>
      <w:rFonts w:ascii="Times New Roman" w:eastAsia="Times New Roman" w:hAnsi="Times New Roman" w:cs="Times New Roman"/>
      <w:b/>
      <w:sz w:val="28"/>
      <w:szCs w:val="28"/>
      <w:lang w:eastAsia="ru-RU"/>
    </w:rPr>
  </w:style>
  <w:style w:type="paragraph" w:customStyle="1" w:styleId="affffffc">
    <w:name w:val="Название документа"/>
    <w:basedOn w:val="af4"/>
    <w:link w:val="affffffd"/>
    <w:qFormat/>
    <w:rsid w:val="0027402B"/>
    <w:pPr>
      <w:pBdr>
        <w:top w:val="none" w:sz="0" w:space="0" w:color="auto"/>
        <w:left w:val="none" w:sz="0" w:space="0" w:color="auto"/>
        <w:bottom w:val="none" w:sz="0" w:space="0" w:color="auto"/>
        <w:right w:val="none" w:sz="0" w:space="0" w:color="auto"/>
        <w:between w:val="none" w:sz="0" w:space="0" w:color="auto"/>
        <w:bar w:val="none" w:sz="0" w:color="auto"/>
      </w:pBdr>
      <w:tabs>
        <w:tab w:val="left" w:pos="2112"/>
      </w:tabs>
      <w:overflowPunct w:val="0"/>
      <w:autoSpaceDE w:val="0"/>
      <w:autoSpaceDN w:val="0"/>
      <w:adjustRightInd w:val="0"/>
      <w:ind w:left="782" w:firstLine="709"/>
      <w:textAlignment w:val="baseline"/>
    </w:pPr>
    <w:rPr>
      <w:rFonts w:eastAsia="Times New Roman" w:cs="Times New Roman"/>
      <w:bCs w:val="0"/>
      <w:color w:val="auto"/>
      <w:sz w:val="28"/>
      <w:szCs w:val="28"/>
      <w:bdr w:val="none" w:sz="0" w:space="0" w:color="auto"/>
    </w:rPr>
  </w:style>
  <w:style w:type="character" w:customStyle="1" w:styleId="affffffd">
    <w:name w:val="Название документа Знак"/>
    <w:link w:val="affffffc"/>
    <w:rsid w:val="0027402B"/>
    <w:rPr>
      <w:rFonts w:ascii="Times New Roman" w:eastAsia="Times New Roman" w:hAnsi="Times New Roman" w:cs="Times New Roman"/>
      <w:b/>
      <w:sz w:val="28"/>
      <w:szCs w:val="28"/>
      <w:lang w:eastAsia="ru-RU"/>
    </w:rPr>
  </w:style>
  <w:style w:type="paragraph" w:customStyle="1" w:styleId="affffffe">
    <w:name w:val="Таблица обычный"/>
    <w:basedOn w:val="aa"/>
    <w:qFormat/>
    <w:rsid w:val="0027402B"/>
    <w:pPr>
      <w:tabs>
        <w:tab w:val="left" w:pos="851"/>
      </w:tabs>
      <w:suppressAutoHyphens/>
      <w:spacing w:after="0" w:line="240" w:lineRule="auto"/>
    </w:pPr>
    <w:rPr>
      <w:rFonts w:ascii="Times New Roman" w:eastAsia="Times New Roman" w:hAnsi="Times New Roman" w:cs="Times New Roman"/>
      <w:bCs/>
      <w:sz w:val="28"/>
      <w:szCs w:val="28"/>
      <w:lang w:eastAsia="ru-RU"/>
    </w:rPr>
  </w:style>
  <w:style w:type="paragraph" w:customStyle="1" w:styleId="a">
    <w:name w:val="Название таблицы"/>
    <w:basedOn w:val="aa"/>
    <w:link w:val="afffffff"/>
    <w:qFormat/>
    <w:rsid w:val="0027402B"/>
    <w:pPr>
      <w:keepNext/>
      <w:numPr>
        <w:numId w:val="57"/>
      </w:numPr>
      <w:autoSpaceDE w:val="0"/>
      <w:autoSpaceDN w:val="0"/>
      <w:adjustRightInd w:val="0"/>
      <w:spacing w:after="120" w:line="240" w:lineRule="auto"/>
      <w:jc w:val="center"/>
    </w:pPr>
    <w:rPr>
      <w:rFonts w:ascii="Times New Roman" w:eastAsia="Times New Roman" w:hAnsi="Times New Roman" w:cs="Times New Roman"/>
      <w:sz w:val="28"/>
      <w:szCs w:val="28"/>
      <w:lang w:eastAsia="ru-RU"/>
    </w:rPr>
  </w:style>
  <w:style w:type="paragraph" w:customStyle="1" w:styleId="a4">
    <w:name w:val="Параметр функции"/>
    <w:basedOn w:val="24"/>
    <w:next w:val="aa"/>
    <w:qFormat/>
    <w:rsid w:val="0027402B"/>
    <w:pPr>
      <w:keepNext w:val="0"/>
      <w:numPr>
        <w:ilvl w:val="2"/>
      </w:numPr>
      <w:tabs>
        <w:tab w:val="clear" w:pos="624"/>
        <w:tab w:val="num" w:pos="0"/>
        <w:tab w:val="num" w:pos="360"/>
        <w:tab w:val="left" w:pos="908"/>
      </w:tabs>
      <w:ind w:left="792" w:hanging="432"/>
    </w:pPr>
    <w:rPr>
      <w:b w:val="0"/>
    </w:rPr>
  </w:style>
  <w:style w:type="character" w:customStyle="1" w:styleId="afffffff">
    <w:name w:val="Название таблицы Знак"/>
    <w:basedOn w:val="ab"/>
    <w:link w:val="a"/>
    <w:rsid w:val="0027402B"/>
    <w:rPr>
      <w:rFonts w:ascii="Times New Roman" w:eastAsia="Times New Roman" w:hAnsi="Times New Roman" w:cs="Times New Roman"/>
      <w:sz w:val="28"/>
      <w:szCs w:val="28"/>
      <w:lang w:eastAsia="ru-RU"/>
    </w:rPr>
  </w:style>
  <w:style w:type="paragraph" w:customStyle="1" w:styleId="Normale2">
    <w:name w:val="Normale2"/>
    <w:basedOn w:val="aa"/>
    <w:uiPriority w:val="99"/>
    <w:rsid w:val="0027402B"/>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eastAsia="it-IT"/>
    </w:rPr>
  </w:style>
  <w:style w:type="paragraph" w:customStyle="1" w:styleId="CORPOTESTO">
    <w:name w:val="CORPOTESTO"/>
    <w:basedOn w:val="aa"/>
    <w:rsid w:val="0027402B"/>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it-IT" w:eastAsia="it-IT"/>
    </w:rPr>
  </w:style>
  <w:style w:type="paragraph" w:customStyle="1" w:styleId="xl27">
    <w:name w:val="xl27"/>
    <w:basedOn w:val="aa"/>
    <w:rsid w:val="0027402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xl29">
    <w:name w:val="xl29"/>
    <w:basedOn w:val="aa"/>
    <w:rsid w:val="0027402B"/>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Normale1">
    <w:name w:val="Normale 1"/>
    <w:basedOn w:val="aa"/>
    <w:rsid w:val="0027402B"/>
    <w:pPr>
      <w:overflowPunct w:val="0"/>
      <w:autoSpaceDE w:val="0"/>
      <w:autoSpaceDN w:val="0"/>
      <w:adjustRightInd w:val="0"/>
      <w:spacing w:after="0" w:line="360" w:lineRule="auto"/>
      <w:textAlignment w:val="baseline"/>
    </w:pPr>
    <w:rPr>
      <w:rFonts w:ascii="Arial" w:eastAsia="Arial Unicode MS" w:hAnsi="Arial" w:cs="Times New Roman"/>
      <w:sz w:val="20"/>
      <w:szCs w:val="20"/>
      <w:lang w:val="en-US" w:eastAsia="it-IT"/>
    </w:rPr>
  </w:style>
  <w:style w:type="paragraph" w:styleId="afffffff0">
    <w:name w:val="caption"/>
    <w:basedOn w:val="aa"/>
    <w:next w:val="aa"/>
    <w:qFormat/>
    <w:rsid w:val="0027402B"/>
    <w:pPr>
      <w:overflowPunct w:val="0"/>
      <w:autoSpaceDE w:val="0"/>
      <w:autoSpaceDN w:val="0"/>
      <w:adjustRightInd w:val="0"/>
      <w:spacing w:after="0" w:line="240" w:lineRule="auto"/>
      <w:jc w:val="center"/>
      <w:textAlignment w:val="baseline"/>
    </w:pPr>
    <w:rPr>
      <w:rFonts w:ascii="Times New Roman" w:eastAsia="Times New Roman" w:hAnsi="Times New Roman" w:cs="Times New Roman"/>
      <w:bCs/>
      <w:sz w:val="24"/>
      <w:szCs w:val="20"/>
      <w:lang w:val="it-IT" w:eastAsia="it-IT"/>
    </w:rPr>
  </w:style>
  <w:style w:type="paragraph" w:customStyle="1" w:styleId="1ff1">
    <w:name w:val="1"/>
    <w:basedOn w:val="aa"/>
    <w:rsid w:val="0027402B"/>
    <w:pPr>
      <w:spacing w:after="160" w:line="240" w:lineRule="auto"/>
    </w:pPr>
    <w:rPr>
      <w:rFonts w:ascii="Arial" w:eastAsia="Times New Roman" w:hAnsi="Arial" w:cs="Times New Roman"/>
      <w:b/>
      <w:color w:val="FFFFFF"/>
      <w:sz w:val="32"/>
      <w:szCs w:val="20"/>
      <w:lang w:val="en-US"/>
    </w:rPr>
  </w:style>
  <w:style w:type="character" w:customStyle="1" w:styleId="2ff0">
    <w:name w:val="Стиль2 Знак"/>
    <w:basedOn w:val="1c"/>
    <w:rsid w:val="0027402B"/>
    <w:rPr>
      <w:rFonts w:ascii="Times New Roman" w:eastAsia="Times New Roman" w:hAnsi="Times New Roman" w:cs="Times New Roman"/>
      <w:b w:val="0"/>
      <w:bCs w:val="0"/>
      <w:color w:val="365F91"/>
      <w:sz w:val="24"/>
      <w:szCs w:val="20"/>
      <w:u w:color="000000"/>
      <w:bdr w:val="nil"/>
      <w:lang w:val="en-US" w:eastAsia="ru-RU"/>
    </w:rPr>
  </w:style>
  <w:style w:type="paragraph" w:styleId="afffffff1">
    <w:name w:val="endnote text"/>
    <w:basedOn w:val="aa"/>
    <w:link w:val="afffffff2"/>
    <w:rsid w:val="0027402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it-IT" w:eastAsia="it-IT"/>
    </w:rPr>
  </w:style>
  <w:style w:type="character" w:customStyle="1" w:styleId="afffffff2">
    <w:name w:val="Текст концевой сноски Знак"/>
    <w:basedOn w:val="ab"/>
    <w:link w:val="afffffff1"/>
    <w:rsid w:val="0027402B"/>
    <w:rPr>
      <w:rFonts w:ascii="Times New Roman" w:eastAsia="Times New Roman" w:hAnsi="Times New Roman" w:cs="Times New Roman"/>
      <w:sz w:val="20"/>
      <w:szCs w:val="20"/>
      <w:lang w:val="it-IT" w:eastAsia="it-IT"/>
    </w:rPr>
  </w:style>
  <w:style w:type="character" w:styleId="afffffff3">
    <w:name w:val="endnote reference"/>
    <w:basedOn w:val="ab"/>
    <w:rsid w:val="0027402B"/>
    <w:rPr>
      <w:vertAlign w:val="superscript"/>
    </w:rPr>
  </w:style>
  <w:style w:type="paragraph" w:customStyle="1" w:styleId="2TimesNewRoman3">
    <w:name w:val="Стиль Заголовок 2 + Times New Roman не курсив Перед:  3 пт"/>
    <w:basedOn w:val="2a"/>
    <w:rsid w:val="0027402B"/>
    <w:pPr>
      <w:pBdr>
        <w:top w:val="none" w:sz="0" w:space="0" w:color="auto"/>
        <w:left w:val="none" w:sz="0" w:space="0" w:color="auto"/>
        <w:bottom w:val="none" w:sz="0" w:space="0" w:color="auto"/>
        <w:right w:val="none" w:sz="0" w:space="0" w:color="auto"/>
        <w:between w:val="none" w:sz="0" w:space="0" w:color="auto"/>
        <w:bar w:val="none" w:sz="0" w:color="auto"/>
      </w:pBdr>
      <w:tabs>
        <w:tab w:val="num" w:pos="568"/>
      </w:tabs>
      <w:overflowPunct w:val="0"/>
      <w:autoSpaceDE w:val="0"/>
      <w:autoSpaceDN w:val="0"/>
      <w:adjustRightInd w:val="0"/>
      <w:spacing w:before="60" w:line="276" w:lineRule="auto"/>
      <w:ind w:left="568"/>
      <w:textAlignment w:val="baseline"/>
    </w:pPr>
    <w:rPr>
      <w:rFonts w:ascii="Times New Roman" w:eastAsia="Times New Roman" w:hAnsi="Times New Roman" w:cs="Times New Roman"/>
      <w:i w:val="0"/>
      <w:iCs w:val="0"/>
      <w:color w:val="auto"/>
      <w:szCs w:val="20"/>
      <w:bdr w:val="none" w:sz="0" w:space="0" w:color="auto"/>
      <w:lang w:val="it-IT" w:eastAsia="it-IT"/>
    </w:rPr>
  </w:style>
  <w:style w:type="paragraph" w:customStyle="1" w:styleId="afffffff4">
    <w:name w:val="Рисунок"/>
    <w:basedOn w:val="aa"/>
    <w:link w:val="afffffff5"/>
    <w:qFormat/>
    <w:rsid w:val="0027402B"/>
    <w:pPr>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0"/>
      <w:lang w:eastAsia="ru-RU"/>
    </w:rPr>
  </w:style>
  <w:style w:type="character" w:customStyle="1" w:styleId="afffffff5">
    <w:name w:val="Рисунок Знак"/>
    <w:basedOn w:val="ab"/>
    <w:link w:val="afffffff4"/>
    <w:rsid w:val="0027402B"/>
    <w:rPr>
      <w:rFonts w:ascii="Times New Roman" w:eastAsia="Times New Roman" w:hAnsi="Times New Roman" w:cs="Times New Roman"/>
      <w:noProof/>
      <w:sz w:val="28"/>
      <w:szCs w:val="20"/>
      <w:lang w:eastAsia="ru-RU"/>
    </w:rPr>
  </w:style>
  <w:style w:type="character" w:customStyle="1" w:styleId="Default0">
    <w:name w:val="Default Знак"/>
    <w:basedOn w:val="ab"/>
    <w:link w:val="Default"/>
    <w:rsid w:val="0027402B"/>
    <w:rPr>
      <w:rFonts w:ascii="Arial" w:eastAsia="Times New Roman" w:hAnsi="Arial" w:cs="Arial"/>
      <w:color w:val="000000"/>
      <w:sz w:val="24"/>
      <w:szCs w:val="24"/>
      <w:lang w:eastAsia="ru-RU"/>
    </w:rPr>
  </w:style>
  <w:style w:type="character" w:customStyle="1" w:styleId="affffe">
    <w:name w:val="Таблица Знак"/>
    <w:basedOn w:val="Default0"/>
    <w:link w:val="affffd"/>
    <w:rsid w:val="0027402B"/>
    <w:rPr>
      <w:rFonts w:ascii="Arial" w:eastAsia="Times New Roman" w:hAnsi="Arial" w:cs="Times New Roman"/>
      <w:bCs/>
      <w:color w:val="000000"/>
      <w:sz w:val="20"/>
      <w:szCs w:val="20"/>
      <w:lang w:eastAsia="ru-RU"/>
    </w:rPr>
  </w:style>
  <w:style w:type="paragraph" w:customStyle="1" w:styleId="afffffff6">
    <w:name w:val="Таблица слева"/>
    <w:basedOn w:val="affffd"/>
    <w:link w:val="afffffff7"/>
    <w:qFormat/>
    <w:rsid w:val="0027402B"/>
    <w:pPr>
      <w:tabs>
        <w:tab w:val="clear" w:pos="567"/>
      </w:tabs>
      <w:autoSpaceDE w:val="0"/>
      <w:autoSpaceDN w:val="0"/>
      <w:adjustRightInd w:val="0"/>
      <w:ind w:left="0"/>
    </w:pPr>
    <w:rPr>
      <w:rFonts w:ascii="Times New Roman" w:hAnsi="Times New Roman"/>
      <w:bCs w:val="0"/>
      <w:color w:val="000000"/>
      <w:sz w:val="28"/>
      <w:szCs w:val="28"/>
    </w:rPr>
  </w:style>
  <w:style w:type="character" w:customStyle="1" w:styleId="afffffff7">
    <w:name w:val="Таблица слева Знак"/>
    <w:basedOn w:val="affffe"/>
    <w:link w:val="afffffff6"/>
    <w:rsid w:val="0027402B"/>
    <w:rPr>
      <w:rFonts w:ascii="Times New Roman" w:eastAsia="Times New Roman" w:hAnsi="Times New Roman" w:cs="Times New Roman"/>
      <w:bCs w:val="0"/>
      <w:color w:val="000000"/>
      <w:sz w:val="28"/>
      <w:szCs w:val="28"/>
      <w:lang w:eastAsia="ru-RU"/>
    </w:rPr>
  </w:style>
  <w:style w:type="paragraph" w:customStyle="1" w:styleId="afffffff8">
    <w:name w:val="Обычный_жирный"/>
    <w:basedOn w:val="aa"/>
    <w:qFormat/>
    <w:rsid w:val="0027402B"/>
    <w:pPr>
      <w:spacing w:after="0" w:line="360" w:lineRule="auto"/>
      <w:ind w:firstLine="567"/>
      <w:jc w:val="both"/>
    </w:pPr>
    <w:rPr>
      <w:rFonts w:ascii="Times New Roman" w:eastAsia="Times New Roman" w:hAnsi="Times New Roman" w:cs="Times New Roman"/>
      <w:b/>
      <w:sz w:val="28"/>
      <w:szCs w:val="24"/>
      <w:lang w:eastAsia="ru-RU"/>
    </w:rPr>
  </w:style>
  <w:style w:type="paragraph" w:customStyle="1" w:styleId="164848">
    <w:name w:val="Стиль Абзац списка + 16 пт полужирный Перед:  48 пт После:  48 пт"/>
    <w:basedOn w:val="ae"/>
    <w:next w:val="aa"/>
    <w:rsid w:val="0027402B"/>
    <w:pPr>
      <w:widowControl/>
      <w:autoSpaceDE/>
      <w:autoSpaceDN/>
      <w:adjustRightInd/>
      <w:spacing w:before="960" w:after="960"/>
      <w:ind w:left="708"/>
      <w:contextualSpacing w:val="0"/>
    </w:pPr>
    <w:rPr>
      <w:rFonts w:ascii="Times New Roman" w:hAnsi="Times New Roman" w:cs="Times New Roman"/>
      <w:b/>
      <w:bCs/>
      <w:sz w:val="32"/>
      <w:lang w:val="en-GB" w:eastAsia="en-US"/>
    </w:rPr>
  </w:style>
  <w:style w:type="paragraph" w:customStyle="1" w:styleId="140">
    <w:name w:val="Стиль Название объекта + 14 пт не полужирный"/>
    <w:basedOn w:val="afffffff0"/>
    <w:next w:val="aa"/>
    <w:rsid w:val="0027402B"/>
    <w:pPr>
      <w:keepNext/>
    </w:pPr>
    <w:rPr>
      <w:bCs w:val="0"/>
      <w:sz w:val="28"/>
    </w:rPr>
  </w:style>
  <w:style w:type="character" w:customStyle="1" w:styleId="qfztst">
    <w:name w:val="qfztst"/>
    <w:basedOn w:val="ab"/>
    <w:rsid w:val="0027402B"/>
  </w:style>
  <w:style w:type="table" w:customStyle="1" w:styleId="113">
    <w:name w:val="Сетка таблицы11"/>
    <w:basedOn w:val="ac"/>
    <w:next w:val="affa"/>
    <w:uiPriority w:val="59"/>
    <w:rsid w:val="002740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1">
    <w:name w:val="Стиль14"/>
    <w:basedOn w:val="aa"/>
    <w:rsid w:val="0027402B"/>
    <w:pPr>
      <w:spacing w:after="0" w:line="264" w:lineRule="auto"/>
      <w:ind w:firstLine="720"/>
      <w:jc w:val="both"/>
    </w:pPr>
    <w:rPr>
      <w:rFonts w:ascii="Times New Roman" w:eastAsia="Calibri" w:hAnsi="Times New Roman" w:cs="Times New Roman"/>
      <w:sz w:val="28"/>
      <w:szCs w:val="20"/>
      <w:lang w:eastAsia="ru-RU"/>
    </w:rPr>
  </w:style>
  <w:style w:type="character" w:customStyle="1" w:styleId="1110">
    <w:name w:val="Заголовок 1.1.1 Знак"/>
    <w:link w:val="111"/>
    <w:rsid w:val="0027402B"/>
    <w:rPr>
      <w:rFonts w:ascii="Times New Roman" w:eastAsia="Times New Roman" w:hAnsi="Times New Roman" w:cs="Times New Roman"/>
      <w:sz w:val="28"/>
      <w:szCs w:val="24"/>
    </w:rPr>
  </w:style>
  <w:style w:type="paragraph" w:customStyle="1" w:styleId="afffffff9">
    <w:name w:val="таблица центр"/>
    <w:basedOn w:val="aa"/>
    <w:rsid w:val="0027402B"/>
    <w:pPr>
      <w:spacing w:after="0" w:line="240" w:lineRule="auto"/>
      <w:jc w:val="center"/>
    </w:pPr>
    <w:rPr>
      <w:rFonts w:ascii="Arial" w:eastAsia="Times New Roman" w:hAnsi="Arial" w:cs="Arial"/>
      <w:lang w:eastAsia="ru-RU"/>
    </w:rPr>
  </w:style>
  <w:style w:type="paragraph" w:customStyle="1" w:styleId="FR2">
    <w:name w:val="FR2"/>
    <w:rsid w:val="0027402B"/>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character" w:customStyle="1" w:styleId="65">
    <w:name w:val="Знак Знак6"/>
    <w:rsid w:val="0027402B"/>
    <w:rPr>
      <w:rFonts w:ascii="Times New Roman" w:eastAsia="Times New Roman" w:hAnsi="Times New Roman" w:cs="Times New Roman"/>
      <w:sz w:val="24"/>
      <w:szCs w:val="24"/>
      <w:lang w:eastAsia="ru-RU"/>
    </w:rPr>
  </w:style>
  <w:style w:type="paragraph" w:customStyle="1" w:styleId="-0">
    <w:name w:val="основной-А"/>
    <w:autoRedefine/>
    <w:rsid w:val="0027402B"/>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27402B"/>
    <w:rPr>
      <w:rFonts w:ascii="Times New Roman" w:hAnsi="Times New Roman" w:cs="Times New Roman"/>
      <w:sz w:val="22"/>
      <w:szCs w:val="22"/>
    </w:rPr>
  </w:style>
  <w:style w:type="paragraph" w:customStyle="1" w:styleId="Style20">
    <w:name w:val="Style20"/>
    <w:basedOn w:val="aa"/>
    <w:rsid w:val="0027402B"/>
    <w:pPr>
      <w:widowControl w:val="0"/>
      <w:autoSpaceDE w:val="0"/>
      <w:autoSpaceDN w:val="0"/>
      <w:adjustRightInd w:val="0"/>
      <w:spacing w:after="0" w:line="245" w:lineRule="exact"/>
    </w:pPr>
    <w:rPr>
      <w:rFonts w:ascii="Arial" w:eastAsia="Times New Roman" w:hAnsi="Arial" w:cs="Arial"/>
      <w:sz w:val="24"/>
      <w:szCs w:val="24"/>
      <w:lang w:eastAsia="ru-RU"/>
    </w:rPr>
  </w:style>
  <w:style w:type="character" w:customStyle="1" w:styleId="FontStyle42">
    <w:name w:val="Font Style42"/>
    <w:rsid w:val="0027402B"/>
    <w:rPr>
      <w:rFonts w:ascii="Times New Roman" w:hAnsi="Times New Roman" w:cs="Times New Roman"/>
      <w:sz w:val="26"/>
      <w:szCs w:val="26"/>
    </w:rPr>
  </w:style>
  <w:style w:type="character" w:customStyle="1" w:styleId="FontStyle44">
    <w:name w:val="Font Style44"/>
    <w:rsid w:val="0027402B"/>
    <w:rPr>
      <w:rFonts w:ascii="Times New Roman" w:hAnsi="Times New Roman" w:cs="Times New Roman"/>
      <w:sz w:val="12"/>
      <w:szCs w:val="12"/>
    </w:rPr>
  </w:style>
  <w:style w:type="paragraph" w:customStyle="1" w:styleId="Style28">
    <w:name w:val="Style28"/>
    <w:basedOn w:val="aa"/>
    <w:uiPriority w:val="99"/>
    <w:rsid w:val="0027402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5">
    <w:name w:val="Style5"/>
    <w:basedOn w:val="aa"/>
    <w:uiPriority w:val="99"/>
    <w:rsid w:val="0027402B"/>
    <w:pPr>
      <w:widowControl w:val="0"/>
      <w:autoSpaceDE w:val="0"/>
      <w:autoSpaceDN w:val="0"/>
      <w:adjustRightInd w:val="0"/>
      <w:spacing w:after="0" w:line="250" w:lineRule="exact"/>
    </w:pPr>
    <w:rPr>
      <w:rFonts w:ascii="Arial" w:eastAsia="Times New Roman" w:hAnsi="Arial" w:cs="Arial"/>
      <w:sz w:val="24"/>
      <w:szCs w:val="24"/>
      <w:lang w:eastAsia="ru-RU"/>
    </w:rPr>
  </w:style>
  <w:style w:type="character" w:customStyle="1" w:styleId="FontStyle23">
    <w:name w:val="Font Style23"/>
    <w:uiPriority w:val="99"/>
    <w:rsid w:val="0027402B"/>
    <w:rPr>
      <w:rFonts w:ascii="Arial" w:hAnsi="Arial" w:cs="Arial" w:hint="default"/>
      <w:sz w:val="18"/>
      <w:szCs w:val="18"/>
    </w:rPr>
  </w:style>
  <w:style w:type="character" w:customStyle="1" w:styleId="FontStyle32">
    <w:name w:val="Font Style32"/>
    <w:uiPriority w:val="99"/>
    <w:rsid w:val="0027402B"/>
    <w:rPr>
      <w:rFonts w:ascii="Arial" w:hAnsi="Arial" w:cs="Arial" w:hint="default"/>
      <w:sz w:val="20"/>
      <w:szCs w:val="20"/>
    </w:rPr>
  </w:style>
  <w:style w:type="paragraph" w:customStyle="1" w:styleId="Style147">
    <w:name w:val="Style147"/>
    <w:basedOn w:val="aa"/>
    <w:uiPriority w:val="99"/>
    <w:rsid w:val="0027402B"/>
    <w:pPr>
      <w:widowControl w:val="0"/>
      <w:autoSpaceDE w:val="0"/>
      <w:autoSpaceDN w:val="0"/>
      <w:adjustRightInd w:val="0"/>
      <w:spacing w:after="0" w:line="417" w:lineRule="exact"/>
      <w:ind w:firstLine="605"/>
    </w:pPr>
    <w:rPr>
      <w:rFonts w:ascii="Times New Roman" w:eastAsia="Times New Roman" w:hAnsi="Times New Roman" w:cs="Times New Roman"/>
      <w:sz w:val="24"/>
      <w:szCs w:val="24"/>
      <w:lang w:eastAsia="ru-RU"/>
    </w:rPr>
  </w:style>
  <w:style w:type="character" w:customStyle="1" w:styleId="FontStyle278">
    <w:name w:val="Font Style278"/>
    <w:uiPriority w:val="99"/>
    <w:rsid w:val="0027402B"/>
    <w:rPr>
      <w:rFonts w:ascii="Times New Roman" w:hAnsi="Times New Roman" w:cs="Times New Roman" w:hint="default"/>
      <w:sz w:val="20"/>
      <w:szCs w:val="20"/>
    </w:rPr>
  </w:style>
  <w:style w:type="paragraph" w:customStyle="1" w:styleId="afffffffa">
    <w:name w:val="Знак Знак Знак Знак Знак Знак Знак"/>
    <w:basedOn w:val="aa"/>
    <w:rsid w:val="0027402B"/>
    <w:pPr>
      <w:spacing w:after="160" w:line="240" w:lineRule="exact"/>
    </w:pPr>
    <w:rPr>
      <w:rFonts w:ascii="Verdana" w:eastAsia="Times New Roman" w:hAnsi="Verdana" w:cs="Verdana"/>
      <w:sz w:val="20"/>
      <w:szCs w:val="20"/>
      <w:lang w:val="en-US"/>
    </w:rPr>
  </w:style>
  <w:style w:type="character" w:customStyle="1" w:styleId="FontStyle74">
    <w:name w:val="Font Style74"/>
    <w:uiPriority w:val="99"/>
    <w:rsid w:val="0027402B"/>
    <w:rPr>
      <w:rFonts w:ascii="Times New Roman" w:hAnsi="Times New Roman" w:cs="Times New Roman"/>
      <w:spacing w:val="10"/>
      <w:sz w:val="30"/>
      <w:szCs w:val="30"/>
    </w:rPr>
  </w:style>
  <w:style w:type="character" w:customStyle="1" w:styleId="FontStyle82">
    <w:name w:val="Font Style82"/>
    <w:uiPriority w:val="99"/>
    <w:rsid w:val="0027402B"/>
    <w:rPr>
      <w:rFonts w:ascii="Times New Roman" w:hAnsi="Times New Roman" w:cs="Times New Roman"/>
      <w:b/>
      <w:bCs/>
      <w:sz w:val="18"/>
      <w:szCs w:val="18"/>
    </w:rPr>
  </w:style>
  <w:style w:type="paragraph" w:customStyle="1" w:styleId="Style54">
    <w:name w:val="Style54"/>
    <w:basedOn w:val="aa"/>
    <w:uiPriority w:val="99"/>
    <w:rsid w:val="0027402B"/>
    <w:pPr>
      <w:widowControl w:val="0"/>
      <w:autoSpaceDE w:val="0"/>
      <w:autoSpaceDN w:val="0"/>
      <w:adjustRightInd w:val="0"/>
      <w:spacing w:after="0" w:line="224" w:lineRule="exact"/>
      <w:ind w:firstLine="466"/>
      <w:jc w:val="both"/>
    </w:pPr>
    <w:rPr>
      <w:rFonts w:ascii="Arial" w:eastAsia="Times New Roman" w:hAnsi="Arial" w:cs="Arial"/>
      <w:sz w:val="24"/>
      <w:szCs w:val="24"/>
      <w:lang w:eastAsia="ru-RU"/>
    </w:rPr>
  </w:style>
  <w:style w:type="character" w:customStyle="1" w:styleId="FontStyle73">
    <w:name w:val="Font Style73"/>
    <w:uiPriority w:val="99"/>
    <w:rsid w:val="0027402B"/>
    <w:rPr>
      <w:rFonts w:ascii="Times New Roman" w:hAnsi="Times New Roman" w:cs="Times New Roman"/>
      <w:spacing w:val="10"/>
      <w:sz w:val="22"/>
      <w:szCs w:val="22"/>
    </w:rPr>
  </w:style>
  <w:style w:type="character" w:customStyle="1" w:styleId="FontStyle87">
    <w:name w:val="Font Style87"/>
    <w:uiPriority w:val="99"/>
    <w:rsid w:val="0027402B"/>
    <w:rPr>
      <w:rFonts w:ascii="Times New Roman" w:hAnsi="Times New Roman" w:cs="Times New Roman"/>
      <w:b/>
      <w:bCs/>
      <w:sz w:val="22"/>
      <w:szCs w:val="22"/>
    </w:rPr>
  </w:style>
  <w:style w:type="paragraph" w:customStyle="1" w:styleId="Style42">
    <w:name w:val="Style42"/>
    <w:basedOn w:val="aa"/>
    <w:uiPriority w:val="99"/>
    <w:rsid w:val="0027402B"/>
    <w:pPr>
      <w:widowControl w:val="0"/>
      <w:autoSpaceDE w:val="0"/>
      <w:autoSpaceDN w:val="0"/>
      <w:adjustRightInd w:val="0"/>
      <w:spacing w:after="0" w:line="414" w:lineRule="exact"/>
      <w:ind w:firstLine="698"/>
      <w:jc w:val="both"/>
    </w:pPr>
    <w:rPr>
      <w:rFonts w:ascii="Times New Roman" w:eastAsia="Times New Roman" w:hAnsi="Times New Roman" w:cs="Times New Roman"/>
      <w:sz w:val="24"/>
      <w:szCs w:val="24"/>
      <w:lang w:eastAsia="ru-RU"/>
    </w:rPr>
  </w:style>
  <w:style w:type="paragraph" w:customStyle="1" w:styleId="Style134">
    <w:name w:val="Style134"/>
    <w:basedOn w:val="aa"/>
    <w:uiPriority w:val="99"/>
    <w:rsid w:val="0027402B"/>
    <w:pPr>
      <w:widowControl w:val="0"/>
      <w:autoSpaceDE w:val="0"/>
      <w:autoSpaceDN w:val="0"/>
      <w:adjustRightInd w:val="0"/>
      <w:spacing w:after="0" w:line="414" w:lineRule="exact"/>
      <w:ind w:firstLine="724"/>
      <w:jc w:val="both"/>
    </w:pPr>
    <w:rPr>
      <w:rFonts w:ascii="Times New Roman" w:eastAsia="Times New Roman" w:hAnsi="Times New Roman" w:cs="Times New Roman"/>
      <w:sz w:val="24"/>
      <w:szCs w:val="24"/>
      <w:lang w:eastAsia="ru-RU"/>
    </w:rPr>
  </w:style>
  <w:style w:type="paragraph" w:customStyle="1" w:styleId="FORMATTEXT0">
    <w:name w:val=".FORMATTEXT"/>
    <w:uiPriority w:val="99"/>
    <w:rsid w:val="0027402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27402B"/>
    <w:rPr>
      <w:rFonts w:ascii="Times New Roman" w:hAnsi="Times New Roman" w:cs="Times New Roman"/>
      <w:spacing w:val="20"/>
      <w:sz w:val="26"/>
      <w:szCs w:val="26"/>
    </w:rPr>
  </w:style>
  <w:style w:type="character" w:customStyle="1" w:styleId="FontStyle71">
    <w:name w:val="Font Style71"/>
    <w:uiPriority w:val="99"/>
    <w:rsid w:val="0027402B"/>
    <w:rPr>
      <w:rFonts w:ascii="Times New Roman" w:hAnsi="Times New Roman" w:cs="Times New Roman"/>
      <w:b/>
      <w:bCs/>
      <w:spacing w:val="10"/>
      <w:sz w:val="26"/>
      <w:szCs w:val="26"/>
    </w:rPr>
  </w:style>
  <w:style w:type="paragraph" w:customStyle="1" w:styleId="Style36">
    <w:name w:val="Style36"/>
    <w:basedOn w:val="aa"/>
    <w:uiPriority w:val="99"/>
    <w:rsid w:val="0027402B"/>
    <w:pPr>
      <w:widowControl w:val="0"/>
      <w:autoSpaceDE w:val="0"/>
      <w:autoSpaceDN w:val="0"/>
      <w:adjustRightInd w:val="0"/>
      <w:spacing w:after="0" w:line="289" w:lineRule="exact"/>
      <w:ind w:firstLine="427"/>
      <w:jc w:val="both"/>
    </w:pPr>
    <w:rPr>
      <w:rFonts w:ascii="Arial" w:eastAsia="Times New Roman" w:hAnsi="Arial" w:cs="Arial"/>
      <w:sz w:val="24"/>
      <w:szCs w:val="24"/>
      <w:lang w:eastAsia="ru-RU"/>
    </w:rPr>
  </w:style>
  <w:style w:type="paragraph" w:customStyle="1" w:styleId="Style47">
    <w:name w:val="Style47"/>
    <w:basedOn w:val="aa"/>
    <w:uiPriority w:val="99"/>
    <w:rsid w:val="0027402B"/>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headertext">
    <w:name w:val="headertex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a"/>
    <w:next w:val="aa"/>
    <w:rsid w:val="0027402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Oaeno">
    <w:name w:val="Oaeno"/>
    <w:basedOn w:val="aa"/>
    <w:next w:val="aa"/>
    <w:rsid w:val="0027402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BodyText28">
    <w:name w:val="Body Text 28"/>
    <w:basedOn w:val="aa"/>
    <w:rsid w:val="0027402B"/>
    <w:pPr>
      <w:spacing w:after="0" w:line="240" w:lineRule="auto"/>
      <w:ind w:firstLine="709"/>
      <w:jc w:val="both"/>
    </w:pPr>
    <w:rPr>
      <w:rFonts w:ascii="Arial" w:eastAsia="Times New Roman" w:hAnsi="Arial" w:cs="Times New Roman"/>
      <w:sz w:val="24"/>
      <w:szCs w:val="24"/>
      <w:lang w:eastAsia="ru-RU"/>
    </w:rPr>
  </w:style>
  <w:style w:type="paragraph" w:customStyle="1" w:styleId="afffffffb">
    <w:name w:val="!Заголовок"/>
    <w:basedOn w:val="aa"/>
    <w:qFormat/>
    <w:rsid w:val="0027402B"/>
    <w:pPr>
      <w:spacing w:after="0" w:line="240" w:lineRule="auto"/>
    </w:pPr>
    <w:rPr>
      <w:rFonts w:ascii="Times New Roman" w:eastAsia="Times New Roman" w:hAnsi="Times New Roman" w:cs="Times New Roman"/>
      <w:b/>
      <w:sz w:val="24"/>
      <w:szCs w:val="24"/>
      <w:lang w:eastAsia="ru-RU"/>
    </w:rPr>
  </w:style>
  <w:style w:type="paragraph" w:customStyle="1" w:styleId="sp">
    <w:name w:val="sp"/>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c">
    <w:name w:val="Символ сноски"/>
    <w:rsid w:val="0027402B"/>
    <w:rPr>
      <w:vertAlign w:val="superscript"/>
    </w:rPr>
  </w:style>
  <w:style w:type="paragraph" w:customStyle="1" w:styleId="tehnormaNonformat">
    <w:name w:val="tehnormaNonformat"/>
    <w:uiPriority w:val="99"/>
    <w:rsid w:val="002740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27402B"/>
    <w:rPr>
      <w:rFonts w:ascii="Times New Roman" w:hAnsi="Times New Roman" w:cs="Times New Roman"/>
      <w:sz w:val="28"/>
      <w:szCs w:val="28"/>
    </w:rPr>
  </w:style>
  <w:style w:type="paragraph" w:customStyle="1" w:styleId="2ff1">
    <w:name w:val="Обычный2"/>
    <w:rsid w:val="0027402B"/>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basedOn w:val="ab"/>
    <w:rsid w:val="0027402B"/>
  </w:style>
  <w:style w:type="paragraph" w:customStyle="1" w:styleId="Style8">
    <w:name w:val="Style8"/>
    <w:basedOn w:val="aa"/>
    <w:rsid w:val="0027402B"/>
    <w:pPr>
      <w:widowControl w:val="0"/>
      <w:autoSpaceDE w:val="0"/>
      <w:autoSpaceDN w:val="0"/>
      <w:adjustRightInd w:val="0"/>
      <w:spacing w:after="0" w:line="371" w:lineRule="exact"/>
      <w:ind w:firstLine="744"/>
    </w:pPr>
    <w:rPr>
      <w:rFonts w:ascii="Times New Roman" w:eastAsia="Times New Roman" w:hAnsi="Times New Roman" w:cs="Times New Roman"/>
      <w:sz w:val="24"/>
      <w:szCs w:val="24"/>
      <w:lang w:eastAsia="ru-RU"/>
    </w:rPr>
  </w:style>
  <w:style w:type="character" w:customStyle="1" w:styleId="FontStyle16">
    <w:name w:val="Font Style16"/>
    <w:rsid w:val="0027402B"/>
    <w:rPr>
      <w:rFonts w:ascii="Times New Roman" w:hAnsi="Times New Roman" w:cs="Times New Roman"/>
      <w:sz w:val="26"/>
      <w:szCs w:val="26"/>
    </w:rPr>
  </w:style>
  <w:style w:type="paragraph" w:customStyle="1" w:styleId="Style33">
    <w:name w:val="Style33"/>
    <w:basedOn w:val="aa"/>
    <w:uiPriority w:val="99"/>
    <w:rsid w:val="0027402B"/>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83">
    <w:name w:val="Style83"/>
    <w:basedOn w:val="aa"/>
    <w:uiPriority w:val="99"/>
    <w:rsid w:val="0027402B"/>
    <w:pPr>
      <w:widowControl w:val="0"/>
      <w:autoSpaceDE w:val="0"/>
      <w:autoSpaceDN w:val="0"/>
      <w:adjustRightInd w:val="0"/>
      <w:spacing w:after="0" w:line="322" w:lineRule="exact"/>
      <w:ind w:firstLine="394"/>
    </w:pPr>
    <w:rPr>
      <w:rFonts w:ascii="Times New Roman" w:eastAsia="Times New Roman" w:hAnsi="Times New Roman" w:cs="Times New Roman"/>
      <w:sz w:val="24"/>
      <w:szCs w:val="24"/>
      <w:lang w:eastAsia="ru-RU"/>
    </w:rPr>
  </w:style>
  <w:style w:type="character" w:customStyle="1" w:styleId="FontStyle115">
    <w:name w:val="Font Style115"/>
    <w:uiPriority w:val="99"/>
    <w:rsid w:val="0027402B"/>
    <w:rPr>
      <w:rFonts w:ascii="Times New Roman" w:hAnsi="Times New Roman" w:cs="Times New Roman"/>
      <w:sz w:val="26"/>
      <w:szCs w:val="26"/>
    </w:rPr>
  </w:style>
  <w:style w:type="character" w:customStyle="1" w:styleId="FontStyle117">
    <w:name w:val="Font Style117"/>
    <w:uiPriority w:val="99"/>
    <w:rsid w:val="0027402B"/>
    <w:rPr>
      <w:rFonts w:ascii="Times New Roman" w:hAnsi="Times New Roman" w:cs="Times New Roman"/>
      <w:sz w:val="26"/>
      <w:szCs w:val="26"/>
    </w:rPr>
  </w:style>
  <w:style w:type="paragraph" w:customStyle="1" w:styleId="Style38">
    <w:name w:val="Style38"/>
    <w:basedOn w:val="aa"/>
    <w:uiPriority w:val="99"/>
    <w:rsid w:val="0027402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a"/>
    <w:uiPriority w:val="99"/>
    <w:rsid w:val="0027402B"/>
    <w:pPr>
      <w:widowControl w:val="0"/>
      <w:autoSpaceDE w:val="0"/>
      <w:autoSpaceDN w:val="0"/>
      <w:adjustRightInd w:val="0"/>
      <w:spacing w:after="0" w:line="370" w:lineRule="exact"/>
      <w:ind w:hanging="346"/>
    </w:pPr>
    <w:rPr>
      <w:rFonts w:ascii="Times New Roman" w:eastAsia="Times New Roman" w:hAnsi="Times New Roman" w:cs="Times New Roman"/>
      <w:sz w:val="24"/>
      <w:szCs w:val="24"/>
      <w:lang w:eastAsia="ru-RU"/>
    </w:rPr>
  </w:style>
  <w:style w:type="paragraph" w:customStyle="1" w:styleId="Style50">
    <w:name w:val="Style50"/>
    <w:basedOn w:val="aa"/>
    <w:uiPriority w:val="99"/>
    <w:rsid w:val="0027402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98">
    <w:name w:val="Font Style98"/>
    <w:uiPriority w:val="99"/>
    <w:rsid w:val="0027402B"/>
    <w:rPr>
      <w:rFonts w:ascii="Times New Roman" w:hAnsi="Times New Roman" w:cs="Times New Roman"/>
      <w:i/>
      <w:iCs/>
      <w:spacing w:val="20"/>
      <w:sz w:val="20"/>
      <w:szCs w:val="20"/>
    </w:rPr>
  </w:style>
  <w:style w:type="paragraph" w:customStyle="1" w:styleId="Style19">
    <w:name w:val="Style19"/>
    <w:basedOn w:val="aa"/>
    <w:uiPriority w:val="99"/>
    <w:rsid w:val="0027402B"/>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character" w:customStyle="1" w:styleId="FontStyle116">
    <w:name w:val="Font Style116"/>
    <w:uiPriority w:val="99"/>
    <w:rsid w:val="0027402B"/>
    <w:rPr>
      <w:rFonts w:ascii="Times New Roman" w:hAnsi="Times New Roman" w:cs="Times New Roman"/>
      <w:sz w:val="18"/>
      <w:szCs w:val="18"/>
    </w:rPr>
  </w:style>
  <w:style w:type="paragraph" w:customStyle="1" w:styleId="1TimesNewRoman">
    <w:name w:val="Стиль Заголовок 1 + Times New Roman"/>
    <w:basedOn w:val="1b"/>
    <w:rsid w:val="0027402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240" w:after="80" w:line="240" w:lineRule="auto"/>
      <w:ind w:firstLine="709"/>
      <w:jc w:val="both"/>
    </w:pPr>
    <w:rPr>
      <w:rFonts w:ascii="Times New Roman" w:eastAsia="Times New Roman" w:hAnsi="Times New Roman" w:cs="Arial"/>
      <w:b/>
      <w:bCs/>
      <w:color w:val="auto"/>
      <w:kern w:val="32"/>
      <w:sz w:val="32"/>
      <w:szCs w:val="32"/>
      <w:bdr w:val="none" w:sz="0" w:space="0" w:color="auto"/>
      <w:lang w:val="ru-RU"/>
    </w:rPr>
  </w:style>
  <w:style w:type="paragraph" w:customStyle="1" w:styleId="afffffffd">
    <w:name w:val="Обычный (ТЭСП)"/>
    <w:basedOn w:val="aa"/>
    <w:link w:val="afffffffe"/>
    <w:rsid w:val="0027402B"/>
    <w:pPr>
      <w:spacing w:after="0" w:line="240" w:lineRule="auto"/>
      <w:ind w:firstLine="851"/>
      <w:jc w:val="both"/>
    </w:pPr>
    <w:rPr>
      <w:rFonts w:ascii="Times New Roman" w:eastAsia="Times New Roman" w:hAnsi="Times New Roman" w:cs="Times New Roman"/>
      <w:sz w:val="24"/>
      <w:szCs w:val="24"/>
    </w:rPr>
  </w:style>
  <w:style w:type="character" w:customStyle="1" w:styleId="afffffffe">
    <w:name w:val="Обычный (ТЭСП) Знак"/>
    <w:link w:val="afffffffd"/>
    <w:rsid w:val="0027402B"/>
    <w:rPr>
      <w:rFonts w:ascii="Times New Roman" w:eastAsia="Times New Roman" w:hAnsi="Times New Roman" w:cs="Times New Roman"/>
      <w:sz w:val="24"/>
      <w:szCs w:val="24"/>
    </w:rPr>
  </w:style>
  <w:style w:type="paragraph" w:customStyle="1" w:styleId="textb">
    <w:name w:val="textb"/>
    <w:basedOn w:val="aa"/>
    <w:rsid w:val="0027402B"/>
    <w:pPr>
      <w:spacing w:after="0" w:line="240" w:lineRule="auto"/>
    </w:pPr>
    <w:rPr>
      <w:rFonts w:ascii="Arial" w:eastAsia="Times New Roman" w:hAnsi="Arial" w:cs="Arial"/>
      <w:b/>
      <w:bCs/>
      <w:lang w:eastAsia="ru-RU"/>
    </w:rPr>
  </w:style>
  <w:style w:type="numbering" w:customStyle="1" w:styleId="114">
    <w:name w:val="Нет списка11"/>
    <w:next w:val="ad"/>
    <w:uiPriority w:val="99"/>
    <w:semiHidden/>
    <w:unhideWhenUsed/>
    <w:rsid w:val="0027402B"/>
  </w:style>
  <w:style w:type="character" w:customStyle="1" w:styleId="s3">
    <w:name w:val="s3"/>
    <w:uiPriority w:val="99"/>
    <w:rsid w:val="0027402B"/>
    <w:rPr>
      <w:rFonts w:cs="Times New Roman"/>
    </w:rPr>
  </w:style>
  <w:style w:type="paragraph" w:customStyle="1" w:styleId="affffffff">
    <w:name w:val="ЗаглК"/>
    <w:basedOn w:val="1b"/>
    <w:link w:val="affffffff0"/>
    <w:qFormat/>
    <w:rsid w:val="0027402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line="240" w:lineRule="auto"/>
      <w:ind w:firstLine="709"/>
      <w:jc w:val="both"/>
    </w:pPr>
    <w:rPr>
      <w:rFonts w:ascii="Times New Roman" w:eastAsia="SimSun" w:hAnsi="Times New Roman" w:cs="Times New Roman"/>
      <w:b/>
      <w:sz w:val="28"/>
      <w:szCs w:val="32"/>
      <w:bdr w:val="none" w:sz="0" w:space="0" w:color="auto"/>
      <w:lang w:val="ru-RU" w:eastAsia="en-US"/>
    </w:rPr>
  </w:style>
  <w:style w:type="character" w:customStyle="1" w:styleId="affffffff0">
    <w:name w:val="ЗаглК Знак"/>
    <w:link w:val="affffffff"/>
    <w:rsid w:val="0027402B"/>
    <w:rPr>
      <w:rFonts w:ascii="Times New Roman" w:eastAsia="SimSun" w:hAnsi="Times New Roman" w:cs="Times New Roman"/>
      <w:b/>
      <w:color w:val="000000"/>
      <w:sz w:val="28"/>
      <w:szCs w:val="32"/>
    </w:rPr>
  </w:style>
  <w:style w:type="paragraph" w:customStyle="1" w:styleId="affffffff1">
    <w:name w:val="ОглаК"/>
    <w:basedOn w:val="1e"/>
    <w:link w:val="affffffff2"/>
    <w:qFormat/>
    <w:rsid w:val="0027402B"/>
    <w:pPr>
      <w:tabs>
        <w:tab w:val="right" w:pos="8789"/>
      </w:tabs>
      <w:spacing w:before="120" w:after="120"/>
      <w:ind w:left="170"/>
    </w:pPr>
    <w:rPr>
      <w:rFonts w:ascii="Times New Roman" w:eastAsia="Calibri" w:hAnsi="Times New Roman" w:cs="Calibri"/>
      <w:b w:val="0"/>
      <w:caps w:val="0"/>
      <w:noProof/>
      <w:sz w:val="28"/>
      <w:szCs w:val="20"/>
      <w:lang w:eastAsia="en-US"/>
    </w:rPr>
  </w:style>
  <w:style w:type="paragraph" w:customStyle="1" w:styleId="1ff2">
    <w:name w:val="ЗаглК1"/>
    <w:basedOn w:val="1b"/>
    <w:link w:val="1ff3"/>
    <w:qFormat/>
    <w:rsid w:val="0027402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after="120" w:line="240" w:lineRule="auto"/>
      <w:ind w:firstLine="709"/>
      <w:jc w:val="both"/>
    </w:pPr>
    <w:rPr>
      <w:rFonts w:ascii="Times New Roman" w:eastAsia="SimSun" w:hAnsi="Times New Roman" w:cs="Times New Roman"/>
      <w:b/>
      <w:sz w:val="28"/>
      <w:szCs w:val="28"/>
      <w:bdr w:val="none" w:sz="0" w:space="0" w:color="auto"/>
      <w:lang w:val="ru-RU" w:eastAsia="en-US"/>
    </w:rPr>
  </w:style>
  <w:style w:type="character" w:customStyle="1" w:styleId="1f">
    <w:name w:val="Оглавление 1 Знак"/>
    <w:link w:val="1e"/>
    <w:uiPriority w:val="39"/>
    <w:rsid w:val="0027402B"/>
    <w:rPr>
      <w:rFonts w:asciiTheme="majorHAnsi" w:eastAsia="Times New Roman" w:hAnsiTheme="majorHAnsi" w:cs="Times New Roman"/>
      <w:b/>
      <w:bCs/>
      <w:caps/>
      <w:sz w:val="24"/>
      <w:szCs w:val="24"/>
      <w:lang w:eastAsia="ru-RU"/>
    </w:rPr>
  </w:style>
  <w:style w:type="character" w:customStyle="1" w:styleId="affffffff2">
    <w:name w:val="ОглаК Знак"/>
    <w:link w:val="affffffff1"/>
    <w:rsid w:val="0027402B"/>
    <w:rPr>
      <w:rFonts w:ascii="Times New Roman" w:eastAsia="Calibri" w:hAnsi="Times New Roman" w:cs="Calibri"/>
      <w:bCs/>
      <w:noProof/>
      <w:sz w:val="28"/>
      <w:szCs w:val="20"/>
    </w:rPr>
  </w:style>
  <w:style w:type="character" w:customStyle="1" w:styleId="1ff3">
    <w:name w:val="ЗаглК1 Знак"/>
    <w:link w:val="1ff2"/>
    <w:rsid w:val="0027402B"/>
    <w:rPr>
      <w:rFonts w:ascii="Times New Roman" w:eastAsia="SimSun" w:hAnsi="Times New Roman" w:cs="Times New Roman"/>
      <w:b/>
      <w:color w:val="000000"/>
      <w:sz w:val="28"/>
      <w:szCs w:val="28"/>
    </w:rPr>
  </w:style>
  <w:style w:type="paragraph" w:customStyle="1" w:styleId="affffffff3">
    <w:name w:val="о"/>
    <w:basedOn w:val="aa"/>
    <w:link w:val="affffffff4"/>
    <w:qFormat/>
    <w:rsid w:val="0027402B"/>
    <w:pPr>
      <w:spacing w:before="120" w:after="120" w:line="240" w:lineRule="auto"/>
      <w:ind w:firstLine="709"/>
      <w:jc w:val="both"/>
    </w:pPr>
    <w:rPr>
      <w:rFonts w:ascii="Times New Roman" w:eastAsia="Calibri" w:hAnsi="Times New Roman" w:cs="Times New Roman"/>
      <w:sz w:val="28"/>
    </w:rPr>
  </w:style>
  <w:style w:type="character" w:customStyle="1" w:styleId="affffffff4">
    <w:name w:val="о Знак"/>
    <w:basedOn w:val="ab"/>
    <w:link w:val="affffffff3"/>
    <w:rsid w:val="0027402B"/>
    <w:rPr>
      <w:rFonts w:ascii="Times New Roman" w:eastAsia="Calibri" w:hAnsi="Times New Roman" w:cs="Times New Roman"/>
      <w:sz w:val="28"/>
    </w:rPr>
  </w:style>
  <w:style w:type="paragraph" w:customStyle="1" w:styleId="1ff4">
    <w:name w:val="з1"/>
    <w:basedOn w:val="1b"/>
    <w:link w:val="1ff5"/>
    <w:qFormat/>
    <w:rsid w:val="0027402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num" w:pos="1702"/>
      </w:tabs>
      <w:spacing w:before="240" w:after="240" w:line="240" w:lineRule="auto"/>
      <w:ind w:left="568" w:firstLine="709"/>
      <w:jc w:val="both"/>
    </w:pPr>
    <w:rPr>
      <w:rFonts w:ascii="Times New Roman" w:eastAsia="Times New Roman" w:hAnsi="Times New Roman" w:cs="Times New Roman"/>
      <w:b/>
      <w:color w:val="auto"/>
      <w:sz w:val="32"/>
      <w:szCs w:val="32"/>
      <w:bdr w:val="none" w:sz="0" w:space="0" w:color="auto"/>
      <w:lang w:val="ru-RU" w:eastAsia="en-US"/>
    </w:rPr>
  </w:style>
  <w:style w:type="paragraph" w:customStyle="1" w:styleId="2ff2">
    <w:name w:val="з2"/>
    <w:basedOn w:val="1ff4"/>
    <w:qFormat/>
    <w:rsid w:val="0027402B"/>
    <w:pPr>
      <w:tabs>
        <w:tab w:val="clear" w:pos="1702"/>
      </w:tabs>
      <w:spacing w:before="120" w:after="120"/>
      <w:ind w:left="0"/>
      <w:outlineLvl w:val="1"/>
    </w:pPr>
    <w:rPr>
      <w:b w:val="0"/>
      <w:sz w:val="28"/>
    </w:rPr>
  </w:style>
  <w:style w:type="character" w:customStyle="1" w:styleId="1ff5">
    <w:name w:val="з1 Знак"/>
    <w:basedOn w:val="affffffff4"/>
    <w:link w:val="1ff4"/>
    <w:rsid w:val="0027402B"/>
    <w:rPr>
      <w:rFonts w:ascii="Times New Roman" w:eastAsia="Times New Roman" w:hAnsi="Times New Roman" w:cs="Times New Roman"/>
      <w:b/>
      <w:sz w:val="32"/>
      <w:szCs w:val="32"/>
    </w:rPr>
  </w:style>
  <w:style w:type="paragraph" w:customStyle="1" w:styleId="3f2">
    <w:name w:val="з3"/>
    <w:basedOn w:val="affffffff3"/>
    <w:qFormat/>
    <w:rsid w:val="0027402B"/>
    <w:pPr>
      <w:outlineLvl w:val="2"/>
    </w:pPr>
  </w:style>
  <w:style w:type="paragraph" w:customStyle="1" w:styleId="4c">
    <w:name w:val="з4"/>
    <w:basedOn w:val="3f2"/>
    <w:qFormat/>
    <w:rsid w:val="0027402B"/>
    <w:pPr>
      <w:outlineLvl w:val="3"/>
    </w:pPr>
  </w:style>
  <w:style w:type="character" w:customStyle="1" w:styleId="121">
    <w:name w:val="Стиль 12 пт"/>
    <w:basedOn w:val="ab"/>
    <w:rsid w:val="0027402B"/>
    <w:rPr>
      <w:rFonts w:ascii="Times New Roman" w:hAnsi="Times New Roman"/>
      <w:sz w:val="24"/>
    </w:rPr>
  </w:style>
  <w:style w:type="paragraph" w:customStyle="1" w:styleId="affffffff5">
    <w:name w:val="Основной текст + По ширине"/>
    <w:aliases w:val="Первая строка:  0,5 см,Справа:  0,21 см,разреже..."/>
    <w:basedOn w:val="afa"/>
    <w:rsid w:val="0027402B"/>
    <w:pPr>
      <w:pBdr>
        <w:top w:val="none" w:sz="0" w:space="0" w:color="auto"/>
        <w:left w:val="none" w:sz="0" w:space="0" w:color="auto"/>
        <w:bottom w:val="none" w:sz="0" w:space="0" w:color="auto"/>
        <w:right w:val="none" w:sz="0" w:space="0" w:color="auto"/>
        <w:between w:val="none" w:sz="0" w:space="0" w:color="auto"/>
        <w:bar w:val="none" w:sz="0" w:color="auto"/>
      </w:pBdr>
      <w:spacing w:after="0"/>
      <w:ind w:left="115" w:right="117" w:firstLine="283"/>
      <w:jc w:val="both"/>
    </w:pPr>
    <w:rPr>
      <w:rFonts w:ascii="Times New Roman" w:eastAsia="Calibri" w:hAnsi="Times New Roman" w:cs="Times New Roman"/>
      <w:color w:val="333333"/>
      <w:bdr w:val="none" w:sz="0" w:space="0" w:color="auto"/>
      <w:lang w:eastAsia="en-US"/>
    </w:rPr>
  </w:style>
  <w:style w:type="paragraph" w:customStyle="1" w:styleId="tehnormatitle">
    <w:name w:val="tehnormatit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1">
    <w:name w:val="Стиль 10 пт"/>
    <w:basedOn w:val="ab"/>
    <w:rsid w:val="0027402B"/>
    <w:rPr>
      <w:rFonts w:ascii="Arial" w:hAnsi="Arial"/>
      <w:sz w:val="24"/>
    </w:rPr>
  </w:style>
  <w:style w:type="paragraph" w:customStyle="1" w:styleId="TableParagraph">
    <w:name w:val="Table Paragraph"/>
    <w:basedOn w:val="aa"/>
    <w:rsid w:val="0027402B"/>
    <w:pPr>
      <w:widowControl w:val="0"/>
      <w:spacing w:after="0" w:line="240" w:lineRule="auto"/>
    </w:pPr>
    <w:rPr>
      <w:rFonts w:ascii="Calibri" w:eastAsia="Times New Roman" w:hAnsi="Calibri" w:cs="Times New Roman"/>
      <w:lang w:val="en-US"/>
    </w:rPr>
  </w:style>
  <w:style w:type="character" w:customStyle="1" w:styleId="2ff3">
    <w:name w:val="Знак Знак2"/>
    <w:semiHidden/>
    <w:locked/>
    <w:rsid w:val="0027402B"/>
    <w:rPr>
      <w:rFonts w:eastAsia="Calibri"/>
      <w:lang w:val="en-US" w:eastAsia="en-US" w:bidi="ar-SA"/>
    </w:rPr>
  </w:style>
  <w:style w:type="paragraph" w:customStyle="1" w:styleId="2ff4">
    <w:name w:val="Список у2"/>
    <w:basedOn w:val="2a"/>
    <w:link w:val="2ff5"/>
    <w:qFormat/>
    <w:rsid w:val="0027402B"/>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pacing w:before="180" w:line="360" w:lineRule="auto"/>
      <w:ind w:firstLine="567"/>
    </w:pPr>
    <w:rPr>
      <w:rFonts w:ascii="Times New Roman" w:eastAsia="Times New Roman" w:hAnsi="Times New Roman" w:cs="Times New Roman"/>
      <w:i w:val="0"/>
      <w:iCs w:val="0"/>
      <w:color w:val="auto"/>
      <w:szCs w:val="26"/>
      <w:bdr w:val="none" w:sz="0" w:space="0" w:color="auto"/>
      <w:lang w:eastAsia="ar-SA"/>
    </w:rPr>
  </w:style>
  <w:style w:type="character" w:customStyle="1" w:styleId="2ff5">
    <w:name w:val="Список у2 Знак"/>
    <w:basedOn w:val="af"/>
    <w:link w:val="2ff4"/>
    <w:rsid w:val="0027402B"/>
    <w:rPr>
      <w:rFonts w:ascii="Times New Roman" w:eastAsia="Times New Roman" w:hAnsi="Times New Roman" w:cs="Times New Roman"/>
      <w:b/>
      <w:bCs/>
      <w:sz w:val="28"/>
      <w:szCs w:val="26"/>
      <w:lang w:eastAsia="ar-SA"/>
    </w:rPr>
  </w:style>
  <w:style w:type="paragraph" w:customStyle="1" w:styleId="3f3">
    <w:name w:val="Список у3"/>
    <w:basedOn w:val="2ff4"/>
    <w:link w:val="3f4"/>
    <w:qFormat/>
    <w:rsid w:val="0027402B"/>
    <w:pPr>
      <w:ind w:left="1277"/>
    </w:pPr>
  </w:style>
  <w:style w:type="character" w:customStyle="1" w:styleId="3f4">
    <w:name w:val="Список у3 Знак"/>
    <w:basedOn w:val="2ff5"/>
    <w:link w:val="3f3"/>
    <w:rsid w:val="0027402B"/>
    <w:rPr>
      <w:rFonts w:ascii="Times New Roman" w:eastAsia="Times New Roman" w:hAnsi="Times New Roman" w:cs="Times New Roman"/>
      <w:b/>
      <w:bCs/>
      <w:sz w:val="28"/>
      <w:szCs w:val="26"/>
      <w:lang w:eastAsia="ar-SA"/>
    </w:rPr>
  </w:style>
  <w:style w:type="paragraph" w:customStyle="1" w:styleId="4d">
    <w:name w:val="Список у4"/>
    <w:basedOn w:val="3f3"/>
    <w:link w:val="4e"/>
    <w:qFormat/>
    <w:rsid w:val="0027402B"/>
    <w:pPr>
      <w:numPr>
        <w:ilvl w:val="3"/>
      </w:numPr>
      <w:ind w:left="1277" w:firstLine="567"/>
    </w:pPr>
  </w:style>
  <w:style w:type="character" w:customStyle="1" w:styleId="4e">
    <w:name w:val="Список у4 Знак"/>
    <w:basedOn w:val="3f4"/>
    <w:link w:val="4d"/>
    <w:rsid w:val="0027402B"/>
    <w:rPr>
      <w:rFonts w:ascii="Times New Roman" w:eastAsia="Times New Roman" w:hAnsi="Times New Roman" w:cs="Times New Roman"/>
      <w:b/>
      <w:bCs/>
      <w:sz w:val="28"/>
      <w:szCs w:val="26"/>
      <w:lang w:eastAsia="ar-SA"/>
    </w:rPr>
  </w:style>
  <w:style w:type="paragraph" w:customStyle="1" w:styleId="56">
    <w:name w:val="Список у5"/>
    <w:basedOn w:val="4d"/>
    <w:link w:val="57"/>
    <w:qFormat/>
    <w:rsid w:val="0027402B"/>
    <w:pPr>
      <w:numPr>
        <w:ilvl w:val="4"/>
      </w:numPr>
      <w:ind w:left="1277" w:firstLine="567"/>
    </w:pPr>
  </w:style>
  <w:style w:type="character" w:customStyle="1" w:styleId="57">
    <w:name w:val="Список у5 Знак"/>
    <w:basedOn w:val="4e"/>
    <w:link w:val="56"/>
    <w:rsid w:val="0027402B"/>
    <w:rPr>
      <w:rFonts w:ascii="Times New Roman" w:eastAsia="Times New Roman" w:hAnsi="Times New Roman" w:cs="Times New Roman"/>
      <w:b/>
      <w:bCs/>
      <w:sz w:val="28"/>
      <w:szCs w:val="26"/>
      <w:lang w:eastAsia="ar-SA"/>
    </w:rPr>
  </w:style>
  <w:style w:type="paragraph" w:customStyle="1" w:styleId="2ff6">
    <w:name w:val="2_Основной текст"/>
    <w:basedOn w:val="aa"/>
    <w:qFormat/>
    <w:rsid w:val="0027402B"/>
    <w:pPr>
      <w:widowControl w:val="0"/>
      <w:adjustRightInd w:val="0"/>
      <w:spacing w:after="0" w:line="240" w:lineRule="auto"/>
      <w:jc w:val="both"/>
      <w:textAlignment w:val="baseline"/>
    </w:pPr>
    <w:rPr>
      <w:rFonts w:ascii="Times New Roman" w:hAnsi="Times New Roman" w:cs="Times New Roman"/>
      <w:sz w:val="28"/>
      <w:szCs w:val="28"/>
    </w:rPr>
  </w:style>
  <w:style w:type="paragraph" w:customStyle="1" w:styleId="3f5">
    <w:name w:val="3_Основной текст"/>
    <w:basedOn w:val="aa"/>
    <w:link w:val="3f6"/>
    <w:qFormat/>
    <w:rsid w:val="0027402B"/>
    <w:pPr>
      <w:widowControl w:val="0"/>
      <w:adjustRightInd w:val="0"/>
      <w:spacing w:after="0" w:line="240" w:lineRule="auto"/>
      <w:ind w:firstLine="567"/>
      <w:jc w:val="both"/>
      <w:textAlignment w:val="baseline"/>
    </w:pPr>
    <w:rPr>
      <w:rFonts w:ascii="Times New Roman" w:hAnsi="Times New Roman" w:cs="Times New Roman"/>
      <w:sz w:val="28"/>
      <w:szCs w:val="28"/>
    </w:rPr>
  </w:style>
  <w:style w:type="character" w:customStyle="1" w:styleId="3f6">
    <w:name w:val="3_Основной текст Знак"/>
    <w:link w:val="3f5"/>
    <w:rsid w:val="0027402B"/>
    <w:rPr>
      <w:rFonts w:ascii="Times New Roman" w:hAnsi="Times New Roman" w:cs="Times New Roman"/>
      <w:sz w:val="28"/>
      <w:szCs w:val="28"/>
    </w:rPr>
  </w:style>
  <w:style w:type="paragraph" w:customStyle="1" w:styleId="12">
    <w:name w:val="Приложение Заголовок 1"/>
    <w:basedOn w:val="1b"/>
    <w:link w:val="1ff6"/>
    <w:autoRedefine/>
    <w:qFormat/>
    <w:rsid w:val="0027402B"/>
    <w:pPr>
      <w:keepNext/>
      <w:numPr>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spacing w:after="0" w:line="240" w:lineRule="auto"/>
      <w:ind w:left="0" w:firstLine="709"/>
      <w:jc w:val="both"/>
    </w:pPr>
    <w:rPr>
      <w:rFonts w:ascii="Times New Roman" w:eastAsia="Times New Roman" w:hAnsi="Times New Roman" w:cs="Times New Roman"/>
      <w:b/>
      <w:color w:val="auto"/>
      <w:sz w:val="28"/>
      <w:szCs w:val="28"/>
      <w:bdr w:val="none" w:sz="0" w:space="0" w:color="auto"/>
      <w:lang w:val="ru-RU" w:eastAsia="en-US"/>
    </w:rPr>
  </w:style>
  <w:style w:type="paragraph" w:customStyle="1" w:styleId="23">
    <w:name w:val="Приложение Заголовок 2"/>
    <w:basedOn w:val="2a"/>
    <w:link w:val="2ff7"/>
    <w:qFormat/>
    <w:rsid w:val="0027402B"/>
    <w:pPr>
      <w:keepNext w:val="0"/>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pacing w:before="360" w:after="180" w:line="276" w:lineRule="auto"/>
    </w:pPr>
    <w:rPr>
      <w:rFonts w:ascii="Times New Roman" w:eastAsia="Times New Roman" w:hAnsi="Times New Roman" w:cs="Times New Roman"/>
      <w:i w:val="0"/>
      <w:color w:val="auto"/>
      <w:sz w:val="24"/>
      <w:bdr w:val="none" w:sz="0" w:space="0" w:color="auto"/>
      <w:lang w:eastAsia="en-US"/>
    </w:rPr>
  </w:style>
  <w:style w:type="character" w:customStyle="1" w:styleId="1ff6">
    <w:name w:val="Приложение Заголовок 1 Знак"/>
    <w:basedOn w:val="ab"/>
    <w:link w:val="12"/>
    <w:rsid w:val="0027402B"/>
    <w:rPr>
      <w:rFonts w:ascii="Times New Roman" w:eastAsia="Times New Roman" w:hAnsi="Times New Roman" w:cs="Times New Roman"/>
      <w:b/>
      <w:sz w:val="28"/>
      <w:szCs w:val="28"/>
      <w:u w:color="000000"/>
    </w:rPr>
  </w:style>
  <w:style w:type="paragraph" w:customStyle="1" w:styleId="30">
    <w:name w:val="Приложение Заголовок 3"/>
    <w:basedOn w:val="2a"/>
    <w:link w:val="3f7"/>
    <w:qFormat/>
    <w:rsid w:val="0027402B"/>
    <w:pPr>
      <w:numPr>
        <w:ilvl w:val="2"/>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pacing w:before="360" w:after="180" w:line="276" w:lineRule="auto"/>
      <w:ind w:left="1134" w:hanging="567"/>
    </w:pPr>
    <w:rPr>
      <w:rFonts w:ascii="Times New Roman" w:eastAsia="Times New Roman" w:hAnsi="Times New Roman" w:cs="Times New Roman"/>
      <w:i w:val="0"/>
      <w:sz w:val="24"/>
    </w:rPr>
  </w:style>
  <w:style w:type="character" w:customStyle="1" w:styleId="2ff7">
    <w:name w:val="Приложение Заголовок 2 Знак"/>
    <w:basedOn w:val="ab"/>
    <w:link w:val="23"/>
    <w:rsid w:val="0027402B"/>
    <w:rPr>
      <w:rFonts w:ascii="Times New Roman" w:eastAsia="Times New Roman" w:hAnsi="Times New Roman" w:cs="Times New Roman"/>
      <w:b/>
      <w:bCs/>
      <w:iCs/>
      <w:sz w:val="24"/>
      <w:szCs w:val="28"/>
      <w:u w:color="000000"/>
    </w:rPr>
  </w:style>
  <w:style w:type="paragraph" w:customStyle="1" w:styleId="a8">
    <w:name w:val="Название приложения"/>
    <w:basedOn w:val="1b"/>
    <w:link w:val="affffffff6"/>
    <w:autoRedefine/>
    <w:qFormat/>
    <w:rsid w:val="0027402B"/>
    <w:pPr>
      <w:widowControl w:val="0"/>
      <w:numPr>
        <w:numId w:val="67"/>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s>
      <w:spacing w:after="0" w:line="240" w:lineRule="auto"/>
      <w:ind w:left="57" w:right="57" w:firstLine="975"/>
      <w:outlineLvl w:val="9"/>
    </w:pPr>
    <w:rPr>
      <w:rFonts w:ascii="Times New Roman" w:eastAsia="Times New Roman" w:hAnsi="Times New Roman" w:cs="Times New Roman"/>
      <w:b/>
      <w:sz w:val="28"/>
      <w:lang w:val="ru-RU"/>
    </w:rPr>
  </w:style>
  <w:style w:type="character" w:customStyle="1" w:styleId="affffffff6">
    <w:name w:val="Название приложения Знак"/>
    <w:basedOn w:val="afb"/>
    <w:link w:val="a8"/>
    <w:rsid w:val="0027402B"/>
    <w:rPr>
      <w:rFonts w:ascii="Times New Roman" w:eastAsia="Times New Roman" w:hAnsi="Times New Roman" w:cs="Times New Roman"/>
      <w:b/>
      <w:color w:val="000000"/>
      <w:sz w:val="28"/>
      <w:szCs w:val="20"/>
      <w:u w:color="000000"/>
      <w:bdr w:val="nil"/>
      <w:lang w:eastAsia="ru-RU"/>
    </w:rPr>
  </w:style>
  <w:style w:type="character" w:customStyle="1" w:styleId="affffa">
    <w:name w:val="Содержимое таблицы Знак"/>
    <w:basedOn w:val="afb"/>
    <w:link w:val="affff9"/>
    <w:rsid w:val="0027402B"/>
    <w:rPr>
      <w:rFonts w:ascii="Times New Roman" w:eastAsia="Times New Roman" w:hAnsi="Times New Roman" w:cs="Times New Roman"/>
      <w:color w:val="000000"/>
      <w:sz w:val="20"/>
      <w:szCs w:val="20"/>
      <w:u w:color="000000"/>
      <w:bdr w:val="nil"/>
      <w:lang w:eastAsia="ar-SA"/>
    </w:rPr>
  </w:style>
  <w:style w:type="paragraph" w:customStyle="1" w:styleId="affffffff7">
    <w:name w:val="Наименование ненумерованного раздела"/>
    <w:basedOn w:val="1b"/>
    <w:next w:val="aa"/>
    <w:link w:val="affffffff8"/>
    <w:autoRedefine/>
    <w:qFormat/>
    <w:rsid w:val="0027402B"/>
    <w:pPr>
      <w:keepNext/>
      <w:pageBreakBefore/>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jc w:val="both"/>
    </w:pPr>
    <w:rPr>
      <w:rFonts w:ascii="Times New Roman" w:eastAsia="Times New Roman" w:hAnsi="Times New Roman" w:cs="Times New Roman"/>
      <w:b/>
      <w:color w:val="auto"/>
      <w:sz w:val="28"/>
      <w:szCs w:val="32"/>
      <w:bdr w:val="none" w:sz="0" w:space="0" w:color="auto"/>
      <w:lang w:val="ru-RU" w:eastAsia="en-US"/>
    </w:rPr>
  </w:style>
  <w:style w:type="character" w:customStyle="1" w:styleId="affffffff8">
    <w:name w:val="Наименование ненумерованного раздела Знак"/>
    <w:link w:val="affffffff7"/>
    <w:rsid w:val="0027402B"/>
    <w:rPr>
      <w:rFonts w:ascii="Times New Roman" w:eastAsia="Times New Roman" w:hAnsi="Times New Roman" w:cs="Times New Roman"/>
      <w:b/>
      <w:sz w:val="28"/>
      <w:szCs w:val="32"/>
    </w:rPr>
  </w:style>
  <w:style w:type="paragraph" w:customStyle="1" w:styleId="a7">
    <w:name w:val="Библиографический список"/>
    <w:basedOn w:val="aa"/>
    <w:link w:val="affffffff9"/>
    <w:qFormat/>
    <w:rsid w:val="0027402B"/>
    <w:pPr>
      <w:numPr>
        <w:ilvl w:val="1"/>
        <w:numId w:val="61"/>
      </w:numPr>
      <w:spacing w:after="0" w:line="360" w:lineRule="auto"/>
      <w:jc w:val="both"/>
    </w:pPr>
    <w:rPr>
      <w:rFonts w:ascii="Times New Roman" w:eastAsia="Calibri" w:hAnsi="Times New Roman" w:cs="Times New Roman"/>
      <w:sz w:val="28"/>
      <w:szCs w:val="28"/>
    </w:rPr>
  </w:style>
  <w:style w:type="character" w:customStyle="1" w:styleId="affffffff9">
    <w:name w:val="Библиографический список Знак"/>
    <w:link w:val="a7"/>
    <w:rsid w:val="0027402B"/>
    <w:rPr>
      <w:rFonts w:ascii="Times New Roman" w:eastAsia="Calibri" w:hAnsi="Times New Roman" w:cs="Times New Roman"/>
      <w:sz w:val="28"/>
      <w:szCs w:val="28"/>
    </w:rPr>
  </w:style>
  <w:style w:type="paragraph" w:customStyle="1" w:styleId="DocumentName">
    <w:name w:val="Document Name"/>
    <w:basedOn w:val="aa"/>
    <w:rsid w:val="0027402B"/>
    <w:pPr>
      <w:suppressAutoHyphens/>
      <w:spacing w:before="120" w:after="120" w:line="288" w:lineRule="auto"/>
      <w:jc w:val="center"/>
    </w:pPr>
    <w:rPr>
      <w:rFonts w:ascii="Times New Roman" w:eastAsia="Times New Roman" w:hAnsi="Times New Roman" w:cs="Times New Roman"/>
      <w:b/>
      <w:iCs/>
      <w:sz w:val="36"/>
      <w:szCs w:val="36"/>
      <w:lang w:eastAsia="ru-RU"/>
    </w:rPr>
  </w:style>
  <w:style w:type="paragraph" w:customStyle="1" w:styleId="DocumentCode">
    <w:name w:val="Document Code"/>
    <w:basedOn w:val="aa"/>
    <w:rsid w:val="0027402B"/>
    <w:pPr>
      <w:suppressAutoHyphens/>
      <w:spacing w:before="120" w:after="120" w:line="288" w:lineRule="auto"/>
      <w:jc w:val="center"/>
    </w:pPr>
    <w:rPr>
      <w:rFonts w:ascii="Times New Roman" w:eastAsia="Times New Roman" w:hAnsi="Times New Roman" w:cs="Times New Roman"/>
      <w:iCs/>
      <w:sz w:val="24"/>
      <w:szCs w:val="24"/>
      <w:lang w:eastAsia="ru-RU"/>
    </w:rPr>
  </w:style>
  <w:style w:type="paragraph" w:customStyle="1" w:styleId="Confirmation">
    <w:name w:val="Confirmation"/>
    <w:rsid w:val="0027402B"/>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a"/>
    <w:rsid w:val="0027402B"/>
    <w:pPr>
      <w:keepLines/>
      <w:widowControl w:val="0"/>
      <w:spacing w:before="60" w:after="60" w:line="288" w:lineRule="auto"/>
      <w:jc w:val="center"/>
    </w:pPr>
    <w:rPr>
      <w:rFonts w:ascii="Times New Roman" w:eastAsia="Times New Roman" w:hAnsi="Times New Roman" w:cs="Times New Roman"/>
      <w:iCs/>
      <w:sz w:val="24"/>
      <w:szCs w:val="24"/>
    </w:rPr>
  </w:style>
  <w:style w:type="paragraph" w:customStyle="1" w:styleId="ShortSystemName">
    <w:name w:val="Short System Name"/>
    <w:next w:val="aa"/>
    <w:rsid w:val="0027402B"/>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fff7">
    <w:name w:val="Список Знак"/>
    <w:basedOn w:val="ab"/>
    <w:link w:val="affff6"/>
    <w:rsid w:val="0027402B"/>
    <w:rPr>
      <w:rFonts w:ascii="Times New Roman" w:eastAsia="Times New Roman" w:hAnsi="Times New Roman" w:cs="Mangal"/>
      <w:sz w:val="26"/>
      <w:szCs w:val="20"/>
      <w:u w:color="000000"/>
      <w:lang w:eastAsia="ar-SA"/>
    </w:rPr>
  </w:style>
  <w:style w:type="paragraph" w:customStyle="1" w:styleId="14">
    <w:name w:val="Список 1)"/>
    <w:basedOn w:val="ae"/>
    <w:qFormat/>
    <w:rsid w:val="0027402B"/>
    <w:pPr>
      <w:numPr>
        <w:numId w:val="62"/>
      </w:numPr>
      <w:tabs>
        <w:tab w:val="left" w:pos="180"/>
        <w:tab w:val="left" w:pos="284"/>
        <w:tab w:val="num" w:pos="1080"/>
      </w:tabs>
      <w:autoSpaceDE/>
      <w:autoSpaceDN/>
      <w:spacing w:line="360" w:lineRule="auto"/>
      <w:ind w:left="371" w:firstLine="338"/>
      <w:jc w:val="both"/>
      <w:textAlignment w:val="baseline"/>
    </w:pPr>
    <w:rPr>
      <w:rFonts w:ascii="Times New Roman" w:eastAsia="Calibri" w:hAnsi="Times New Roman" w:cs="Times New Roman"/>
      <w:sz w:val="28"/>
      <w:szCs w:val="28"/>
      <w:lang w:eastAsia="en-US"/>
    </w:rPr>
  </w:style>
  <w:style w:type="paragraph" w:customStyle="1" w:styleId="affffffffa">
    <w:name w:val="Приложение Нормальный текст"/>
    <w:basedOn w:val="afa"/>
    <w:link w:val="affffffffb"/>
    <w:qFormat/>
    <w:rsid w:val="0027402B"/>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firstLine="567"/>
      <w:jc w:val="both"/>
    </w:pPr>
    <w:rPr>
      <w:rFonts w:ascii="Times New Roman" w:eastAsia="Calibri" w:hAnsi="Times New Roman" w:cs="Times New Roman"/>
      <w:sz w:val="24"/>
      <w:szCs w:val="24"/>
    </w:rPr>
  </w:style>
  <w:style w:type="paragraph" w:customStyle="1" w:styleId="21">
    <w:name w:val="Маркированный список 21"/>
    <w:basedOn w:val="aa"/>
    <w:next w:val="25"/>
    <w:uiPriority w:val="99"/>
    <w:unhideWhenUsed/>
    <w:rsid w:val="0027402B"/>
    <w:pPr>
      <w:widowControl w:val="0"/>
      <w:numPr>
        <w:numId w:val="63"/>
      </w:numPr>
      <w:tabs>
        <w:tab w:val="left" w:pos="360"/>
        <w:tab w:val="num" w:pos="1080"/>
      </w:tabs>
      <w:adjustRightInd w:val="0"/>
      <w:spacing w:after="0" w:line="240" w:lineRule="auto"/>
      <w:ind w:left="371" w:firstLine="338"/>
      <w:contextualSpacing/>
      <w:jc w:val="both"/>
      <w:textAlignment w:val="baseline"/>
    </w:pPr>
    <w:rPr>
      <w:rFonts w:ascii="Times New Roman" w:hAnsi="Times New Roman" w:cs="Times New Roman"/>
      <w:sz w:val="28"/>
      <w:szCs w:val="28"/>
    </w:rPr>
  </w:style>
  <w:style w:type="character" w:customStyle="1" w:styleId="affffffffb">
    <w:name w:val="Приложение Нормальный текст Знак"/>
    <w:basedOn w:val="afb"/>
    <w:link w:val="affffffffa"/>
    <w:rsid w:val="0027402B"/>
    <w:rPr>
      <w:rFonts w:ascii="Times New Roman" w:eastAsia="Calibri" w:hAnsi="Times New Roman" w:cs="Times New Roman"/>
      <w:color w:val="000000"/>
      <w:sz w:val="24"/>
      <w:szCs w:val="24"/>
      <w:u w:color="000000"/>
      <w:bdr w:val="nil"/>
      <w:lang w:eastAsia="ru-RU"/>
    </w:rPr>
  </w:style>
  <w:style w:type="paragraph" w:customStyle="1" w:styleId="a9">
    <w:name w:val="Приложение Список"/>
    <w:basedOn w:val="25"/>
    <w:link w:val="affffffffc"/>
    <w:qFormat/>
    <w:rsid w:val="0027402B"/>
    <w:pPr>
      <w:widowControl w:val="0"/>
      <w:numPr>
        <w:numId w:val="31"/>
      </w:numPr>
      <w:adjustRightInd w:val="0"/>
      <w:spacing w:after="0" w:line="360" w:lineRule="auto"/>
      <w:jc w:val="both"/>
      <w:textAlignment w:val="baseline"/>
    </w:pPr>
    <w:rPr>
      <w:rFonts w:ascii="Times New Roman" w:hAnsi="Times New Roman" w:cs="Times New Roman"/>
      <w:sz w:val="24"/>
      <w:szCs w:val="24"/>
    </w:rPr>
  </w:style>
  <w:style w:type="paragraph" w:customStyle="1" w:styleId="affffffffd">
    <w:name w:val="Таблица Текст"/>
    <w:basedOn w:val="aa"/>
    <w:qFormat/>
    <w:rsid w:val="0027402B"/>
    <w:pPr>
      <w:widowControl w:val="0"/>
      <w:adjustRightInd w:val="0"/>
      <w:spacing w:after="0" w:line="240" w:lineRule="auto"/>
      <w:textAlignment w:val="baseline"/>
    </w:pPr>
    <w:rPr>
      <w:rFonts w:ascii="Times New Roman" w:eastAsia="Calibri" w:hAnsi="Times New Roman" w:cs="Times New Roman"/>
      <w:sz w:val="24"/>
      <w:szCs w:val="24"/>
      <w:lang w:eastAsia="ru-RU"/>
    </w:rPr>
  </w:style>
  <w:style w:type="character" w:customStyle="1" w:styleId="2ff8">
    <w:name w:val="Маркированный список 2 Знак"/>
    <w:basedOn w:val="ab"/>
    <w:uiPriority w:val="99"/>
    <w:rsid w:val="0027402B"/>
    <w:rPr>
      <w:rFonts w:ascii="Times New Roman" w:hAnsi="Times New Roman" w:cs="Times New Roman"/>
      <w:sz w:val="28"/>
      <w:szCs w:val="28"/>
    </w:rPr>
  </w:style>
  <w:style w:type="character" w:customStyle="1" w:styleId="affffffffc">
    <w:name w:val="Приложение Список Знак"/>
    <w:basedOn w:val="2ff8"/>
    <w:link w:val="a9"/>
    <w:rsid w:val="0027402B"/>
    <w:rPr>
      <w:rFonts w:ascii="Times New Roman" w:hAnsi="Times New Roman" w:cs="Times New Roman"/>
      <w:sz w:val="24"/>
      <w:szCs w:val="24"/>
    </w:rPr>
  </w:style>
  <w:style w:type="paragraph" w:customStyle="1" w:styleId="1">
    <w:name w:val="Нумерованный список в разделе (1 ур)"/>
    <w:basedOn w:val="afa"/>
    <w:link w:val="1ff7"/>
    <w:qFormat/>
    <w:rsid w:val="0027402B"/>
    <w:pPr>
      <w:widowControl/>
      <w:numPr>
        <w:numId w:val="64"/>
      </w:num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contextualSpacing/>
      <w:jc w:val="both"/>
    </w:pPr>
    <w:rPr>
      <w:rFonts w:ascii="Times New Roman" w:eastAsia="Calibri" w:hAnsi="Times New Roman" w:cs="Times New Roman"/>
      <w:color w:val="auto"/>
      <w:sz w:val="28"/>
      <w:szCs w:val="28"/>
      <w:bdr w:val="none" w:sz="0" w:space="0" w:color="auto"/>
      <w:lang w:eastAsia="en-US"/>
    </w:rPr>
  </w:style>
  <w:style w:type="paragraph" w:customStyle="1" w:styleId="a6">
    <w:name w:val="Приложение"/>
    <w:next w:val="afa"/>
    <w:qFormat/>
    <w:rsid w:val="0027402B"/>
    <w:pPr>
      <w:pageBreakBefore/>
      <w:numPr>
        <w:numId w:val="65"/>
      </w:numPr>
      <w:spacing w:after="0" w:line="360" w:lineRule="auto"/>
      <w:jc w:val="right"/>
    </w:pPr>
    <w:rPr>
      <w:rFonts w:ascii="Times New Roman" w:eastAsia="Calibri" w:hAnsi="Times New Roman" w:cs="Times New Roman"/>
      <w:b/>
      <w:sz w:val="32"/>
      <w:szCs w:val="28"/>
    </w:rPr>
  </w:style>
  <w:style w:type="character" w:customStyle="1" w:styleId="3f7">
    <w:name w:val="Приложение Заголовок 3 Знак"/>
    <w:basedOn w:val="affffffff6"/>
    <w:link w:val="30"/>
    <w:rsid w:val="0027402B"/>
    <w:rPr>
      <w:rFonts w:ascii="Times New Roman" w:eastAsia="Times New Roman" w:hAnsi="Times New Roman" w:cs="Times New Roman"/>
      <w:b/>
      <w:bCs/>
      <w:iCs/>
      <w:color w:val="000000"/>
      <w:sz w:val="24"/>
      <w:szCs w:val="28"/>
      <w:u w:color="000000"/>
      <w:bdr w:val="nil"/>
      <w:lang w:eastAsia="ru-RU"/>
    </w:rPr>
  </w:style>
  <w:style w:type="paragraph" w:customStyle="1" w:styleId="affffffffe">
    <w:name w:val="Приложение Выделенный текст"/>
    <w:basedOn w:val="affffffffa"/>
    <w:link w:val="afffffffff"/>
    <w:qFormat/>
    <w:rsid w:val="0027402B"/>
    <w:rPr>
      <w:b/>
    </w:rPr>
  </w:style>
  <w:style w:type="character" w:customStyle="1" w:styleId="afffffffff">
    <w:name w:val="Приложение Выделенный текст Знак"/>
    <w:basedOn w:val="affffffffb"/>
    <w:link w:val="affffffffe"/>
    <w:rsid w:val="0027402B"/>
    <w:rPr>
      <w:rFonts w:ascii="Times New Roman" w:eastAsia="Calibri" w:hAnsi="Times New Roman" w:cs="Times New Roman"/>
      <w:b/>
      <w:color w:val="000000"/>
      <w:sz w:val="24"/>
      <w:szCs w:val="24"/>
      <w:u w:color="000000"/>
      <w:bdr w:val="nil"/>
      <w:lang w:eastAsia="ru-RU"/>
    </w:rPr>
  </w:style>
  <w:style w:type="paragraph" w:customStyle="1" w:styleId="afffffffff0">
    <w:name w:val="Содержимое таблицы (по центру)"/>
    <w:basedOn w:val="aa"/>
    <w:link w:val="afffffffff1"/>
    <w:qFormat/>
    <w:rsid w:val="0027402B"/>
    <w:pPr>
      <w:spacing w:after="0" w:line="240" w:lineRule="auto"/>
      <w:jc w:val="center"/>
    </w:pPr>
    <w:rPr>
      <w:rFonts w:ascii="Times New Roman" w:eastAsia="Calibri" w:hAnsi="Times New Roman" w:cs="Times New Roman"/>
      <w:sz w:val="24"/>
      <w:lang w:eastAsia="ru-RU"/>
    </w:rPr>
  </w:style>
  <w:style w:type="character" w:customStyle="1" w:styleId="afffffffff1">
    <w:name w:val="Содержимое таблицы (по центру) Знак"/>
    <w:basedOn w:val="ab"/>
    <w:link w:val="afffffffff0"/>
    <w:rsid w:val="0027402B"/>
    <w:rPr>
      <w:rFonts w:ascii="Times New Roman" w:eastAsia="Calibri" w:hAnsi="Times New Roman" w:cs="Times New Roman"/>
      <w:sz w:val="24"/>
      <w:lang w:eastAsia="ru-RU"/>
    </w:rPr>
  </w:style>
  <w:style w:type="character" w:customStyle="1" w:styleId="NoSpacingChar">
    <w:name w:val="No Spacing Char"/>
    <w:link w:val="1fc"/>
    <w:locked/>
    <w:rsid w:val="0027402B"/>
    <w:rPr>
      <w:rFonts w:ascii="Calibri" w:eastAsia="Times New Roman" w:hAnsi="Calibri" w:cs="Calibri"/>
      <w:lang w:eastAsia="ar-SA"/>
    </w:rPr>
  </w:style>
  <w:style w:type="character" w:customStyle="1" w:styleId="1ff7">
    <w:name w:val="Нумерованный список в разделе (1 ур) Знак"/>
    <w:link w:val="1"/>
    <w:rsid w:val="0027402B"/>
    <w:rPr>
      <w:rFonts w:ascii="Times New Roman" w:eastAsia="Calibri" w:hAnsi="Times New Roman" w:cs="Times New Roman"/>
      <w:sz w:val="28"/>
      <w:szCs w:val="28"/>
      <w:u w:color="000000"/>
    </w:rPr>
  </w:style>
  <w:style w:type="paragraph" w:styleId="2ff9">
    <w:name w:val="List Number 2"/>
    <w:basedOn w:val="aa"/>
    <w:uiPriority w:val="99"/>
    <w:unhideWhenUsed/>
    <w:rsid w:val="0027402B"/>
    <w:pPr>
      <w:contextualSpacing/>
      <w:jc w:val="both"/>
    </w:pPr>
    <w:rPr>
      <w:rFonts w:ascii="Times New Roman" w:eastAsia="Calibri" w:hAnsi="Times New Roman" w:cs="Times New Roman"/>
      <w:sz w:val="28"/>
    </w:rPr>
  </w:style>
  <w:style w:type="paragraph" w:customStyle="1" w:styleId="afffffffff2">
    <w:name w:val="Содержание"/>
    <w:basedOn w:val="affffffff7"/>
    <w:link w:val="afffffffff3"/>
    <w:qFormat/>
    <w:rsid w:val="0027402B"/>
    <w:pPr>
      <w:pageBreakBefore w:val="0"/>
    </w:pPr>
    <w:rPr>
      <w:lang w:eastAsia="ru-RU"/>
    </w:rPr>
  </w:style>
  <w:style w:type="character" w:customStyle="1" w:styleId="afffffffff3">
    <w:name w:val="Содержание Знак"/>
    <w:basedOn w:val="affffffff8"/>
    <w:link w:val="afffffffff2"/>
    <w:rsid w:val="0027402B"/>
    <w:rPr>
      <w:rFonts w:ascii="Times New Roman" w:eastAsia="Times New Roman" w:hAnsi="Times New Roman" w:cs="Times New Roman"/>
      <w:b/>
      <w:sz w:val="28"/>
      <w:szCs w:val="32"/>
      <w:lang w:eastAsia="ru-RU"/>
    </w:rPr>
  </w:style>
  <w:style w:type="paragraph" w:customStyle="1" w:styleId="51">
    <w:name w:val="Пункт 5"/>
    <w:basedOn w:val="52"/>
    <w:link w:val="58"/>
    <w:qFormat/>
    <w:rsid w:val="0027402B"/>
    <w:pPr>
      <w:keepNext w:val="0"/>
      <w:keepLines w:val="0"/>
      <w:numPr>
        <w:ilvl w:val="4"/>
        <w:numId w:val="59"/>
      </w:numPr>
      <w:tabs>
        <w:tab w:val="left" w:pos="1701"/>
      </w:tabs>
      <w:spacing w:before="60" w:after="60" w:line="240" w:lineRule="auto"/>
    </w:pPr>
    <w:rPr>
      <w:rFonts w:ascii="Times New Roman" w:eastAsia="Times New Roman" w:hAnsi="Times New Roman" w:cs="Times New Roman"/>
      <w:bCs/>
      <w:iCs/>
      <w:color w:val="auto"/>
      <w:sz w:val="28"/>
      <w:szCs w:val="24"/>
      <w:lang w:eastAsia="ru-RU"/>
    </w:rPr>
  </w:style>
  <w:style w:type="character" w:customStyle="1" w:styleId="58">
    <w:name w:val="Пункт 5 Знак"/>
    <w:basedOn w:val="ab"/>
    <w:link w:val="51"/>
    <w:rsid w:val="0027402B"/>
    <w:rPr>
      <w:rFonts w:ascii="Times New Roman" w:eastAsia="Times New Roman" w:hAnsi="Times New Roman" w:cs="Times New Roman"/>
      <w:bCs/>
      <w:iCs/>
      <w:sz w:val="28"/>
      <w:szCs w:val="24"/>
      <w:lang w:eastAsia="ru-RU"/>
    </w:rPr>
  </w:style>
  <w:style w:type="paragraph" w:customStyle="1" w:styleId="a0">
    <w:name w:val="Список нумерованный"/>
    <w:basedOn w:val="aa"/>
    <w:rsid w:val="0027402B"/>
    <w:pPr>
      <w:numPr>
        <w:numId w:val="66"/>
      </w:numPr>
      <w:spacing w:before="120" w:after="0" w:line="240" w:lineRule="auto"/>
      <w:jc w:val="both"/>
    </w:pPr>
    <w:rPr>
      <w:rFonts w:ascii="Times New Roman" w:eastAsia="Times New Roman" w:hAnsi="Times New Roman" w:cs="Times New Roman"/>
      <w:sz w:val="24"/>
      <w:szCs w:val="24"/>
      <w:lang w:eastAsia="ru-RU"/>
    </w:rPr>
  </w:style>
  <w:style w:type="paragraph" w:styleId="59">
    <w:name w:val="List 5"/>
    <w:basedOn w:val="aa"/>
    <w:uiPriority w:val="99"/>
    <w:unhideWhenUsed/>
    <w:rsid w:val="0027402B"/>
    <w:pPr>
      <w:ind w:left="1415" w:hanging="283"/>
      <w:contextualSpacing/>
      <w:jc w:val="both"/>
    </w:pPr>
    <w:rPr>
      <w:rFonts w:ascii="Times New Roman" w:eastAsia="Calibri" w:hAnsi="Times New Roman" w:cs="Times New Roman"/>
      <w:sz w:val="28"/>
    </w:rPr>
  </w:style>
  <w:style w:type="character" w:customStyle="1" w:styleId="w">
    <w:name w:val="w"/>
    <w:basedOn w:val="ab"/>
    <w:rsid w:val="0027402B"/>
  </w:style>
  <w:style w:type="character" w:customStyle="1" w:styleId="afffffffff4">
    <w:name w:val="Основной текст Приложения Знак"/>
    <w:basedOn w:val="ab"/>
    <w:uiPriority w:val="99"/>
    <w:rsid w:val="0027402B"/>
    <w:rPr>
      <w:rFonts w:ascii="Times New Roman" w:hAnsi="Times New Roman"/>
      <w:sz w:val="24"/>
      <w:szCs w:val="24"/>
      <w:lang w:eastAsia="en-US"/>
    </w:rPr>
  </w:style>
  <w:style w:type="paragraph" w:customStyle="1" w:styleId="afffffffff5">
    <w:name w:val="Текст таблицы"/>
    <w:basedOn w:val="afa"/>
    <w:link w:val="afffffffff6"/>
    <w:rsid w:val="0027402B"/>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pPr>
    <w:rPr>
      <w:rFonts w:ascii="Times New Roman" w:eastAsia="Calibri" w:hAnsi="Times New Roman" w:cs="Times New Roman"/>
      <w:bCs/>
    </w:rPr>
  </w:style>
  <w:style w:type="character" w:customStyle="1" w:styleId="afffffffff6">
    <w:name w:val="Текст таблицы Знак"/>
    <w:basedOn w:val="afb"/>
    <w:link w:val="afffffffff5"/>
    <w:rsid w:val="0027402B"/>
    <w:rPr>
      <w:rFonts w:ascii="Times New Roman" w:eastAsia="Calibri" w:hAnsi="Times New Roman" w:cs="Times New Roman"/>
      <w:bCs/>
      <w:color w:val="000000"/>
      <w:sz w:val="20"/>
      <w:szCs w:val="20"/>
      <w:u w:color="000000"/>
      <w:bdr w:val="nil"/>
      <w:lang w:eastAsia="ru-RU"/>
    </w:rPr>
  </w:style>
  <w:style w:type="character" w:customStyle="1" w:styleId="linkotherdic">
    <w:name w:val="linkotherdic"/>
    <w:basedOn w:val="ab"/>
    <w:rsid w:val="0027402B"/>
  </w:style>
  <w:style w:type="paragraph" w:customStyle="1" w:styleId="par1">
    <w:name w:val="par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cterStyle1">
    <w:name w:val="Character Style 1"/>
    <w:uiPriority w:val="99"/>
    <w:rsid w:val="0027402B"/>
    <w:rPr>
      <w:rFonts w:ascii="Tahoma" w:hAnsi="Tahoma"/>
      <w:sz w:val="30"/>
    </w:rPr>
  </w:style>
  <w:style w:type="paragraph" w:customStyle="1" w:styleId="afffffffff7">
    <w:name w:val="_Текст+"/>
    <w:basedOn w:val="aa"/>
    <w:link w:val="afffffffff8"/>
    <w:qFormat/>
    <w:rsid w:val="0027402B"/>
    <w:pPr>
      <w:spacing w:after="0" w:line="240" w:lineRule="auto"/>
      <w:ind w:firstLine="170"/>
      <w:jc w:val="both"/>
    </w:pPr>
    <w:rPr>
      <w:rFonts w:ascii="Times New Roman" w:eastAsia="Times New Roman" w:hAnsi="Times New Roman" w:cs="Times New Roman"/>
      <w:color w:val="000000"/>
      <w:sz w:val="24"/>
      <w:szCs w:val="24"/>
      <w:lang w:eastAsia="ru-RU"/>
    </w:rPr>
  </w:style>
  <w:style w:type="character" w:customStyle="1" w:styleId="afffffffff8">
    <w:name w:val="_Текст+ Знак"/>
    <w:link w:val="afffffffff7"/>
    <w:rsid w:val="0027402B"/>
    <w:rPr>
      <w:rFonts w:ascii="Times New Roman" w:eastAsia="Times New Roman" w:hAnsi="Times New Roman" w:cs="Times New Roman"/>
      <w:color w:val="000000"/>
      <w:sz w:val="24"/>
      <w:szCs w:val="24"/>
      <w:lang w:eastAsia="ru-RU"/>
    </w:rPr>
  </w:style>
  <w:style w:type="paragraph" w:customStyle="1" w:styleId="2ffa">
    <w:name w:val="Заголовок2"/>
    <w:basedOn w:val="aa"/>
    <w:next w:val="afa"/>
    <w:rsid w:val="0027402B"/>
    <w:pPr>
      <w:keepNext/>
      <w:suppressAutoHyphens/>
      <w:spacing w:before="240" w:after="120"/>
    </w:pPr>
    <w:rPr>
      <w:rFonts w:ascii="Arial" w:eastAsia="DejaVu Sans" w:hAnsi="Arial" w:cs="Tahoma"/>
      <w:sz w:val="28"/>
      <w:szCs w:val="28"/>
      <w:lang w:eastAsia="ar-SA"/>
    </w:rPr>
  </w:style>
  <w:style w:type="character" w:customStyle="1" w:styleId="k-in2">
    <w:name w:val="k-in2"/>
    <w:basedOn w:val="ab"/>
    <w:rsid w:val="0027402B"/>
  </w:style>
  <w:style w:type="paragraph" w:customStyle="1" w:styleId="tags">
    <w:name w:val="tags"/>
    <w:basedOn w:val="aa"/>
    <w:rsid w:val="0027402B"/>
    <w:pPr>
      <w:spacing w:before="100" w:beforeAutospacing="1" w:after="100" w:afterAutospacing="1" w:line="240" w:lineRule="auto"/>
    </w:pPr>
    <w:rPr>
      <w:rFonts w:ascii="Times New Roman" w:eastAsia="Times New Roman" w:hAnsi="Times New Roman" w:cs="Times New Roman"/>
      <w:color w:val="808080"/>
      <w:sz w:val="15"/>
      <w:szCs w:val="15"/>
      <w:lang w:eastAsia="ru-RU"/>
    </w:rPr>
  </w:style>
  <w:style w:type="paragraph" w:customStyle="1" w:styleId="ring">
    <w:name w:val="ring"/>
    <w:basedOn w:val="aa"/>
    <w:rsid w:val="0027402B"/>
    <w:pPr>
      <w:spacing w:before="100" w:beforeAutospacing="1" w:after="100" w:afterAutospacing="1" w:line="240" w:lineRule="auto"/>
    </w:pPr>
    <w:rPr>
      <w:rFonts w:ascii="Times New Roman" w:eastAsia="Times New Roman" w:hAnsi="Times New Roman" w:cs="Times New Roman"/>
      <w:color w:val="008000"/>
      <w:sz w:val="15"/>
      <w:szCs w:val="15"/>
      <w:lang w:eastAsia="ru-RU"/>
    </w:rPr>
  </w:style>
  <w:style w:type="paragraph" w:customStyle="1" w:styleId="articleheadline">
    <w:name w:val="article_headline"/>
    <w:basedOn w:val="aa"/>
    <w:rsid w:val="0027402B"/>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hidden">
    <w:name w:val="hidden"/>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zag">
    <w:name w:val="zag"/>
    <w:basedOn w:val="aa"/>
    <w:rsid w:val="0027402B"/>
    <w:pPr>
      <w:spacing w:after="0" w:line="240" w:lineRule="auto"/>
    </w:pPr>
    <w:rPr>
      <w:rFonts w:ascii="Times New Roman" w:eastAsia="Times New Roman" w:hAnsi="Times New Roman" w:cs="Times New Roman"/>
      <w:color w:val="006699"/>
      <w:sz w:val="20"/>
      <w:szCs w:val="20"/>
      <w:lang w:eastAsia="ru-RU"/>
    </w:rPr>
  </w:style>
  <w:style w:type="paragraph" w:customStyle="1" w:styleId="menu1">
    <w:name w:val="menu1"/>
    <w:basedOn w:val="aa"/>
    <w:rsid w:val="0027402B"/>
    <w:pPr>
      <w:spacing w:before="100" w:beforeAutospacing="1" w:after="100" w:afterAutospacing="1" w:line="240" w:lineRule="auto"/>
    </w:pPr>
    <w:rPr>
      <w:rFonts w:ascii="Arial" w:eastAsia="Times New Roman" w:hAnsi="Arial" w:cs="Arial"/>
      <w:sz w:val="18"/>
      <w:szCs w:val="18"/>
      <w:lang w:eastAsia="ru-RU"/>
    </w:rPr>
  </w:style>
  <w:style w:type="paragraph" w:customStyle="1" w:styleId="menu">
    <w:name w:val="menu"/>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text">
    <w:name w:val="menu_text"/>
    <w:basedOn w:val="aa"/>
    <w:rsid w:val="0027402B"/>
    <w:pPr>
      <w:spacing w:before="100" w:beforeAutospacing="1" w:after="100" w:afterAutospacing="1" w:line="240" w:lineRule="auto"/>
    </w:pPr>
    <w:rPr>
      <w:rFonts w:ascii="Times New Roman" w:eastAsia="Times New Roman" w:hAnsi="Times New Roman" w:cs="Times New Roman"/>
      <w:color w:val="FFFFFF"/>
      <w:sz w:val="18"/>
      <w:szCs w:val="18"/>
      <w:lang w:eastAsia="ru-RU"/>
    </w:rPr>
  </w:style>
  <w:style w:type="paragraph" w:customStyle="1" w:styleId="newstext">
    <w:name w:val="news_text"/>
    <w:basedOn w:val="aa"/>
    <w:rsid w:val="0027402B"/>
    <w:pPr>
      <w:spacing w:before="100" w:beforeAutospacing="1" w:after="100" w:afterAutospacing="1" w:line="240" w:lineRule="auto"/>
    </w:pPr>
    <w:rPr>
      <w:rFonts w:ascii="Times New Roman" w:eastAsia="Times New Roman" w:hAnsi="Times New Roman" w:cs="Times New Roman"/>
      <w:color w:val="FFFFFF"/>
      <w:sz w:val="17"/>
      <w:szCs w:val="17"/>
      <w:lang w:eastAsia="ru-RU"/>
    </w:rPr>
  </w:style>
  <w:style w:type="paragraph" w:customStyle="1" w:styleId="menuheader">
    <w:name w:val="menu_header"/>
    <w:basedOn w:val="aa"/>
    <w:rsid w:val="0027402B"/>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1ff8">
    <w:name w:val="Дата1"/>
    <w:basedOn w:val="aa"/>
    <w:rsid w:val="0027402B"/>
    <w:pPr>
      <w:spacing w:before="100" w:beforeAutospacing="1" w:after="100" w:afterAutospacing="1" w:line="240" w:lineRule="auto"/>
    </w:pPr>
    <w:rPr>
      <w:rFonts w:ascii="Times New Roman" w:eastAsia="Times New Roman" w:hAnsi="Times New Roman" w:cs="Times New Roman"/>
      <w:color w:val="CCCCCC"/>
      <w:sz w:val="18"/>
      <w:szCs w:val="18"/>
      <w:lang w:eastAsia="ru-RU"/>
    </w:rPr>
  </w:style>
  <w:style w:type="paragraph" w:customStyle="1" w:styleId="line">
    <w:name w:val="line"/>
    <w:basedOn w:val="aa"/>
    <w:rsid w:val="0027402B"/>
    <w:pPr>
      <w:pBdr>
        <w:top w:val="single" w:sz="6" w:space="0" w:color="6695C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fb">
    <w:name w:val="Название2"/>
    <w:basedOn w:val="aa"/>
    <w:rsid w:val="0027402B"/>
    <w:pPr>
      <w:spacing w:before="100" w:beforeAutospacing="1" w:after="90" w:line="240" w:lineRule="auto"/>
    </w:pPr>
    <w:rPr>
      <w:rFonts w:ascii="Times New Roman" w:eastAsia="Times New Roman" w:hAnsi="Times New Roman" w:cs="Times New Roman"/>
      <w:b/>
      <w:bCs/>
      <w:color w:val="036CAE"/>
      <w:sz w:val="24"/>
      <w:szCs w:val="24"/>
      <w:lang w:eastAsia="ru-RU"/>
    </w:rPr>
  </w:style>
  <w:style w:type="paragraph" w:customStyle="1" w:styleId="razdel">
    <w:name w:val="razdel"/>
    <w:basedOn w:val="aa"/>
    <w:rsid w:val="0027402B"/>
    <w:pPr>
      <w:spacing w:before="100" w:beforeAutospacing="1" w:after="100" w:afterAutospacing="1" w:line="240" w:lineRule="auto"/>
    </w:pPr>
    <w:rPr>
      <w:rFonts w:ascii="Times New Roman" w:eastAsia="Times New Roman" w:hAnsi="Times New Roman" w:cs="Times New Roman"/>
      <w:b/>
      <w:bCs/>
      <w:color w:val="036CAE"/>
      <w:sz w:val="21"/>
      <w:szCs w:val="21"/>
      <w:lang w:eastAsia="ru-RU"/>
    </w:rPr>
  </w:style>
  <w:style w:type="paragraph" w:customStyle="1" w:styleId="foto">
    <w:name w:val="foto"/>
    <w:basedOn w:val="aa"/>
    <w:rsid w:val="0027402B"/>
    <w:pPr>
      <w:pBdr>
        <w:top w:val="single" w:sz="6" w:space="0" w:color="036CAE"/>
        <w:left w:val="single" w:sz="6" w:space="0" w:color="036CAE"/>
        <w:bottom w:val="single" w:sz="6" w:space="0" w:color="036CAE"/>
        <w:right w:val="single" w:sz="6" w:space="0" w:color="036CAE"/>
      </w:pBdr>
      <w:shd w:val="clear" w:color="auto" w:fill="FFFFFF"/>
      <w:spacing w:before="100" w:beforeAutospacing="1" w:after="100" w:afterAutospacing="1" w:line="240" w:lineRule="auto"/>
      <w:ind w:right="150"/>
      <w:jc w:val="center"/>
    </w:pPr>
    <w:rPr>
      <w:rFonts w:ascii="Times New Roman" w:eastAsia="Times New Roman" w:hAnsi="Times New Roman" w:cs="Times New Roman"/>
      <w:sz w:val="24"/>
      <w:szCs w:val="24"/>
      <w:lang w:eastAsia="ru-RU"/>
    </w:rPr>
  </w:style>
  <w:style w:type="paragraph" w:customStyle="1" w:styleId="fotobig">
    <w:name w:val="foto_big"/>
    <w:basedOn w:val="aa"/>
    <w:rsid w:val="0027402B"/>
    <w:pPr>
      <w:pBdr>
        <w:top w:val="single" w:sz="6" w:space="0" w:color="036CAE"/>
        <w:left w:val="single" w:sz="6" w:space="0" w:color="036CAE"/>
        <w:bottom w:val="single" w:sz="6" w:space="0" w:color="036CAE"/>
        <w:right w:val="single" w:sz="6" w:space="0" w:color="036CAE"/>
      </w:pBdr>
      <w:spacing w:before="100" w:beforeAutospacing="1" w:after="100" w:afterAutospacing="1" w:line="240" w:lineRule="auto"/>
      <w:ind w:left="150"/>
      <w:jc w:val="right"/>
    </w:pPr>
    <w:rPr>
      <w:rFonts w:ascii="Times New Roman" w:eastAsia="Times New Roman" w:hAnsi="Times New Roman" w:cs="Times New Roman"/>
      <w:sz w:val="24"/>
      <w:szCs w:val="24"/>
      <w:lang w:eastAsia="ru-RU"/>
    </w:rPr>
  </w:style>
  <w:style w:type="paragraph" w:customStyle="1" w:styleId="fotop">
    <w:name w:val="foto_p"/>
    <w:basedOn w:val="aa"/>
    <w:rsid w:val="0027402B"/>
    <w:pPr>
      <w:pBdr>
        <w:top w:val="single" w:sz="6" w:space="0" w:color="036CAE"/>
        <w:left w:val="single" w:sz="6" w:space="0" w:color="036CAE"/>
        <w:bottom w:val="single" w:sz="6" w:space="0" w:color="036CAE"/>
        <w:right w:val="single" w:sz="6" w:space="0" w:color="036CAE"/>
      </w:pBdr>
      <w:spacing w:before="75" w:after="75" w:line="240" w:lineRule="auto"/>
      <w:ind w:left="75" w:right="75"/>
      <w:jc w:val="center"/>
    </w:pPr>
    <w:rPr>
      <w:rFonts w:ascii="Times New Roman" w:eastAsia="Times New Roman" w:hAnsi="Times New Roman" w:cs="Times New Roman"/>
      <w:sz w:val="24"/>
      <w:szCs w:val="24"/>
      <w:lang w:eastAsia="ru-RU"/>
    </w:rPr>
  </w:style>
  <w:style w:type="paragraph" w:customStyle="1" w:styleId="copy">
    <w:name w:val="copy"/>
    <w:basedOn w:val="aa"/>
    <w:rsid w:val="0027402B"/>
    <w:pPr>
      <w:spacing w:before="100" w:beforeAutospacing="1" w:after="100" w:afterAutospacing="1" w:line="240" w:lineRule="auto"/>
      <w:jc w:val="center"/>
    </w:pPr>
    <w:rPr>
      <w:rFonts w:ascii="Times New Roman" w:eastAsia="Times New Roman" w:hAnsi="Times New Roman" w:cs="Times New Roman"/>
      <w:color w:val="929292"/>
      <w:sz w:val="24"/>
      <w:szCs w:val="24"/>
      <w:lang w:eastAsia="ru-RU"/>
    </w:rPr>
  </w:style>
  <w:style w:type="paragraph" w:customStyle="1" w:styleId="pic">
    <w:name w:val="pic"/>
    <w:basedOn w:val="aa"/>
    <w:rsid w:val="0027402B"/>
    <w:pPr>
      <w:pBdr>
        <w:top w:val="single" w:sz="6" w:space="4" w:color="808080"/>
        <w:left w:val="single" w:sz="6" w:space="4" w:color="808080"/>
        <w:bottom w:val="single" w:sz="6" w:space="4" w:color="808080"/>
        <w:right w:val="single" w:sz="6" w:space="4" w:color="808080"/>
      </w:pBdr>
      <w:shd w:val="clear" w:color="auto" w:fill="EFEFEF"/>
      <w:spacing w:before="150" w:after="0" w:line="240" w:lineRule="auto"/>
      <w:ind w:right="150"/>
    </w:pPr>
    <w:rPr>
      <w:rFonts w:ascii="Times New Roman" w:eastAsia="Times New Roman" w:hAnsi="Times New Roman" w:cs="Times New Roman"/>
      <w:sz w:val="24"/>
      <w:szCs w:val="24"/>
      <w:lang w:eastAsia="ru-RU"/>
    </w:rPr>
  </w:style>
  <w:style w:type="paragraph" w:customStyle="1" w:styleId="picstd">
    <w:name w:val="picstd"/>
    <w:basedOn w:val="aa"/>
    <w:rsid w:val="0027402B"/>
    <w:pPr>
      <w:pBdr>
        <w:top w:val="single" w:sz="6" w:space="4" w:color="808080"/>
        <w:left w:val="single" w:sz="6" w:space="4" w:color="808080"/>
        <w:bottom w:val="single" w:sz="6" w:space="4" w:color="808080"/>
        <w:right w:val="single" w:sz="6" w:space="4" w:color="808080"/>
      </w:pBdr>
      <w:shd w:val="clear" w:color="auto" w:fill="EFEFEF"/>
      <w:spacing w:before="150" w:after="150" w:line="240" w:lineRule="auto"/>
    </w:pPr>
    <w:rPr>
      <w:rFonts w:ascii="Times New Roman" w:eastAsia="Times New Roman" w:hAnsi="Times New Roman" w:cs="Times New Roman"/>
      <w:sz w:val="24"/>
      <w:szCs w:val="24"/>
      <w:lang w:eastAsia="ru-RU"/>
    </w:rPr>
  </w:style>
  <w:style w:type="paragraph" w:customStyle="1" w:styleId="picture">
    <w:name w:val="picture"/>
    <w:basedOn w:val="aa"/>
    <w:rsid w:val="0027402B"/>
    <w:pPr>
      <w:spacing w:before="100" w:beforeAutospacing="1" w:after="100" w:afterAutospacing="1" w:line="480" w:lineRule="auto"/>
      <w:jc w:val="center"/>
    </w:pPr>
    <w:rPr>
      <w:rFonts w:ascii="Times New Roman" w:eastAsia="Times New Roman" w:hAnsi="Times New Roman" w:cs="Times New Roman"/>
      <w:b/>
      <w:bCs/>
      <w:color w:val="808080"/>
      <w:sz w:val="16"/>
      <w:szCs w:val="16"/>
      <w:lang w:eastAsia="ru-RU"/>
    </w:rPr>
  </w:style>
  <w:style w:type="paragraph" w:customStyle="1" w:styleId="contact">
    <w:name w:val="contact"/>
    <w:basedOn w:val="aa"/>
    <w:rsid w:val="0027402B"/>
    <w:pPr>
      <w:pBdr>
        <w:bottom w:val="dotted" w:sz="6" w:space="11" w:color="80808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ssed">
    <w:name w:val="passed"/>
    <w:basedOn w:val="aa"/>
    <w:rsid w:val="0027402B"/>
    <w:pPr>
      <w:spacing w:before="100" w:beforeAutospacing="1" w:after="100" w:afterAutospacing="1" w:line="240" w:lineRule="auto"/>
    </w:pPr>
    <w:rPr>
      <w:rFonts w:ascii="Times New Roman" w:eastAsia="Times New Roman" w:hAnsi="Times New Roman" w:cs="Times New Roman"/>
      <w:color w:val="AFAFAF"/>
      <w:sz w:val="24"/>
      <w:szCs w:val="24"/>
      <w:lang w:eastAsia="ru-RU"/>
    </w:rPr>
  </w:style>
  <w:style w:type="paragraph" w:customStyle="1" w:styleId="current">
    <w:name w:val="curren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a">
    <w:name w:val="ga"/>
    <w:basedOn w:val="aa"/>
    <w:rsid w:val="0027402B"/>
    <w:pPr>
      <w:spacing w:before="100" w:beforeAutospacing="1" w:after="630" w:line="240" w:lineRule="auto"/>
      <w:jc w:val="center"/>
    </w:pPr>
    <w:rPr>
      <w:rFonts w:ascii="Times New Roman" w:eastAsia="Times New Roman" w:hAnsi="Times New Roman" w:cs="Times New Roman"/>
      <w:sz w:val="24"/>
      <w:szCs w:val="24"/>
      <w:lang w:eastAsia="ru-RU"/>
    </w:rPr>
  </w:style>
  <w:style w:type="paragraph" w:customStyle="1" w:styleId="ad0">
    <w:name w:val="ad"/>
    <w:basedOn w:val="aa"/>
    <w:rsid w:val="0027402B"/>
    <w:pPr>
      <w:spacing w:before="100" w:beforeAutospacing="1" w:after="630" w:line="240" w:lineRule="auto"/>
      <w:jc w:val="center"/>
    </w:pPr>
    <w:rPr>
      <w:rFonts w:ascii="Cambria" w:eastAsia="Times New Roman" w:hAnsi="Cambria" w:cs="Times New Roman"/>
      <w:b/>
      <w:bCs/>
      <w:sz w:val="64"/>
      <w:szCs w:val="64"/>
      <w:lang w:eastAsia="ru-RU"/>
    </w:rPr>
  </w:style>
  <w:style w:type="paragraph" w:customStyle="1" w:styleId="account">
    <w:name w:val="account"/>
    <w:basedOn w:val="aa"/>
    <w:rsid w:val="0027402B"/>
    <w:pPr>
      <w:spacing w:before="100" w:beforeAutospacing="1" w:after="100" w:afterAutospacing="1" w:line="240" w:lineRule="auto"/>
    </w:pPr>
    <w:rPr>
      <w:rFonts w:ascii="Verdana" w:eastAsia="Times New Roman" w:hAnsi="Verdana" w:cs="Times New Roman"/>
      <w:sz w:val="20"/>
      <w:szCs w:val="20"/>
      <w:lang w:eastAsia="ru-RU"/>
    </w:rPr>
  </w:style>
  <w:style w:type="paragraph" w:customStyle="1" w:styleId="widget-div">
    <w:name w:val="widget-div"/>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ntrol">
    <w:name w:val="gsc-contro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ntrol-cse">
    <w:name w:val="gsc-control-cse"/>
    <w:basedOn w:val="aa"/>
    <w:rsid w:val="0027402B"/>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gsc-branding-text">
    <w:name w:val="gsc-branding-text"/>
    <w:basedOn w:val="aa"/>
    <w:rsid w:val="0027402B"/>
    <w:pPr>
      <w:spacing w:before="100" w:beforeAutospacing="1" w:after="100" w:afterAutospacing="1" w:line="240" w:lineRule="auto"/>
      <w:ind w:right="30"/>
      <w:jc w:val="right"/>
      <w:textAlignment w:val="top"/>
    </w:pPr>
    <w:rPr>
      <w:rFonts w:ascii="Times New Roman" w:eastAsia="Times New Roman" w:hAnsi="Times New Roman" w:cs="Times New Roman"/>
      <w:color w:val="666666"/>
      <w:sz w:val="17"/>
      <w:szCs w:val="17"/>
      <w:lang w:eastAsia="ru-RU"/>
    </w:rPr>
  </w:style>
  <w:style w:type="paragraph" w:customStyle="1" w:styleId="gcsc-branding-text">
    <w:name w:val="gcsc-branding-text"/>
    <w:basedOn w:val="aa"/>
    <w:rsid w:val="0027402B"/>
    <w:pPr>
      <w:spacing w:after="0" w:line="240" w:lineRule="auto"/>
      <w:ind w:left="30" w:right="30"/>
      <w:jc w:val="right"/>
      <w:textAlignment w:val="top"/>
    </w:pPr>
    <w:rPr>
      <w:rFonts w:ascii="Times New Roman" w:eastAsia="Times New Roman" w:hAnsi="Times New Roman" w:cs="Times New Roman"/>
      <w:color w:val="666666"/>
      <w:sz w:val="17"/>
      <w:szCs w:val="17"/>
      <w:lang w:eastAsia="ru-RU"/>
    </w:rPr>
  </w:style>
  <w:style w:type="paragraph" w:customStyle="1" w:styleId="gsc-branding-img-noclear">
    <w:name w:val="gsc-branding-img-noclear"/>
    <w:basedOn w:val="aa"/>
    <w:rsid w:val="0027402B"/>
    <w:pPr>
      <w:spacing w:before="100" w:beforeAutospacing="1" w:after="100" w:afterAutospacing="1" w:line="240" w:lineRule="auto"/>
      <w:textAlignment w:val="bottom"/>
    </w:pPr>
    <w:rPr>
      <w:rFonts w:ascii="Times New Roman" w:eastAsia="Times New Roman" w:hAnsi="Times New Roman" w:cs="Times New Roman"/>
      <w:sz w:val="24"/>
      <w:szCs w:val="24"/>
      <w:lang w:eastAsia="ru-RU"/>
    </w:rPr>
  </w:style>
  <w:style w:type="paragraph" w:customStyle="1" w:styleId="gcsc-branding-img-noclear">
    <w:name w:val="gcsc-branding-img-noclear"/>
    <w:basedOn w:val="aa"/>
    <w:rsid w:val="0027402B"/>
    <w:pPr>
      <w:spacing w:before="100" w:beforeAutospacing="1" w:after="100" w:afterAutospacing="1" w:line="240" w:lineRule="auto"/>
      <w:textAlignment w:val="bottom"/>
    </w:pPr>
    <w:rPr>
      <w:rFonts w:ascii="Times New Roman" w:eastAsia="Times New Roman" w:hAnsi="Times New Roman" w:cs="Times New Roman"/>
      <w:sz w:val="24"/>
      <w:szCs w:val="24"/>
      <w:lang w:eastAsia="ru-RU"/>
    </w:rPr>
  </w:style>
  <w:style w:type="paragraph" w:customStyle="1" w:styleId="gsc-branding-img">
    <w:name w:val="gsc-branding-img"/>
    <w:basedOn w:val="aa"/>
    <w:rsid w:val="0027402B"/>
    <w:pPr>
      <w:spacing w:before="100" w:beforeAutospacing="1" w:after="100" w:afterAutospacing="1" w:line="240" w:lineRule="auto"/>
      <w:textAlignment w:val="bottom"/>
    </w:pPr>
    <w:rPr>
      <w:rFonts w:ascii="Times New Roman" w:eastAsia="Times New Roman" w:hAnsi="Times New Roman" w:cs="Times New Roman"/>
      <w:sz w:val="24"/>
      <w:szCs w:val="24"/>
      <w:lang w:eastAsia="ru-RU"/>
    </w:rPr>
  </w:style>
  <w:style w:type="paragraph" w:customStyle="1" w:styleId="gcsc-branding-img">
    <w:name w:val="gcsc-branding-img"/>
    <w:basedOn w:val="aa"/>
    <w:rsid w:val="0027402B"/>
    <w:pPr>
      <w:spacing w:before="100" w:beforeAutospacing="1" w:after="100" w:afterAutospacing="1" w:line="240" w:lineRule="auto"/>
      <w:textAlignment w:val="bottom"/>
    </w:pPr>
    <w:rPr>
      <w:rFonts w:ascii="Times New Roman" w:eastAsia="Times New Roman" w:hAnsi="Times New Roman" w:cs="Times New Roman"/>
      <w:sz w:val="24"/>
      <w:szCs w:val="24"/>
      <w:lang w:eastAsia="ru-RU"/>
    </w:rPr>
  </w:style>
  <w:style w:type="paragraph" w:customStyle="1" w:styleId="gsc-search-button">
    <w:name w:val="gsc-search-button"/>
    <w:basedOn w:val="aa"/>
    <w:rsid w:val="0027402B"/>
    <w:pPr>
      <w:spacing w:before="100" w:beforeAutospacing="1" w:after="100" w:afterAutospacing="1" w:line="240" w:lineRule="auto"/>
      <w:ind w:left="30"/>
    </w:pPr>
    <w:rPr>
      <w:rFonts w:ascii="Times New Roman" w:eastAsia="Times New Roman" w:hAnsi="Times New Roman" w:cs="Times New Roman"/>
      <w:sz w:val="24"/>
      <w:szCs w:val="24"/>
      <w:lang w:eastAsia="ru-RU"/>
    </w:rPr>
  </w:style>
  <w:style w:type="paragraph" w:customStyle="1" w:styleId="gsc-results-close-btn">
    <w:name w:val="gsc-results-close-btn"/>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results-close-btn-visible">
    <w:name w:val="gsc-results-close-btn-visib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s-wrapper-overlay">
    <w:name w:val="gsc-results-wrapper-overlay"/>
    <w:basedOn w:val="aa"/>
    <w:rsid w:val="0027402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modal-background-image">
    <w:name w:val="gsc-modal-background-image"/>
    <w:basedOn w:val="aa"/>
    <w:rsid w:val="0027402B"/>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modal-background-image-visible">
    <w:name w:val="gsc-modal-background-image-visib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keeper">
    <w:name w:val="gsc-keeper"/>
    <w:basedOn w:val="aa"/>
    <w:rsid w:val="0027402B"/>
    <w:pPr>
      <w:spacing w:before="100" w:beforeAutospacing="1" w:after="100" w:afterAutospacing="1" w:line="240" w:lineRule="auto"/>
    </w:pPr>
    <w:rPr>
      <w:rFonts w:ascii="Times New Roman" w:eastAsia="Times New Roman" w:hAnsi="Times New Roman" w:cs="Times New Roman"/>
      <w:color w:val="3366CC"/>
      <w:sz w:val="20"/>
      <w:szCs w:val="20"/>
      <w:u w:val="single"/>
      <w:lang w:eastAsia="ru-RU"/>
    </w:rPr>
  </w:style>
  <w:style w:type="paragraph" w:customStyle="1" w:styleId="gsc-resultsheader">
    <w:name w:val="gsc-resultshead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s-selector">
    <w:name w:val="gsc-results-selecto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selector">
    <w:name w:val="gsc-result-selector"/>
    <w:basedOn w:val="aa"/>
    <w:rsid w:val="0027402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gsc-one-result">
    <w:name w:val="gsc-one-resul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more-results">
    <w:name w:val="gsc-more-results"/>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ll-results">
    <w:name w:val="gsc-all-results"/>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absarea">
    <w:name w:val="gsc-tabsarea"/>
    <w:basedOn w:val="aa"/>
    <w:rsid w:val="0027402B"/>
    <w:pPr>
      <w:pBdr>
        <w:bottom w:val="single" w:sz="6" w:space="0" w:color="FF9900"/>
      </w:pBdr>
      <w:spacing w:before="180" w:after="0" w:line="240" w:lineRule="auto"/>
    </w:pPr>
    <w:rPr>
      <w:rFonts w:ascii="Times New Roman" w:eastAsia="Times New Roman" w:hAnsi="Times New Roman" w:cs="Times New Roman"/>
      <w:sz w:val="17"/>
      <w:szCs w:val="17"/>
      <w:lang w:eastAsia="ru-RU"/>
    </w:rPr>
  </w:style>
  <w:style w:type="paragraph" w:customStyle="1" w:styleId="gsc-tabsareainvisible">
    <w:name w:val="gsc-tabsarea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refinementsareainvisible">
    <w:name w:val="gsc-refinementsarea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refinementblockinvisible">
    <w:name w:val="gsc-refinementblock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tabheader">
    <w:name w:val="gsc-tabheader"/>
    <w:basedOn w:val="aa"/>
    <w:rsid w:val="0027402B"/>
    <w:pPr>
      <w:spacing w:after="100" w:afterAutospacing="1" w:line="405" w:lineRule="atLeast"/>
      <w:jc w:val="center"/>
    </w:pPr>
    <w:rPr>
      <w:rFonts w:ascii="Times New Roman" w:eastAsia="Times New Roman" w:hAnsi="Times New Roman" w:cs="Times New Roman"/>
      <w:b/>
      <w:bCs/>
      <w:sz w:val="24"/>
      <w:szCs w:val="24"/>
      <w:lang w:eastAsia="ru-RU"/>
    </w:rPr>
  </w:style>
  <w:style w:type="paragraph" w:customStyle="1" w:styleId="gsc-refinementsarea">
    <w:name w:val="gsc-refinementsarea"/>
    <w:basedOn w:val="aa"/>
    <w:rsid w:val="0027402B"/>
    <w:pPr>
      <w:pBdr>
        <w:bottom w:val="single" w:sz="6" w:space="4" w:color="DFE1E5"/>
      </w:pBdr>
      <w:spacing w:after="60" w:line="240" w:lineRule="auto"/>
    </w:pPr>
    <w:rPr>
      <w:rFonts w:ascii="Times New Roman" w:eastAsia="Times New Roman" w:hAnsi="Times New Roman" w:cs="Times New Roman"/>
      <w:sz w:val="24"/>
      <w:szCs w:val="24"/>
      <w:lang w:eastAsia="ru-RU"/>
    </w:rPr>
  </w:style>
  <w:style w:type="paragraph" w:customStyle="1" w:styleId="gsc-refinementheader">
    <w:name w:val="gsc-refinementheader"/>
    <w:basedOn w:val="aa"/>
    <w:rsid w:val="0027402B"/>
    <w:pPr>
      <w:spacing w:before="100" w:beforeAutospacing="1" w:after="100" w:afterAutospacing="1" w:line="240" w:lineRule="auto"/>
      <w:ind w:right="30"/>
    </w:pPr>
    <w:rPr>
      <w:rFonts w:ascii="Times New Roman" w:eastAsia="Times New Roman" w:hAnsi="Times New Roman" w:cs="Times New Roman"/>
      <w:b/>
      <w:bCs/>
      <w:color w:val="666666"/>
      <w:sz w:val="24"/>
      <w:szCs w:val="24"/>
      <w:lang w:eastAsia="ru-RU"/>
    </w:rPr>
  </w:style>
  <w:style w:type="paragraph" w:customStyle="1" w:styleId="gsc-completion-selected">
    <w:name w:val="gsc-completion-selected"/>
    <w:basedOn w:val="aa"/>
    <w:rsid w:val="0027402B"/>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mpletion-container">
    <w:name w:val="gsc-completion-container"/>
    <w:basedOn w:val="aa"/>
    <w:rsid w:val="0027402B"/>
    <w:pPr>
      <w:pBdr>
        <w:top w:val="single" w:sz="6" w:space="0" w:color="D9D9D9"/>
        <w:left w:val="single" w:sz="6" w:space="0" w:color="CCCCCC"/>
        <w:bottom w:val="single" w:sz="6" w:space="0" w:color="CCCCCC"/>
        <w:right w:val="single" w:sz="6" w:space="0" w:color="CCCCCC"/>
      </w:pBdr>
      <w:shd w:val="clear" w:color="auto" w:fill="FFFFFF"/>
      <w:spacing w:after="0" w:line="240" w:lineRule="auto"/>
    </w:pPr>
    <w:rPr>
      <w:rFonts w:ascii="Arial" w:eastAsia="Times New Roman" w:hAnsi="Arial" w:cs="Arial"/>
      <w:sz w:val="24"/>
      <w:szCs w:val="24"/>
      <w:lang w:eastAsia="ru-RU"/>
    </w:rPr>
  </w:style>
  <w:style w:type="paragraph" w:customStyle="1" w:styleId="gsc-completion-title">
    <w:name w:val="gsc-completion-title"/>
    <w:basedOn w:val="aa"/>
    <w:rsid w:val="0027402B"/>
    <w:pPr>
      <w:spacing w:before="100" w:beforeAutospacing="1" w:after="100" w:afterAutospacing="1" w:line="240" w:lineRule="auto"/>
    </w:pPr>
    <w:rPr>
      <w:rFonts w:ascii="Times New Roman" w:eastAsia="Times New Roman" w:hAnsi="Times New Roman" w:cs="Times New Roman"/>
      <w:color w:val="0000CC"/>
      <w:sz w:val="24"/>
      <w:szCs w:val="24"/>
      <w:lang w:eastAsia="ru-RU"/>
    </w:rPr>
  </w:style>
  <w:style w:type="paragraph" w:customStyle="1" w:styleId="gsc-completion-snippet">
    <w:name w:val="gsc-completion-snippet"/>
    <w:basedOn w:val="aa"/>
    <w:rsid w:val="0027402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gsc-completion-icon">
    <w:name w:val="gsc-completion-icon"/>
    <w:basedOn w:val="aa"/>
    <w:rsid w:val="0027402B"/>
    <w:pPr>
      <w:pBdr>
        <w:top w:val="single" w:sz="6" w:space="0" w:color="DDDDDD"/>
        <w:left w:val="single" w:sz="6" w:space="0" w:color="DDDDDD"/>
        <w:bottom w:val="single" w:sz="6" w:space="0" w:color="DDDDDD"/>
        <w:right w:val="single" w:sz="6" w:space="0" w:color="DDDDDD"/>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sbox-visible">
    <w:name w:val="gsc-resultsbox-visib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sbox-invisible">
    <w:name w:val="gsc-resultsbox-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results">
    <w:name w:val="gsc-results"/>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
    <w:name w:val="gsc-result"/>
    <w:basedOn w:val="aa"/>
    <w:rsid w:val="0027402B"/>
    <w:pPr>
      <w:spacing w:before="100" w:beforeAutospacing="1" w:after="150" w:line="240" w:lineRule="auto"/>
    </w:pPr>
    <w:rPr>
      <w:rFonts w:ascii="Times New Roman" w:eastAsia="Times New Roman" w:hAnsi="Times New Roman" w:cs="Times New Roman"/>
      <w:sz w:val="24"/>
      <w:szCs w:val="24"/>
      <w:lang w:eastAsia="ru-RU"/>
    </w:rPr>
  </w:style>
  <w:style w:type="paragraph" w:customStyle="1" w:styleId="gsc-wrapper">
    <w:name w:val="gsc-wrapp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dblock">
    <w:name w:val="gsc-adblock"/>
    <w:basedOn w:val="aa"/>
    <w:rsid w:val="0027402B"/>
    <w:pPr>
      <w:pBdr>
        <w:bottom w:val="single" w:sz="6" w:space="0" w:color="E9E9E9"/>
      </w:pBdr>
      <w:spacing w:before="100" w:beforeAutospacing="1" w:after="60" w:line="240" w:lineRule="auto"/>
    </w:pPr>
    <w:rPr>
      <w:rFonts w:ascii="Times New Roman" w:eastAsia="Times New Roman" w:hAnsi="Times New Roman" w:cs="Times New Roman"/>
      <w:sz w:val="24"/>
      <w:szCs w:val="24"/>
      <w:lang w:eastAsia="ru-RU"/>
    </w:rPr>
  </w:style>
  <w:style w:type="paragraph" w:customStyle="1" w:styleId="gsc-adblocknoheight">
    <w:name w:val="gsc-adblocknoheigh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dblockinvisible">
    <w:name w:val="gsc-adblock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adblockvertical">
    <w:name w:val="gsc-adblockvertica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dblockbottom">
    <w:name w:val="gsc-adblockbottom"/>
    <w:basedOn w:val="aa"/>
    <w:rsid w:val="0027402B"/>
    <w:pPr>
      <w:pBdr>
        <w:top w:val="single" w:sz="6" w:space="0" w:color="E9E9E9"/>
        <w:bottom w:val="single" w:sz="6" w:space="0" w:color="E9E9E9"/>
      </w:pBdr>
      <w:spacing w:before="100" w:beforeAutospacing="1" w:after="60" w:line="240" w:lineRule="auto"/>
    </w:pPr>
    <w:rPr>
      <w:rFonts w:ascii="Times New Roman" w:eastAsia="Times New Roman" w:hAnsi="Times New Roman" w:cs="Times New Roman"/>
      <w:sz w:val="24"/>
      <w:szCs w:val="24"/>
      <w:lang w:eastAsia="ru-RU"/>
    </w:rPr>
  </w:style>
  <w:style w:type="paragraph" w:customStyle="1" w:styleId="gsc-thinwrapper">
    <w:name w:val="gsc-thinwrapp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nfigsetting">
    <w:name w:val="gsc-configsetting"/>
    <w:basedOn w:val="aa"/>
    <w:rsid w:val="0027402B"/>
    <w:pPr>
      <w:spacing w:before="90" w:after="100" w:afterAutospacing="1" w:line="240" w:lineRule="auto"/>
    </w:pPr>
    <w:rPr>
      <w:rFonts w:ascii="Times New Roman" w:eastAsia="Times New Roman" w:hAnsi="Times New Roman" w:cs="Times New Roman"/>
      <w:sz w:val="24"/>
      <w:szCs w:val="24"/>
      <w:lang w:eastAsia="ru-RU"/>
    </w:rPr>
  </w:style>
  <w:style w:type="paragraph" w:customStyle="1" w:styleId="gsc-configsettinglabel">
    <w:name w:val="gsc-configsetting_label"/>
    <w:basedOn w:val="aa"/>
    <w:rsid w:val="0027402B"/>
    <w:pPr>
      <w:spacing w:before="100" w:beforeAutospacing="1" w:after="100" w:afterAutospacing="1" w:line="240" w:lineRule="auto"/>
    </w:pPr>
    <w:rPr>
      <w:rFonts w:ascii="Times New Roman" w:eastAsia="Times New Roman" w:hAnsi="Times New Roman" w:cs="Times New Roman"/>
      <w:color w:val="676767"/>
      <w:sz w:val="24"/>
      <w:szCs w:val="24"/>
      <w:lang w:eastAsia="ru-RU"/>
    </w:rPr>
  </w:style>
  <w:style w:type="paragraph" w:customStyle="1" w:styleId="gsc-configsettinginput">
    <w:name w:val="gsc-configsettinginput"/>
    <w:basedOn w:val="aa"/>
    <w:rsid w:val="0027402B"/>
    <w:pPr>
      <w:pBdr>
        <w:top w:val="single" w:sz="6" w:space="0" w:color="E9E9E9"/>
        <w:left w:val="single" w:sz="6" w:space="0" w:color="E9E9E9"/>
        <w:bottom w:val="single" w:sz="6" w:space="0" w:color="E9E9E9"/>
        <w:right w:val="single" w:sz="6" w:space="0" w:color="E9E9E9"/>
      </w:pBdr>
      <w:spacing w:before="100" w:beforeAutospacing="1" w:after="100" w:afterAutospacing="1" w:line="240" w:lineRule="auto"/>
    </w:pPr>
    <w:rPr>
      <w:rFonts w:ascii="Times New Roman" w:eastAsia="Times New Roman" w:hAnsi="Times New Roman" w:cs="Times New Roman"/>
      <w:color w:val="676767"/>
      <w:sz w:val="24"/>
      <w:szCs w:val="24"/>
      <w:lang w:eastAsia="ru-RU"/>
    </w:rPr>
  </w:style>
  <w:style w:type="paragraph" w:customStyle="1" w:styleId="gsc-configsettingcheckbox">
    <w:name w:val="gsc-configsettingcheckbox"/>
    <w:basedOn w:val="aa"/>
    <w:rsid w:val="0027402B"/>
    <w:pPr>
      <w:spacing w:before="100" w:beforeAutospacing="1" w:after="100" w:afterAutospacing="1" w:line="240" w:lineRule="auto"/>
      <w:ind w:right="90"/>
    </w:pPr>
    <w:rPr>
      <w:rFonts w:ascii="Times New Roman" w:eastAsia="Times New Roman" w:hAnsi="Times New Roman" w:cs="Times New Roman"/>
      <w:color w:val="676767"/>
      <w:sz w:val="24"/>
      <w:szCs w:val="24"/>
      <w:lang w:eastAsia="ru-RU"/>
    </w:rPr>
  </w:style>
  <w:style w:type="paragraph" w:customStyle="1" w:styleId="gsc-configsettingcheckboxlabel">
    <w:name w:val="gsc-configsettingcheckboxlabel"/>
    <w:basedOn w:val="aa"/>
    <w:rsid w:val="0027402B"/>
    <w:pPr>
      <w:spacing w:before="100" w:beforeAutospacing="1" w:after="100" w:afterAutospacing="1" w:line="240" w:lineRule="auto"/>
    </w:pPr>
    <w:rPr>
      <w:rFonts w:ascii="Times New Roman" w:eastAsia="Times New Roman" w:hAnsi="Times New Roman" w:cs="Times New Roman"/>
      <w:color w:val="676767"/>
      <w:sz w:val="24"/>
      <w:szCs w:val="24"/>
      <w:lang w:eastAsia="ru-RU"/>
    </w:rPr>
  </w:style>
  <w:style w:type="paragraph" w:customStyle="1" w:styleId="gsc-above-wrapper-area">
    <w:name w:val="gsc-above-wrapper-area"/>
    <w:basedOn w:val="aa"/>
    <w:rsid w:val="0027402B"/>
    <w:pPr>
      <w:pBdr>
        <w:bottom w:val="single" w:sz="6" w:space="4" w:color="E9E9E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bove-wrapper-area-invisible">
    <w:name w:val="gsc-above-wrapper-area-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above-wrapper-area-container">
    <w:name w:val="gsc-above-wrapper-area-contain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info">
    <w:name w:val="gsc-result-info"/>
    <w:basedOn w:val="aa"/>
    <w:rsid w:val="0027402B"/>
    <w:pPr>
      <w:spacing w:after="0" w:line="240" w:lineRule="auto"/>
    </w:pPr>
    <w:rPr>
      <w:rFonts w:ascii="Times New Roman" w:eastAsia="Times New Roman" w:hAnsi="Times New Roman" w:cs="Times New Roman"/>
      <w:color w:val="676767"/>
      <w:sz w:val="20"/>
      <w:szCs w:val="20"/>
      <w:lang w:eastAsia="ru-RU"/>
    </w:rPr>
  </w:style>
  <w:style w:type="paragraph" w:customStyle="1" w:styleId="gsc-result-info-container">
    <w:name w:val="gsc-result-info-contain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info-invisible">
    <w:name w:val="gsc-result-info-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orderby-container">
    <w:name w:val="gsc-orderby-container"/>
    <w:basedOn w:val="aa"/>
    <w:rsid w:val="0027402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gsc-orderby-invisible">
    <w:name w:val="gsc-orderby-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orderby-label">
    <w:name w:val="gsc-orderby-label"/>
    <w:basedOn w:val="aa"/>
    <w:rsid w:val="0027402B"/>
    <w:pPr>
      <w:spacing w:before="100" w:beforeAutospacing="1" w:after="100" w:afterAutospacing="1" w:line="240" w:lineRule="auto"/>
    </w:pPr>
    <w:rPr>
      <w:rFonts w:ascii="Times New Roman" w:eastAsia="Times New Roman" w:hAnsi="Times New Roman" w:cs="Times New Roman"/>
      <w:color w:val="676767"/>
      <w:sz w:val="24"/>
      <w:szCs w:val="24"/>
      <w:lang w:eastAsia="ru-RU"/>
    </w:rPr>
  </w:style>
  <w:style w:type="paragraph" w:customStyle="1" w:styleId="gsc-getlink-container">
    <w:name w:val="gsc-getlink-contain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getlink-invisible">
    <w:name w:val="gsc-getlink-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getlink">
    <w:name w:val="gsc-getlink"/>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getlink-box">
    <w:name w:val="gsc-getlink-box"/>
    <w:basedOn w:val="aa"/>
    <w:rsid w:val="0027402B"/>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ru-RU"/>
    </w:rPr>
  </w:style>
  <w:style w:type="paragraph" w:customStyle="1" w:styleId="gsc-getlink-inputbox">
    <w:name w:val="gsc-getlink-inputbox"/>
    <w:basedOn w:val="aa"/>
    <w:rsid w:val="0027402B"/>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gsc-getlink-label">
    <w:name w:val="gsc-getlink-label"/>
    <w:basedOn w:val="aa"/>
    <w:rsid w:val="0027402B"/>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gsc-getlink-image">
    <w:name w:val="gsc-getlink-imag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getlink-text-invisible">
    <w:name w:val="gsc-getlink-text-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selected-option-container">
    <w:name w:val="gsc-selected-option-container"/>
    <w:basedOn w:val="aa"/>
    <w:rsid w:val="0027402B"/>
    <w:pPr>
      <w:pBdr>
        <w:top w:val="single" w:sz="6" w:space="0" w:color="EEEEEE"/>
        <w:left w:val="single" w:sz="6" w:space="5" w:color="EEEEEE"/>
        <w:bottom w:val="single" w:sz="6" w:space="0" w:color="EEEEEE"/>
        <w:right w:val="single" w:sz="6" w:space="21" w:color="EEEEEE"/>
      </w:pBdr>
      <w:shd w:val="clear" w:color="auto" w:fill="F5F5F5"/>
      <w:spacing w:before="100" w:beforeAutospacing="1" w:after="100" w:afterAutospacing="1" w:line="405" w:lineRule="atLeast"/>
      <w:jc w:val="center"/>
    </w:pPr>
    <w:rPr>
      <w:rFonts w:ascii="Times New Roman" w:eastAsia="Times New Roman" w:hAnsi="Times New Roman" w:cs="Times New Roman"/>
      <w:b/>
      <w:bCs/>
      <w:color w:val="444444"/>
      <w:sz w:val="17"/>
      <w:szCs w:val="17"/>
      <w:lang w:eastAsia="ru-RU"/>
    </w:rPr>
  </w:style>
  <w:style w:type="paragraph" w:customStyle="1" w:styleId="gsc-selected-option">
    <w:name w:val="gsc-selected-option"/>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option-menu-invisible">
    <w:name w:val="gsc-option-menu-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option-menu-item">
    <w:name w:val="gsc-option-menu-item"/>
    <w:basedOn w:val="aa"/>
    <w:rsid w:val="0027402B"/>
    <w:pPr>
      <w:spacing w:after="0" w:line="240" w:lineRule="auto"/>
    </w:pPr>
    <w:rPr>
      <w:rFonts w:ascii="Times New Roman" w:eastAsia="Times New Roman" w:hAnsi="Times New Roman" w:cs="Times New Roman"/>
      <w:color w:val="777777"/>
      <w:sz w:val="24"/>
      <w:szCs w:val="24"/>
      <w:lang w:eastAsia="ru-RU"/>
    </w:rPr>
  </w:style>
  <w:style w:type="paragraph" w:customStyle="1" w:styleId="gsc-option-menu-item-highlighted">
    <w:name w:val="gsc-option-menu-item-highlighted"/>
    <w:basedOn w:val="aa"/>
    <w:rsid w:val="0027402B"/>
    <w:pPr>
      <w:shd w:val="clear" w:color="auto" w:fill="EEEEEE"/>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gsc-option">
    <w:name w:val="gsc-option"/>
    <w:basedOn w:val="aa"/>
    <w:rsid w:val="0027402B"/>
    <w:pPr>
      <w:spacing w:before="100" w:beforeAutospacing="1" w:after="100" w:afterAutospacing="1" w:line="405" w:lineRule="atLeast"/>
    </w:pPr>
    <w:rPr>
      <w:rFonts w:ascii="Times New Roman" w:eastAsia="Times New Roman" w:hAnsi="Times New Roman" w:cs="Times New Roman"/>
      <w:sz w:val="24"/>
      <w:szCs w:val="24"/>
      <w:lang w:eastAsia="ru-RU"/>
    </w:rPr>
  </w:style>
  <w:style w:type="paragraph" w:customStyle="1" w:styleId="gs-web-image-box">
    <w:name w:val="gs-web-image-box"/>
    <w:basedOn w:val="aa"/>
    <w:rsid w:val="002740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gs-promotion-image-box">
    <w:name w:val="gs-promotion-image-box"/>
    <w:basedOn w:val="aa"/>
    <w:rsid w:val="002740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gsc-imageresult">
    <w:name w:val="gsc-imageresult"/>
    <w:basedOn w:val="aa"/>
    <w:rsid w:val="0027402B"/>
    <w:pPr>
      <w:spacing w:before="100" w:beforeAutospacing="1" w:after="240" w:line="240" w:lineRule="auto"/>
      <w:ind w:right="300"/>
    </w:pPr>
    <w:rPr>
      <w:rFonts w:ascii="Times New Roman" w:eastAsia="Times New Roman" w:hAnsi="Times New Roman" w:cs="Times New Roman"/>
      <w:sz w:val="24"/>
      <w:szCs w:val="24"/>
      <w:lang w:eastAsia="ru-RU"/>
    </w:rPr>
  </w:style>
  <w:style w:type="paragraph" w:customStyle="1" w:styleId="gsc-imageresult-column">
    <w:name w:val="gsc-imageresult-column"/>
    <w:basedOn w:val="aa"/>
    <w:rsid w:val="0027402B"/>
    <w:pPr>
      <w:pBdr>
        <w:top w:val="single" w:sz="6" w:space="3" w:color="FFFFFF"/>
        <w:left w:val="single" w:sz="6" w:space="3" w:color="FFFFFF"/>
        <w:bottom w:val="single" w:sz="6" w:space="3" w:color="FFFFFF"/>
        <w:right w:val="single" w:sz="6" w:space="3" w:color="FFFFFF"/>
      </w:pBdr>
      <w:spacing w:before="100" w:beforeAutospacing="1" w:after="240" w:line="240" w:lineRule="auto"/>
      <w:ind w:right="1050"/>
    </w:pPr>
    <w:rPr>
      <w:rFonts w:ascii="Times New Roman" w:eastAsia="Times New Roman" w:hAnsi="Times New Roman" w:cs="Times New Roman"/>
      <w:sz w:val="24"/>
      <w:szCs w:val="24"/>
      <w:lang w:eastAsia="ru-RU"/>
    </w:rPr>
  </w:style>
  <w:style w:type="paragraph" w:customStyle="1" w:styleId="gs-imageresult-column">
    <w:name w:val="gs-imageresult-column"/>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divider">
    <w:name w:val="gs-divider"/>
    <w:basedOn w:val="aa"/>
    <w:rsid w:val="0027402B"/>
    <w:pPr>
      <w:spacing w:before="100" w:beforeAutospacing="1" w:after="100" w:afterAutospacing="1" w:line="240" w:lineRule="auto"/>
      <w:jc w:val="center"/>
    </w:pPr>
    <w:rPr>
      <w:rFonts w:ascii="Times New Roman" w:eastAsia="Times New Roman" w:hAnsi="Times New Roman" w:cs="Times New Roman"/>
      <w:color w:val="676767"/>
      <w:sz w:val="24"/>
      <w:szCs w:val="24"/>
      <w:lang w:eastAsia="ru-RU"/>
    </w:rPr>
  </w:style>
  <w:style w:type="paragraph" w:customStyle="1" w:styleId="gs-relativepublisheddate">
    <w:name w:val="gs-relativepublisheddate"/>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publisheddate">
    <w:name w:val="gs-publisheddate"/>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bidi-start-align">
    <w:name w:val="gs-bidi-start-align"/>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bidi-end-align">
    <w:name w:val="gs-bidi-end-align"/>
    <w:basedOn w:val="aa"/>
    <w:rsid w:val="0027402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gsc-snippet-metadata">
    <w:name w:val="gsc-snippet-metadata"/>
    <w:basedOn w:val="aa"/>
    <w:rsid w:val="0027402B"/>
    <w:pPr>
      <w:spacing w:before="100" w:beforeAutospacing="1" w:after="100" w:afterAutospacing="1" w:line="240" w:lineRule="auto"/>
      <w:textAlignment w:val="top"/>
    </w:pPr>
    <w:rPr>
      <w:rFonts w:ascii="Times New Roman" w:eastAsia="Times New Roman" w:hAnsi="Times New Roman" w:cs="Times New Roman"/>
      <w:color w:val="666666"/>
      <w:sz w:val="24"/>
      <w:szCs w:val="24"/>
      <w:lang w:eastAsia="ru-RU"/>
    </w:rPr>
  </w:style>
  <w:style w:type="paragraph" w:customStyle="1" w:styleId="gsc-role">
    <w:name w:val="gsc-role"/>
    <w:basedOn w:val="aa"/>
    <w:rsid w:val="0027402B"/>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gsc-tel">
    <w:name w:val="gsc-tel"/>
    <w:basedOn w:val="aa"/>
    <w:rsid w:val="0027402B"/>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gsc-org">
    <w:name w:val="gsc-org"/>
    <w:basedOn w:val="aa"/>
    <w:rsid w:val="0027402B"/>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gsc-location">
    <w:name w:val="gsc-location"/>
    <w:basedOn w:val="aa"/>
    <w:rsid w:val="0027402B"/>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gsc-rating-bar">
    <w:name w:val="gsc-rating-bar"/>
    <w:basedOn w:val="aa"/>
    <w:rsid w:val="0027402B"/>
    <w:pPr>
      <w:spacing w:before="30" w:after="0" w:line="240" w:lineRule="auto"/>
      <w:textAlignment w:val="top"/>
    </w:pPr>
    <w:rPr>
      <w:rFonts w:ascii="Times New Roman" w:eastAsia="Times New Roman" w:hAnsi="Times New Roman" w:cs="Times New Roman"/>
      <w:sz w:val="24"/>
      <w:szCs w:val="24"/>
      <w:lang w:eastAsia="ru-RU"/>
    </w:rPr>
  </w:style>
  <w:style w:type="paragraph" w:customStyle="1" w:styleId="gsc-review-agregate-first-line">
    <w:name w:val="gsc-review-agregate-first-line"/>
    <w:basedOn w:val="aa"/>
    <w:rsid w:val="0027402B"/>
    <w:pPr>
      <w:spacing w:after="0" w:line="240" w:lineRule="auto"/>
      <w:ind w:right="600"/>
    </w:pPr>
    <w:rPr>
      <w:rFonts w:ascii="Times New Roman" w:eastAsia="Times New Roman" w:hAnsi="Times New Roman" w:cs="Times New Roman"/>
      <w:sz w:val="24"/>
      <w:szCs w:val="24"/>
      <w:lang w:eastAsia="ru-RU"/>
    </w:rPr>
  </w:style>
  <w:style w:type="paragraph" w:customStyle="1" w:styleId="gsc-review-agregate-odd-lines">
    <w:name w:val="gsc-review-agregate-odd-lines"/>
    <w:basedOn w:val="aa"/>
    <w:rsid w:val="0027402B"/>
    <w:pPr>
      <w:pBdr>
        <w:top w:val="single" w:sz="6" w:space="5" w:color="EBEBEB"/>
      </w:pBdr>
      <w:spacing w:after="0" w:line="240" w:lineRule="auto"/>
      <w:ind w:right="600"/>
    </w:pPr>
    <w:rPr>
      <w:rFonts w:ascii="Times New Roman" w:eastAsia="Times New Roman" w:hAnsi="Times New Roman" w:cs="Times New Roman"/>
      <w:sz w:val="24"/>
      <w:szCs w:val="24"/>
      <w:lang w:eastAsia="ru-RU"/>
    </w:rPr>
  </w:style>
  <w:style w:type="paragraph" w:customStyle="1" w:styleId="gsc-review-agregate-even-lines">
    <w:name w:val="gsc-review-agregate-even-lines"/>
    <w:basedOn w:val="aa"/>
    <w:rsid w:val="0027402B"/>
    <w:pPr>
      <w:pBdr>
        <w:top w:val="single" w:sz="6" w:space="5" w:color="EBEBEB"/>
      </w:pBdr>
      <w:spacing w:after="0" w:line="240" w:lineRule="auto"/>
      <w:ind w:right="600"/>
    </w:pPr>
    <w:rPr>
      <w:rFonts w:ascii="Times New Roman" w:eastAsia="Times New Roman" w:hAnsi="Times New Roman" w:cs="Times New Roman"/>
      <w:sz w:val="24"/>
      <w:szCs w:val="24"/>
      <w:lang w:eastAsia="ru-RU"/>
    </w:rPr>
  </w:style>
  <w:style w:type="paragraph" w:customStyle="1" w:styleId="gsc-reviewer">
    <w:name w:val="gsc-reviewer"/>
    <w:basedOn w:val="aa"/>
    <w:rsid w:val="0027402B"/>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gsc-author">
    <w:name w:val="gsc-author"/>
    <w:basedOn w:val="aa"/>
    <w:rsid w:val="0027402B"/>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gsc-table-cell-thumbnail">
    <w:name w:val="gsc-table-cell-thumbnail"/>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promotion-image-cell">
    <w:name w:val="gs-promotion-image-cell"/>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c-table-cell-snippet-close">
    <w:name w:val="gsc-table-cell-snippet-close"/>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promotion-text-cell">
    <w:name w:val="gs-promotion-text-cell"/>
    <w:basedOn w:val="aa"/>
    <w:rsid w:val="0027402B"/>
    <w:pPr>
      <w:spacing w:before="100" w:beforeAutospacing="1" w:after="100" w:afterAutospacing="1" w:line="240" w:lineRule="auto"/>
      <w:ind w:left="120" w:right="120"/>
      <w:textAlignment w:val="top"/>
    </w:pPr>
    <w:rPr>
      <w:rFonts w:ascii="Times New Roman" w:eastAsia="Times New Roman" w:hAnsi="Times New Roman" w:cs="Times New Roman"/>
      <w:sz w:val="24"/>
      <w:szCs w:val="24"/>
      <w:lang w:eastAsia="ru-RU"/>
    </w:rPr>
  </w:style>
  <w:style w:type="paragraph" w:customStyle="1" w:styleId="gsc-table-cell-snippet-open">
    <w:name w:val="gsc-table-cell-snippet-open"/>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c-zippy">
    <w:name w:val="gsc-zippy"/>
    <w:basedOn w:val="aa"/>
    <w:rsid w:val="0027402B"/>
    <w:pPr>
      <w:spacing w:before="30" w:after="0" w:line="240" w:lineRule="auto"/>
      <w:ind w:right="120"/>
    </w:pPr>
    <w:rPr>
      <w:rFonts w:ascii="Times New Roman" w:eastAsia="Times New Roman" w:hAnsi="Times New Roman" w:cs="Times New Roman"/>
      <w:sz w:val="24"/>
      <w:szCs w:val="24"/>
      <w:lang w:eastAsia="ru-RU"/>
    </w:rPr>
  </w:style>
  <w:style w:type="paragraph" w:customStyle="1" w:styleId="gsc-url-top">
    <w:name w:val="gsc-url-top"/>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url-bottom">
    <w:name w:val="gsc-url-bottom"/>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thumbnail-left">
    <w:name w:val="gsc-thumbnail-left"/>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thumbnail-inside">
    <w:name w:val="gsc-thumbnail-insid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label-result-main-box-visible">
    <w:name w:val="gsc-label-result-main-box-visible"/>
    <w:basedOn w:val="aa"/>
    <w:rsid w:val="0027402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label-result-main-box-invisible">
    <w:name w:val="gsc-label-result-main-box-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label-result-url">
    <w:name w:val="gsc-label-result-url"/>
    <w:basedOn w:val="aa"/>
    <w:rsid w:val="0027402B"/>
    <w:pPr>
      <w:spacing w:before="75" w:after="100" w:afterAutospacing="1" w:line="240" w:lineRule="auto"/>
    </w:pPr>
    <w:rPr>
      <w:rFonts w:ascii="Times New Roman" w:eastAsia="Times New Roman" w:hAnsi="Times New Roman" w:cs="Times New Roman"/>
      <w:color w:val="008000"/>
      <w:sz w:val="20"/>
      <w:szCs w:val="20"/>
      <w:lang w:eastAsia="ru-RU"/>
    </w:rPr>
  </w:style>
  <w:style w:type="paragraph" w:customStyle="1" w:styleId="gsc-label-result-url-title">
    <w:name w:val="gsc-label-result-url-title"/>
    <w:basedOn w:val="aa"/>
    <w:rsid w:val="0027402B"/>
    <w:pPr>
      <w:spacing w:before="150" w:after="100" w:afterAutospacing="1" w:line="240" w:lineRule="auto"/>
    </w:pPr>
    <w:rPr>
      <w:rFonts w:ascii="Times New Roman" w:eastAsia="Times New Roman" w:hAnsi="Times New Roman" w:cs="Times New Roman"/>
      <w:color w:val="0000CC"/>
      <w:sz w:val="23"/>
      <w:szCs w:val="23"/>
      <w:u w:val="single"/>
      <w:lang w:eastAsia="ru-RU"/>
    </w:rPr>
  </w:style>
  <w:style w:type="paragraph" w:customStyle="1" w:styleId="gsc-label-result-url-heading">
    <w:name w:val="gsc-label-result-url-heading"/>
    <w:basedOn w:val="aa"/>
    <w:rsid w:val="0027402B"/>
    <w:pPr>
      <w:spacing w:before="100" w:beforeAutospacing="1" w:after="225" w:line="240" w:lineRule="auto"/>
    </w:pPr>
    <w:rPr>
      <w:rFonts w:ascii="Times New Roman" w:eastAsia="Times New Roman" w:hAnsi="Times New Roman" w:cs="Times New Roman"/>
      <w:sz w:val="24"/>
      <w:szCs w:val="24"/>
      <w:lang w:eastAsia="ru-RU"/>
    </w:rPr>
  </w:style>
  <w:style w:type="paragraph" w:customStyle="1" w:styleId="gsc-label-result-labels">
    <w:name w:val="gsc-label-result-labels"/>
    <w:basedOn w:val="aa"/>
    <w:rsid w:val="0027402B"/>
    <w:pP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gsc-label-box">
    <w:name w:val="gsc-label-box"/>
    <w:basedOn w:val="aa"/>
    <w:rsid w:val="0027402B"/>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gsc-labels-box">
    <w:name w:val="gsc-labels-box"/>
    <w:basedOn w:val="aa"/>
    <w:rsid w:val="0027402B"/>
    <w:pPr>
      <w:spacing w:before="225" w:after="100" w:afterAutospacing="1" w:line="240" w:lineRule="auto"/>
    </w:pPr>
    <w:rPr>
      <w:rFonts w:ascii="Times New Roman" w:eastAsia="Times New Roman" w:hAnsi="Times New Roman" w:cs="Times New Roman"/>
      <w:sz w:val="24"/>
      <w:szCs w:val="24"/>
      <w:lang w:eastAsia="ru-RU"/>
    </w:rPr>
  </w:style>
  <w:style w:type="paragraph" w:customStyle="1" w:styleId="gsc-label-result-buttons">
    <w:name w:val="gsc-label-result-buttons"/>
    <w:basedOn w:val="aa"/>
    <w:rsid w:val="0027402B"/>
    <w:pPr>
      <w:spacing w:before="300" w:after="100" w:afterAutospacing="1" w:line="240" w:lineRule="auto"/>
    </w:pPr>
    <w:rPr>
      <w:rFonts w:ascii="Times New Roman" w:eastAsia="Times New Roman" w:hAnsi="Times New Roman" w:cs="Times New Roman"/>
      <w:sz w:val="24"/>
      <w:szCs w:val="24"/>
      <w:lang w:eastAsia="ru-RU"/>
    </w:rPr>
  </w:style>
  <w:style w:type="paragraph" w:customStyle="1" w:styleId="gsc-labels-no-label-div-visible">
    <w:name w:val="gsc-labels-no-label-div-visible"/>
    <w:basedOn w:val="aa"/>
    <w:rsid w:val="0027402B"/>
    <w:pPr>
      <w:spacing w:before="300" w:after="100" w:afterAutospacing="1" w:line="240" w:lineRule="auto"/>
    </w:pPr>
    <w:rPr>
      <w:rFonts w:ascii="Times New Roman" w:eastAsia="Times New Roman" w:hAnsi="Times New Roman" w:cs="Times New Roman"/>
      <w:sz w:val="24"/>
      <w:szCs w:val="24"/>
      <w:lang w:eastAsia="ru-RU"/>
    </w:rPr>
  </w:style>
  <w:style w:type="paragraph" w:customStyle="1" w:styleId="gsc-labels-no-label-div-invisible">
    <w:name w:val="gsc-labels-no-label-div-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labels-label-div-visible">
    <w:name w:val="gsc-labels-label-div-visible"/>
    <w:basedOn w:val="aa"/>
    <w:rsid w:val="0027402B"/>
    <w:pPr>
      <w:spacing w:before="150" w:after="100" w:afterAutospacing="1" w:line="240" w:lineRule="auto"/>
    </w:pPr>
    <w:rPr>
      <w:rFonts w:ascii="Times New Roman" w:eastAsia="Times New Roman" w:hAnsi="Times New Roman" w:cs="Times New Roman"/>
      <w:sz w:val="24"/>
      <w:szCs w:val="24"/>
      <w:lang w:eastAsia="ru-RU"/>
    </w:rPr>
  </w:style>
  <w:style w:type="paragraph" w:customStyle="1" w:styleId="gsc-labels-label-div-invisible">
    <w:name w:val="gsc-labels-label-div-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label-result-form-label">
    <w:name w:val="gsc-label-result-form-label"/>
    <w:basedOn w:val="aa"/>
    <w:rsid w:val="0027402B"/>
    <w:pPr>
      <w:spacing w:before="100" w:beforeAutospacing="1" w:after="100" w:afterAutospacing="1" w:line="240" w:lineRule="auto"/>
      <w:ind w:left="30" w:right="300"/>
      <w:textAlignment w:val="top"/>
    </w:pPr>
    <w:rPr>
      <w:rFonts w:ascii="Times New Roman" w:eastAsia="Times New Roman" w:hAnsi="Times New Roman" w:cs="Times New Roman"/>
      <w:color w:val="000000"/>
      <w:sz w:val="20"/>
      <w:szCs w:val="20"/>
      <w:lang w:eastAsia="ru-RU"/>
    </w:rPr>
  </w:style>
  <w:style w:type="paragraph" w:customStyle="1" w:styleId="gsc-label-result-form-div">
    <w:name w:val="gsc-label-result-form-div"/>
    <w:basedOn w:val="aa"/>
    <w:rsid w:val="0027402B"/>
    <w:pPr>
      <w:spacing w:before="75" w:after="100" w:afterAutospacing="1" w:line="240" w:lineRule="auto"/>
    </w:pPr>
    <w:rPr>
      <w:rFonts w:ascii="Times New Roman" w:eastAsia="Times New Roman" w:hAnsi="Times New Roman" w:cs="Times New Roman"/>
      <w:sz w:val="24"/>
      <w:szCs w:val="24"/>
      <w:lang w:eastAsia="ru-RU"/>
    </w:rPr>
  </w:style>
  <w:style w:type="paragraph" w:customStyle="1" w:styleId="gsc-label-result-label-prefix-error">
    <w:name w:val="gsc-label-result-label-prefix-error"/>
    <w:basedOn w:val="aa"/>
    <w:rsid w:val="0027402B"/>
    <w:pPr>
      <w:spacing w:before="150" w:after="100" w:afterAutospacing="1" w:line="240" w:lineRule="auto"/>
    </w:pPr>
    <w:rPr>
      <w:rFonts w:ascii="Times New Roman" w:eastAsia="Times New Roman" w:hAnsi="Times New Roman" w:cs="Times New Roman"/>
      <w:color w:val="FF0000"/>
      <w:sz w:val="24"/>
      <w:szCs w:val="24"/>
      <w:lang w:eastAsia="ru-RU"/>
    </w:rPr>
  </w:style>
  <w:style w:type="paragraph" w:customStyle="1" w:styleId="gsc-label-result-label-prefix-error-invisible">
    <w:name w:val="gsc-label-result-label-prefix-error-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label-result-heading">
    <w:name w:val="gsc-label-result-heading"/>
    <w:basedOn w:val="aa"/>
    <w:rsid w:val="0027402B"/>
    <w:pP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gsc-result-label-button">
    <w:name w:val="gsc-result-label-button"/>
    <w:basedOn w:val="aa"/>
    <w:rsid w:val="0027402B"/>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240" w:lineRule="auto"/>
      <w:ind w:right="150"/>
      <w:jc w:val="center"/>
    </w:pPr>
    <w:rPr>
      <w:rFonts w:ascii="Times New Roman" w:eastAsia="Times New Roman" w:hAnsi="Times New Roman" w:cs="Times New Roman"/>
      <w:b/>
      <w:bCs/>
      <w:color w:val="444444"/>
      <w:sz w:val="24"/>
      <w:szCs w:val="24"/>
      <w:lang w:eastAsia="ru-RU"/>
    </w:rPr>
  </w:style>
  <w:style w:type="paragraph" w:customStyle="1" w:styleId="gsc-result-label-save-button">
    <w:name w:val="gsc-result-label-save-button"/>
    <w:basedOn w:val="aa"/>
    <w:rsid w:val="0027402B"/>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gsc-add-label-error">
    <w:name w:val="gsc-add-label-error"/>
    <w:basedOn w:val="aa"/>
    <w:rsid w:val="0027402B"/>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gsc-add-label-error-invisible">
    <w:name w:val="gsc-add-label-error-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label-results-close-btn-visible">
    <w:name w:val="gsc-label-results-close-btn-visib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label-result-saving-popup">
    <w:name w:val="gsc-label-result-saving-popup"/>
    <w:basedOn w:val="aa"/>
    <w:rsid w:val="0027402B"/>
    <w:pPr>
      <w:pBdr>
        <w:top w:val="single" w:sz="6" w:space="5" w:color="F0C36D"/>
        <w:left w:val="single" w:sz="6" w:space="12" w:color="F0C36D"/>
        <w:bottom w:val="single" w:sz="6" w:space="5" w:color="F0C36D"/>
        <w:right w:val="single" w:sz="6" w:space="12" w:color="F0C36D"/>
      </w:pBdr>
      <w:shd w:val="clear" w:color="auto" w:fill="F9EDBE"/>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paragraph" w:customStyle="1" w:styleId="gsc-label-result-saving-popup-invisible">
    <w:name w:val="gsc-label-result-saving-popup-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richsnippet-popup-box">
    <w:name w:val="gsc-richsnippet-popup-box"/>
    <w:basedOn w:val="aa"/>
    <w:rsid w:val="0027402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ichsnippet-popup-box-invisible">
    <w:name w:val="gsc-richsnippet-popup-box-invisible"/>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richsnippet-showsnippet-label">
    <w:name w:val="gsc-richsnippet-showsnippet-label"/>
    <w:basedOn w:val="aa"/>
    <w:rsid w:val="0027402B"/>
    <w:pPr>
      <w:spacing w:before="100" w:beforeAutospacing="1" w:after="100" w:afterAutospacing="1" w:line="240" w:lineRule="auto"/>
    </w:pPr>
    <w:rPr>
      <w:rFonts w:ascii="Times New Roman" w:eastAsia="Times New Roman" w:hAnsi="Times New Roman" w:cs="Times New Roman"/>
      <w:color w:val="000099"/>
      <w:sz w:val="20"/>
      <w:szCs w:val="20"/>
      <w:u w:val="single"/>
      <w:lang w:eastAsia="ru-RU"/>
    </w:rPr>
  </w:style>
  <w:style w:type="paragraph" w:customStyle="1" w:styleId="gsc-richsnippet-individual-snippet-box">
    <w:name w:val="gsc-richsnippet-individual-snippet-box"/>
    <w:basedOn w:val="aa"/>
    <w:rsid w:val="0027402B"/>
    <w:pPr>
      <w:pBdr>
        <w:top w:val="single" w:sz="6" w:space="11" w:color="EBEBEB"/>
        <w:left w:val="single" w:sz="6" w:space="11" w:color="EBEBEB"/>
        <w:bottom w:val="single" w:sz="6" w:space="11" w:color="EBEBEB"/>
        <w:right w:val="single" w:sz="6" w:space="11" w:color="EBEBEB"/>
      </w:pBdr>
      <w:spacing w:before="100" w:beforeAutospacing="1" w:after="300" w:line="240" w:lineRule="auto"/>
    </w:pPr>
    <w:rPr>
      <w:rFonts w:ascii="Times New Roman" w:eastAsia="Times New Roman" w:hAnsi="Times New Roman" w:cs="Times New Roman"/>
      <w:sz w:val="24"/>
      <w:szCs w:val="24"/>
      <w:lang w:eastAsia="ru-RU"/>
    </w:rPr>
  </w:style>
  <w:style w:type="paragraph" w:customStyle="1" w:styleId="gsc-richsnippet-individual-snippet-key">
    <w:name w:val="gsc-richsnippet-individual-snippet-key"/>
    <w:basedOn w:val="aa"/>
    <w:rsid w:val="0027402B"/>
    <w:pPr>
      <w:spacing w:before="100" w:beforeAutospacing="1" w:after="100" w:afterAutospacing="1" w:line="240" w:lineRule="auto"/>
    </w:pPr>
    <w:rPr>
      <w:rFonts w:ascii="Times New Roman" w:eastAsia="Times New Roman" w:hAnsi="Times New Roman" w:cs="Times New Roman"/>
      <w:color w:val="000099"/>
      <w:sz w:val="21"/>
      <w:szCs w:val="21"/>
      <w:lang w:eastAsia="ru-RU"/>
    </w:rPr>
  </w:style>
  <w:style w:type="paragraph" w:customStyle="1" w:styleId="gsc-richsnippet-popup-box-title">
    <w:name w:val="gsc-richsnippet-popup-box-title"/>
    <w:basedOn w:val="aa"/>
    <w:rsid w:val="0027402B"/>
    <w:pPr>
      <w:spacing w:before="100" w:beforeAutospacing="1" w:after="100" w:afterAutospacing="1" w:line="240" w:lineRule="auto"/>
    </w:pPr>
    <w:rPr>
      <w:rFonts w:ascii="Times New Roman" w:eastAsia="Times New Roman" w:hAnsi="Times New Roman" w:cs="Times New Roman"/>
      <w:sz w:val="23"/>
      <w:szCs w:val="23"/>
      <w:lang w:eastAsia="ru-RU"/>
    </w:rPr>
  </w:style>
  <w:style w:type="paragraph" w:customStyle="1" w:styleId="gsc-richsnippet-popup-box-title-text">
    <w:name w:val="gsc-richsnippet-popup-box-title-text"/>
    <w:basedOn w:val="aa"/>
    <w:rsid w:val="0027402B"/>
    <w:pPr>
      <w:spacing w:before="100" w:beforeAutospacing="1" w:after="100" w:afterAutospacing="1" w:line="240" w:lineRule="auto"/>
    </w:pPr>
    <w:rPr>
      <w:rFonts w:ascii="Times New Roman" w:eastAsia="Times New Roman" w:hAnsi="Times New Roman" w:cs="Times New Roman"/>
      <w:color w:val="404040"/>
      <w:sz w:val="24"/>
      <w:szCs w:val="24"/>
      <w:lang w:eastAsia="ru-RU"/>
    </w:rPr>
  </w:style>
  <w:style w:type="paragraph" w:customStyle="1" w:styleId="gsc-richsnippet-popup-box-title-url">
    <w:name w:val="gsc-richsnippet-popup-box-title-url"/>
    <w:basedOn w:val="aa"/>
    <w:rsid w:val="0027402B"/>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gsc-richsnippet-individual-snippet-keyelem">
    <w:name w:val="gsc-richsnippet-individual-snippet-keyelem"/>
    <w:basedOn w:val="aa"/>
    <w:rsid w:val="0027402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gsc-richsnippet-individual-snippet-valueelem">
    <w:name w:val="gsc-richsnippet-individual-snippet-valueelem"/>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ichsnippet-popup-close-button">
    <w:name w:val="gsc-richsnippet-popup-close-button"/>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csc-find-more-on-google">
    <w:name w:val="gcsc-find-more-on-google"/>
    <w:basedOn w:val="aa"/>
    <w:rsid w:val="0027402B"/>
    <w:pPr>
      <w:spacing w:before="100" w:beforeAutospacing="1" w:after="100" w:afterAutospacing="1" w:line="240" w:lineRule="auto"/>
      <w:ind w:left="150"/>
    </w:pPr>
    <w:rPr>
      <w:rFonts w:ascii="Times New Roman" w:eastAsia="Times New Roman" w:hAnsi="Times New Roman" w:cs="Times New Roman"/>
      <w:color w:val="0000CC"/>
      <w:sz w:val="24"/>
      <w:szCs w:val="24"/>
      <w:lang w:eastAsia="ru-RU"/>
    </w:rPr>
  </w:style>
  <w:style w:type="paragraph" w:customStyle="1" w:styleId="gcsc-find-more-on-google-magnifier">
    <w:name w:val="gcsc-find-more-on-google-magnifier"/>
    <w:basedOn w:val="aa"/>
    <w:rsid w:val="0027402B"/>
    <w:pPr>
      <w:spacing w:before="100" w:beforeAutospacing="1" w:after="100" w:afterAutospacing="1" w:line="240" w:lineRule="auto"/>
      <w:ind w:right="150"/>
      <w:textAlignment w:val="center"/>
    </w:pPr>
    <w:rPr>
      <w:rFonts w:ascii="Times New Roman" w:eastAsia="Times New Roman" w:hAnsi="Times New Roman" w:cs="Times New Roman"/>
      <w:sz w:val="24"/>
      <w:szCs w:val="24"/>
      <w:lang w:eastAsia="ru-RU"/>
    </w:rPr>
  </w:style>
  <w:style w:type="paragraph" w:customStyle="1" w:styleId="gcsc-find-more-on-google-text">
    <w:name w:val="gcsc-find-more-on-google-text"/>
    <w:basedOn w:val="aa"/>
    <w:rsid w:val="002740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gcsc-find-more-on-google-query">
    <w:name w:val="gcsc-find-more-on-google-query"/>
    <w:basedOn w:val="aa"/>
    <w:rsid w:val="0027402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gsc-control-wrapper-cse">
    <w:name w:val="gsc-control-wrapper-cs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branding">
    <w:name w:val="gsc-branding"/>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input-box">
    <w:name w:val="gsc-input-box"/>
    <w:basedOn w:val="aa"/>
    <w:rsid w:val="0027402B"/>
    <w:pPr>
      <w:pBdr>
        <w:top w:val="single" w:sz="6" w:space="0" w:color="D9D9D9"/>
        <w:left w:val="single" w:sz="6" w:space="0" w:color="D9D9D9"/>
        <w:bottom w:val="single" w:sz="6" w:space="0" w:color="D9D9D9"/>
        <w:right w:val="single" w:sz="6" w:space="0" w:color="D9D9D9"/>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input-box-hover">
    <w:name w:val="gsc-input-box-hover"/>
    <w:basedOn w:val="aa"/>
    <w:rsid w:val="0027402B"/>
    <w:pPr>
      <w:pBdr>
        <w:top w:val="single" w:sz="6" w:space="0" w:color="D9D9D9"/>
        <w:left w:val="single" w:sz="6" w:space="0" w:color="D9D9D9"/>
        <w:bottom w:val="single" w:sz="6" w:space="0" w:color="D9D9D9"/>
        <w:right w:val="single" w:sz="6" w:space="0" w:color="D9D9D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search-button-v2">
    <w:name w:val="gsc-search-button-v2"/>
    <w:basedOn w:val="aa"/>
    <w:rsid w:val="0027402B"/>
    <w:pPr>
      <w:pBdr>
        <w:top w:val="single" w:sz="6" w:space="5" w:color="3079ED"/>
        <w:left w:val="single" w:sz="6" w:space="20" w:color="3079ED"/>
        <w:bottom w:val="single" w:sz="6" w:space="5" w:color="3079ED"/>
        <w:right w:val="single" w:sz="6" w:space="20" w:color="3079ED"/>
      </w:pBdr>
      <w:shd w:val="clear" w:color="auto" w:fill="4D90FE"/>
      <w:spacing w:before="100" w:beforeAutospacing="1" w:after="100" w:afterAutospacing="1" w:line="240" w:lineRule="auto"/>
      <w:textAlignment w:val="center"/>
    </w:pPr>
    <w:rPr>
      <w:rFonts w:ascii="Times New Roman" w:eastAsia="Times New Roman" w:hAnsi="Times New Roman" w:cs="Times New Roman"/>
      <w:sz w:val="2"/>
      <w:szCs w:val="2"/>
      <w:lang w:eastAsia="ru-RU"/>
    </w:rPr>
  </w:style>
  <w:style w:type="paragraph" w:customStyle="1" w:styleId="gsc-refinementhactivespan">
    <w:name w:val="gsc-refinementhactive&gt;span"/>
    <w:basedOn w:val="aa"/>
    <w:rsid w:val="0027402B"/>
    <w:pPr>
      <w:pBdr>
        <w:bottom w:val="single" w:sz="18" w:space="2"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imageresult-classic">
    <w:name w:val="gsc-imageresult-classic"/>
    <w:basedOn w:val="aa"/>
    <w:rsid w:val="0027402B"/>
    <w:pPr>
      <w:pBdr>
        <w:top w:val="single" w:sz="6" w:space="3" w:color="FFFFFF"/>
        <w:left w:val="single" w:sz="6" w:space="3" w:color="FFFFFF"/>
        <w:bottom w:val="single" w:sz="6" w:space="3" w:color="FFFFFF"/>
        <w:right w:val="single" w:sz="6" w:space="3" w:color="FFFFFF"/>
      </w:pBdr>
      <w:spacing w:before="100" w:beforeAutospacing="1" w:after="240" w:line="240" w:lineRule="auto"/>
    </w:pPr>
    <w:rPr>
      <w:rFonts w:ascii="Times New Roman" w:eastAsia="Times New Roman" w:hAnsi="Times New Roman" w:cs="Times New Roman"/>
      <w:sz w:val="24"/>
      <w:szCs w:val="24"/>
      <w:lang w:eastAsia="ru-RU"/>
    </w:rPr>
  </w:style>
  <w:style w:type="paragraph" w:customStyle="1" w:styleId="gsc-table-result">
    <w:name w:val="gsc-table-resul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promotion-table">
    <w:name w:val="gs-promotion-table"/>
    <w:basedOn w:val="aa"/>
    <w:rsid w:val="0027402B"/>
    <w:pPr>
      <w:spacing w:before="100" w:beforeAutospacing="1" w:after="100" w:afterAutospacing="1" w:line="240" w:lineRule="auto"/>
      <w:ind w:left="120" w:right="120"/>
    </w:pPr>
    <w:rPr>
      <w:rFonts w:ascii="Times New Roman" w:eastAsia="Times New Roman" w:hAnsi="Times New Roman" w:cs="Times New Roman"/>
      <w:sz w:val="24"/>
      <w:szCs w:val="24"/>
      <w:lang w:eastAsia="ru-RU"/>
    </w:rPr>
  </w:style>
  <w:style w:type="paragraph" w:customStyle="1" w:styleId="gs-promotion-text-cell-with-image">
    <w:name w:val="gs-promotion-text-cell-with-image"/>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c-preview-reviews">
    <w:name w:val="gsc-preview-reviews"/>
    <w:basedOn w:val="aa"/>
    <w:rsid w:val="0027402B"/>
    <w:pPr>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gs-spelling">
    <w:name w:val="gs-spelling"/>
    <w:basedOn w:val="aa"/>
    <w:rsid w:val="0027402B"/>
    <w:pPr>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gs-snippet">
    <w:name w:val="gs-snippet"/>
    <w:basedOn w:val="aa"/>
    <w:rsid w:val="0027402B"/>
    <w:pPr>
      <w:spacing w:before="15" w:after="100" w:afterAutospacing="1" w:line="240" w:lineRule="auto"/>
    </w:pPr>
    <w:rPr>
      <w:rFonts w:ascii="Times New Roman" w:eastAsia="Times New Roman" w:hAnsi="Times New Roman" w:cs="Times New Roman"/>
      <w:sz w:val="24"/>
      <w:szCs w:val="24"/>
      <w:lang w:eastAsia="ru-RU"/>
    </w:rPr>
  </w:style>
  <w:style w:type="paragraph" w:customStyle="1" w:styleId="gcsc-branding">
    <w:name w:val="gcsc-branding"/>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ntext-box">
    <w:name w:val="gsc-context-box"/>
    <w:basedOn w:val="aa"/>
    <w:rsid w:val="0027402B"/>
    <w:pPr>
      <w:spacing w:before="45" w:after="100" w:afterAutospacing="1" w:line="240" w:lineRule="auto"/>
    </w:pPr>
    <w:rPr>
      <w:rFonts w:ascii="Times New Roman" w:eastAsia="Times New Roman" w:hAnsi="Times New Roman" w:cs="Times New Roman"/>
      <w:sz w:val="20"/>
      <w:szCs w:val="20"/>
      <w:lang w:eastAsia="ru-RU"/>
    </w:rPr>
  </w:style>
  <w:style w:type="paragraph" w:customStyle="1" w:styleId="gsc-usr-group">
    <w:name w:val="gsc-usr-group"/>
    <w:basedOn w:val="aa"/>
    <w:rsid w:val="0027402B"/>
    <w:pPr>
      <w:spacing w:after="0" w:line="240" w:lineRule="auto"/>
      <w:ind w:left="300"/>
    </w:pPr>
    <w:rPr>
      <w:rFonts w:ascii="Times New Roman" w:eastAsia="Times New Roman" w:hAnsi="Times New Roman" w:cs="Times New Roman"/>
      <w:sz w:val="24"/>
      <w:szCs w:val="24"/>
      <w:lang w:eastAsia="ru-RU"/>
    </w:rPr>
  </w:style>
  <w:style w:type="paragraph" w:customStyle="1" w:styleId="gsc-usr-group-content">
    <w:name w:val="gsc-usr-group-conten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usr-group-content-thumbnail">
    <w:name w:val="gsc-usr-group-content-thumbnail"/>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c-usr-group-head-result">
    <w:name w:val="gsc-usr-group-head-resul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usr-group-snippet">
    <w:name w:val="gsc-usr-group-snippe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usr-group-content-results">
    <w:name w:val="gsc-usr-group-content-results"/>
    <w:basedOn w:val="aa"/>
    <w:rsid w:val="0027402B"/>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gsc-usr-group-head-results">
    <w:name w:val="gsc-usr-group-head-results"/>
    <w:basedOn w:val="aa"/>
    <w:rsid w:val="0027402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gsc-input-box-focus">
    <w:name w:val="gsc-input-box-focus"/>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ursor-page">
    <w:name w:val="gsc-cursor-page"/>
    <w:basedOn w:val="aa"/>
    <w:rsid w:val="0027402B"/>
    <w:pPr>
      <w:spacing w:before="100" w:beforeAutospacing="1" w:after="100" w:afterAutospacing="1" w:line="240" w:lineRule="auto"/>
    </w:pPr>
    <w:rPr>
      <w:rFonts w:ascii="Times New Roman" w:eastAsia="Times New Roman" w:hAnsi="Times New Roman" w:cs="Times New Roman"/>
      <w:color w:val="0000CC"/>
      <w:sz w:val="24"/>
      <w:szCs w:val="24"/>
      <w:lang w:eastAsia="ru-RU"/>
    </w:rPr>
  </w:style>
  <w:style w:type="paragraph" w:customStyle="1" w:styleId="gs-fileformattype">
    <w:name w:val="gs-fileformattype"/>
    <w:basedOn w:val="aa"/>
    <w:rsid w:val="0027402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gsc-cursor-box">
    <w:name w:val="gsc-cursor-box"/>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ba">
    <w:name w:val="gscb_a"/>
    <w:basedOn w:val="aa"/>
    <w:rsid w:val="0027402B"/>
    <w:pPr>
      <w:spacing w:before="100" w:beforeAutospacing="1" w:after="100" w:afterAutospacing="1" w:line="195" w:lineRule="atLeast"/>
    </w:pPr>
    <w:rPr>
      <w:rFonts w:ascii="Arial" w:eastAsia="Times New Roman" w:hAnsi="Arial" w:cs="Arial"/>
      <w:sz w:val="41"/>
      <w:szCs w:val="41"/>
      <w:lang w:eastAsia="ru-RU"/>
    </w:rPr>
  </w:style>
  <w:style w:type="paragraph" w:customStyle="1" w:styleId="gssta">
    <w:name w:val="gsst_a"/>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tb">
    <w:name w:val="gsst_b"/>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te">
    <w:name w:val="gsst_e"/>
    <w:basedOn w:val="aa"/>
    <w:rsid w:val="002740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gsstf">
    <w:name w:val="gsst_f"/>
    <w:basedOn w:val="aa"/>
    <w:rsid w:val="0027402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tg">
    <w:name w:val="gsst_g"/>
    <w:basedOn w:val="aa"/>
    <w:rsid w:val="0027402B"/>
    <w:pPr>
      <w:pBdr>
        <w:top w:val="single" w:sz="6" w:space="0" w:color="D9D9D9"/>
        <w:left w:val="single" w:sz="6" w:space="5" w:color="CCCCCC"/>
        <w:bottom w:val="single" w:sz="6" w:space="0" w:color="CCCCCC"/>
        <w:right w:val="single" w:sz="6" w:space="5" w:color="CCCCCC"/>
      </w:pBdr>
      <w:shd w:val="clear" w:color="auto" w:fill="FFFFFF"/>
      <w:spacing w:after="0" w:line="240" w:lineRule="auto"/>
      <w:ind w:left="-45" w:right="-45"/>
    </w:pPr>
    <w:rPr>
      <w:rFonts w:ascii="Times New Roman" w:eastAsia="Times New Roman" w:hAnsi="Times New Roman" w:cs="Times New Roman"/>
      <w:sz w:val="24"/>
      <w:szCs w:val="24"/>
      <w:lang w:eastAsia="ru-RU"/>
    </w:rPr>
  </w:style>
  <w:style w:type="paragraph" w:customStyle="1" w:styleId="gssth">
    <w:name w:val="gsst_h"/>
    <w:basedOn w:val="aa"/>
    <w:rsid w:val="0027402B"/>
    <w:pPr>
      <w:shd w:val="clear" w:color="auto" w:fill="FFFFFF"/>
      <w:spacing w:before="100" w:beforeAutospacing="1" w:after="0" w:line="240" w:lineRule="auto"/>
    </w:pPr>
    <w:rPr>
      <w:rFonts w:ascii="Times New Roman" w:eastAsia="Times New Roman" w:hAnsi="Times New Roman" w:cs="Times New Roman"/>
      <w:sz w:val="24"/>
      <w:szCs w:val="24"/>
      <w:lang w:eastAsia="ru-RU"/>
    </w:rPr>
  </w:style>
  <w:style w:type="paragraph" w:customStyle="1" w:styleId="gsiba">
    <w:name w:val="gsib_a"/>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ibb">
    <w:name w:val="gsib_b"/>
    <w:basedOn w:val="aa"/>
    <w:rsid w:val="0027402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gssbc">
    <w:name w:val="gssb_c"/>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be">
    <w:name w:val="gssb_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bf">
    <w:name w:val="gssb_f"/>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bk">
    <w:name w:val="gssb_k"/>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qa">
    <w:name w:val="gsq_a"/>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ba">
    <w:name w:val="gssb_a"/>
    <w:basedOn w:val="aa"/>
    <w:rsid w:val="0027402B"/>
    <w:pPr>
      <w:spacing w:before="100" w:beforeAutospacing="1" w:after="100" w:afterAutospacing="1" w:line="330" w:lineRule="atLeast"/>
    </w:pPr>
    <w:rPr>
      <w:rFonts w:ascii="Times New Roman" w:eastAsia="Times New Roman" w:hAnsi="Times New Roman" w:cs="Times New Roman"/>
      <w:sz w:val="24"/>
      <w:szCs w:val="24"/>
      <w:lang w:eastAsia="ru-RU"/>
    </w:rPr>
  </w:style>
  <w:style w:type="paragraph" w:customStyle="1" w:styleId="gssbg">
    <w:name w:val="gssb_g"/>
    <w:basedOn w:val="aa"/>
    <w:rsid w:val="002740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gssbh">
    <w:name w:val="gssb_h"/>
    <w:basedOn w:val="aa"/>
    <w:rsid w:val="0027402B"/>
    <w:pPr>
      <w:spacing w:before="48" w:after="48" w:line="240" w:lineRule="auto"/>
      <w:ind w:left="48" w:right="48"/>
    </w:pPr>
    <w:rPr>
      <w:rFonts w:ascii="Times New Roman" w:eastAsia="Times New Roman" w:hAnsi="Times New Roman" w:cs="Times New Roman"/>
      <w:sz w:val="23"/>
      <w:szCs w:val="23"/>
      <w:lang w:eastAsia="ru-RU"/>
    </w:rPr>
  </w:style>
  <w:style w:type="paragraph" w:customStyle="1" w:styleId="gssbi">
    <w:name w:val="gssb_i"/>
    <w:basedOn w:val="aa"/>
    <w:rsid w:val="0027402B"/>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ifl">
    <w:name w:val="gss_if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bl">
    <w:name w:val="gssb_l"/>
    <w:basedOn w:val="aa"/>
    <w:rsid w:val="0027402B"/>
    <w:pPr>
      <w:shd w:val="clear" w:color="auto" w:fill="E5E5E5"/>
      <w:spacing w:before="75" w:after="75" w:line="240" w:lineRule="auto"/>
    </w:pPr>
    <w:rPr>
      <w:rFonts w:ascii="Times New Roman" w:eastAsia="Times New Roman" w:hAnsi="Times New Roman" w:cs="Times New Roman"/>
      <w:sz w:val="24"/>
      <w:szCs w:val="24"/>
      <w:lang w:eastAsia="ru-RU"/>
    </w:rPr>
  </w:style>
  <w:style w:type="paragraph" w:customStyle="1" w:styleId="gssbm">
    <w:name w:val="gssb_m"/>
    <w:basedOn w:val="aa"/>
    <w:rsid w:val="0027402B"/>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name">
    <w:name w:val="c_nam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desc">
    <w:name w:val="c_desc"/>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line">
    <w:name w:val="c_lin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g-table">
    <w:name w:val="reg-tab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put">
    <w:name w:val="inpu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lear-button">
    <w:name w:val="gsc-clear-button"/>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widdle">
    <w:name w:val="gsc-twidd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itle">
    <w:name w:val="gsc-tit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stats">
    <w:name w:val="gsc-stats"/>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nfiglabel">
    <w:name w:val="gsc-configlabe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pacer">
    <w:name w:val="gs-spac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pacer-opera">
    <w:name w:val="gs-spacer-opera"/>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mpletion-icon-cell">
    <w:name w:val="gsc-completion-icon-cel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mpletion-promotion-table">
    <w:name w:val="gsc-completion-promotion-tab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title">
    <w:name w:val="gs-titl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d">
    <w:name w:val="gsc-ad"/>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getlink-textbox">
    <w:name w:val="gsc-getlink-textbox"/>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option-selector">
    <w:name w:val="gsc-option-selecto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option-menu-container">
    <w:name w:val="gsc-option-menu-contain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option-menu">
    <w:name w:val="gsc-option-menu"/>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box">
    <w:name w:val="gs-image-box"/>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text-box">
    <w:name w:val="gs-text-box"/>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visibleurl">
    <w:name w:val="gs-visibleur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visibleurl-short">
    <w:name w:val="gs-visibleurl-shor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ize">
    <w:name w:val="gs-siz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result-popup">
    <w:name w:val="gs-imageresult-popup"/>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thumbnail-box">
    <w:name w:val="gs-image-thumbnail-box"/>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popup-box">
    <w:name w:val="gs-image-popup-box"/>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railing-more-results">
    <w:name w:val="gsc-trailing-more-results"/>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ursor">
    <w:name w:val="gsc-curso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lusterurl">
    <w:name w:val="gs-clusterur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publisher">
    <w:name w:val="gs-publish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location">
    <w:name w:val="gs-location"/>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promotion-title-right">
    <w:name w:val="gs-promotion-title-righ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directions-to-from">
    <w:name w:val="gs-directions-to-from"/>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watermark">
    <w:name w:val="gs-watermark"/>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metadata">
    <w:name w:val="gs-metadata"/>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author">
    <w:name w:val="gs-autho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pagecount">
    <w:name w:val="gs-pagecoun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patent-number">
    <w:name w:val="gs-patent-numbe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l">
    <w:name w:val="gsc-co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facet-label">
    <w:name w:val="gsc-facet-labe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hart">
    <w:name w:val="gsc-char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op">
    <w:name w:val="gsc-top"/>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bottom">
    <w:name w:val="gsc-bottom"/>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facet-result">
    <w:name w:val="gsc-facet-resul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
    <w:name w:val="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
    <w:name w:val="r"/>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ursor-current-page">
    <w:name w:val="gsc-cursor-current-page"/>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pelling-original">
    <w:name w:val="gs-spelling-origina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label">
    <w:name w:val="gs-label"/>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input">
    <w:name w:val="gsc-inpu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inputinput">
    <w:name w:val="gsc-input&gt;input"/>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ellipsis">
    <w:name w:val="gs-ellipsis"/>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ini">
    <w:name w:val="mini"/>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class">
    <w:name w:val="red-class"/>
    <w:basedOn w:val="aa"/>
    <w:rsid w:val="0027402B"/>
    <w:pPr>
      <w:pBdr>
        <w:top w:val="single" w:sz="6" w:space="0" w:color="FF0000"/>
        <w:left w:val="single" w:sz="6" w:space="0" w:color="FF0000"/>
        <w:bottom w:val="single" w:sz="6" w:space="0" w:color="FF0000"/>
        <w:right w:val="single" w:sz="6" w:space="0" w:color="FF0000"/>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thref">
    <w:name w:val="inthref"/>
    <w:basedOn w:val="ab"/>
    <w:rsid w:val="0027402B"/>
    <w:rPr>
      <w:color w:val="547FAC"/>
    </w:rPr>
  </w:style>
  <w:style w:type="character" w:customStyle="1" w:styleId="gs-fileformat">
    <w:name w:val="gs-fileformat"/>
    <w:basedOn w:val="ab"/>
    <w:rsid w:val="0027402B"/>
    <w:rPr>
      <w:color w:val="666666"/>
      <w:sz w:val="18"/>
      <w:szCs w:val="18"/>
    </w:rPr>
  </w:style>
  <w:style w:type="character" w:customStyle="1" w:styleId="gs-fileformattype1">
    <w:name w:val="gs-fileformattype1"/>
    <w:basedOn w:val="ab"/>
    <w:rsid w:val="0027402B"/>
    <w:rPr>
      <w:color w:val="000000"/>
      <w:sz w:val="18"/>
      <w:szCs w:val="18"/>
    </w:rPr>
  </w:style>
  <w:style w:type="character" w:customStyle="1" w:styleId="gsc-twiddle-closed">
    <w:name w:val="gsc-twiddle-closed"/>
    <w:basedOn w:val="ab"/>
    <w:rsid w:val="0027402B"/>
  </w:style>
  <w:style w:type="paragraph" w:customStyle="1" w:styleId="date1">
    <w:name w:val="date1"/>
    <w:basedOn w:val="aa"/>
    <w:rsid w:val="0027402B"/>
    <w:pPr>
      <w:spacing w:before="100" w:beforeAutospacing="1" w:after="100" w:afterAutospacing="1" w:line="240" w:lineRule="auto"/>
    </w:pPr>
    <w:rPr>
      <w:rFonts w:ascii="Times New Roman" w:eastAsia="Times New Roman" w:hAnsi="Times New Roman" w:cs="Times New Roman"/>
      <w:b/>
      <w:bCs/>
      <w:color w:val="006699"/>
      <w:sz w:val="20"/>
      <w:szCs w:val="20"/>
      <w:lang w:eastAsia="ru-RU"/>
    </w:rPr>
  </w:style>
  <w:style w:type="paragraph" w:customStyle="1" w:styleId="mini1">
    <w:name w:val="mini1"/>
    <w:basedOn w:val="aa"/>
    <w:rsid w:val="0027402B"/>
    <w:pPr>
      <w:spacing w:before="100" w:beforeAutospacing="1" w:after="100" w:afterAutospacing="1" w:line="240" w:lineRule="auto"/>
    </w:pPr>
    <w:rPr>
      <w:rFonts w:ascii="Times New Roman" w:eastAsia="Times New Roman" w:hAnsi="Times New Roman" w:cs="Times New Roman"/>
      <w:color w:val="006699"/>
      <w:sz w:val="20"/>
      <w:szCs w:val="20"/>
      <w:lang w:eastAsia="ru-RU"/>
    </w:rPr>
  </w:style>
  <w:style w:type="paragraph" w:customStyle="1" w:styleId="cname1">
    <w:name w:val="c_name1"/>
    <w:basedOn w:val="aa"/>
    <w:rsid w:val="0027402B"/>
    <w:pPr>
      <w:spacing w:before="100" w:beforeAutospacing="1" w:after="75" w:line="240" w:lineRule="auto"/>
    </w:pPr>
    <w:rPr>
      <w:rFonts w:ascii="Times New Roman" w:eastAsia="Times New Roman" w:hAnsi="Times New Roman" w:cs="Times New Roman"/>
      <w:lang w:eastAsia="ru-RU"/>
    </w:rPr>
  </w:style>
  <w:style w:type="paragraph" w:customStyle="1" w:styleId="cdesc1">
    <w:name w:val="c_desc1"/>
    <w:basedOn w:val="aa"/>
    <w:rsid w:val="0027402B"/>
    <w:pPr>
      <w:spacing w:before="100" w:beforeAutospacing="1" w:after="75" w:line="240" w:lineRule="auto"/>
    </w:pPr>
    <w:rPr>
      <w:rFonts w:ascii="Times New Roman" w:eastAsia="Times New Roman" w:hAnsi="Times New Roman" w:cs="Times New Roman"/>
      <w:i/>
      <w:iCs/>
      <w:sz w:val="24"/>
      <w:szCs w:val="24"/>
      <w:lang w:eastAsia="ru-RU"/>
    </w:rPr>
  </w:style>
  <w:style w:type="paragraph" w:customStyle="1" w:styleId="cline1">
    <w:name w:val="c_line1"/>
    <w:basedOn w:val="aa"/>
    <w:rsid w:val="0027402B"/>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l1">
    <w:name w:val="l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1">
    <w:name w:val="r1"/>
    <w:basedOn w:val="aa"/>
    <w:rsid w:val="0027402B"/>
    <w:pPr>
      <w:pBdr>
        <w:left w:val="single" w:sz="6" w:space="8" w:color="CFCFCF"/>
      </w:pBdr>
      <w:shd w:val="clear" w:color="auto" w:fill="EFEFE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g-table1">
    <w:name w:val="reg-table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put1">
    <w:name w:val="input1"/>
    <w:basedOn w:val="aa"/>
    <w:rsid w:val="0027402B"/>
    <w:pPr>
      <w:pBdr>
        <w:top w:val="single" w:sz="6" w:space="0" w:color="C0C0C0"/>
        <w:left w:val="single" w:sz="6" w:space="0" w:color="C0C0C0"/>
        <w:bottom w:val="single" w:sz="6" w:space="0" w:color="C0C0C0"/>
        <w:right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able-result1">
    <w:name w:val="gsc-table-result1"/>
    <w:basedOn w:val="aa"/>
    <w:rsid w:val="0027402B"/>
    <w:pPr>
      <w:spacing w:before="100" w:beforeAutospacing="1" w:after="100" w:afterAutospacing="1" w:line="240" w:lineRule="auto"/>
    </w:pPr>
    <w:rPr>
      <w:rFonts w:ascii="Arial" w:eastAsia="Times New Roman" w:hAnsi="Arial" w:cs="Arial"/>
      <w:sz w:val="20"/>
      <w:szCs w:val="20"/>
      <w:lang w:eastAsia="ru-RU"/>
    </w:rPr>
  </w:style>
  <w:style w:type="paragraph" w:customStyle="1" w:styleId="gsc-clear-button1">
    <w:name w:val="gsc-clear-button1"/>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twiddle1">
    <w:name w:val="gsc-twiddle1"/>
    <w:basedOn w:val="aa"/>
    <w:rsid w:val="0027402B"/>
    <w:pPr>
      <w:spacing w:before="60" w:after="100" w:afterAutospacing="1" w:line="240" w:lineRule="auto"/>
    </w:pPr>
    <w:rPr>
      <w:rFonts w:ascii="Times New Roman" w:eastAsia="Times New Roman" w:hAnsi="Times New Roman" w:cs="Times New Roman"/>
      <w:sz w:val="24"/>
      <w:szCs w:val="24"/>
      <w:lang w:eastAsia="ru-RU"/>
    </w:rPr>
  </w:style>
  <w:style w:type="paragraph" w:customStyle="1" w:styleId="gsc-title1">
    <w:name w:val="gsc-title1"/>
    <w:basedOn w:val="aa"/>
    <w:rsid w:val="0027402B"/>
    <w:pPr>
      <w:spacing w:before="100" w:beforeAutospacing="1" w:after="100" w:afterAutospacing="1" w:line="240" w:lineRule="auto"/>
      <w:ind w:right="150"/>
    </w:pPr>
    <w:rPr>
      <w:rFonts w:ascii="Times New Roman" w:eastAsia="Times New Roman" w:hAnsi="Times New Roman" w:cs="Times New Roman"/>
      <w:color w:val="676767"/>
      <w:sz w:val="24"/>
      <w:szCs w:val="24"/>
      <w:lang w:eastAsia="ru-RU"/>
    </w:rPr>
  </w:style>
  <w:style w:type="paragraph" w:customStyle="1" w:styleId="gsc-stats1">
    <w:name w:val="gsc-stats1"/>
    <w:basedOn w:val="aa"/>
    <w:rsid w:val="0027402B"/>
    <w:pPr>
      <w:spacing w:before="100" w:beforeAutospacing="1" w:after="100" w:afterAutospacing="1" w:line="240" w:lineRule="auto"/>
    </w:pPr>
    <w:rPr>
      <w:rFonts w:ascii="Times New Roman" w:eastAsia="Times New Roman" w:hAnsi="Times New Roman" w:cs="Times New Roman"/>
      <w:color w:val="676767"/>
      <w:sz w:val="17"/>
      <w:szCs w:val="17"/>
      <w:lang w:eastAsia="ru-RU"/>
    </w:rPr>
  </w:style>
  <w:style w:type="paragraph" w:customStyle="1" w:styleId="gsc-stats2">
    <w:name w:val="gsc-stats2"/>
    <w:basedOn w:val="aa"/>
    <w:rsid w:val="0027402B"/>
    <w:pPr>
      <w:spacing w:before="100" w:beforeAutospacing="1" w:after="100" w:afterAutospacing="1" w:line="240" w:lineRule="auto"/>
    </w:pPr>
    <w:rPr>
      <w:rFonts w:ascii="Times New Roman" w:eastAsia="Times New Roman" w:hAnsi="Times New Roman" w:cs="Times New Roman"/>
      <w:vanish/>
      <w:color w:val="676767"/>
      <w:sz w:val="17"/>
      <w:szCs w:val="17"/>
      <w:lang w:eastAsia="ru-RU"/>
    </w:rPr>
  </w:style>
  <w:style w:type="paragraph" w:customStyle="1" w:styleId="gsc-results-selector1">
    <w:name w:val="gsc-results-selector1"/>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one-result1">
    <w:name w:val="gsc-one-result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more-results1">
    <w:name w:val="gsc-more-results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ll-results1">
    <w:name w:val="gsc-all-results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nfiglabel1">
    <w:name w:val="gsc-configlabel1"/>
    <w:basedOn w:val="aa"/>
    <w:rsid w:val="0027402B"/>
    <w:pPr>
      <w:spacing w:before="100" w:beforeAutospacing="1" w:after="100" w:afterAutospacing="1" w:line="240" w:lineRule="auto"/>
    </w:pPr>
    <w:rPr>
      <w:rFonts w:ascii="Times New Roman" w:eastAsia="Times New Roman" w:hAnsi="Times New Roman" w:cs="Times New Roman"/>
      <w:color w:val="676767"/>
      <w:sz w:val="17"/>
      <w:szCs w:val="17"/>
      <w:lang w:eastAsia="ru-RU"/>
    </w:rPr>
  </w:style>
  <w:style w:type="character" w:customStyle="1" w:styleId="gsc-twiddle-closed1">
    <w:name w:val="gsc-twiddle-closed1"/>
    <w:basedOn w:val="ab"/>
    <w:rsid w:val="0027402B"/>
  </w:style>
  <w:style w:type="paragraph" w:customStyle="1" w:styleId="gs-spacer1">
    <w:name w:val="gs-spacer1"/>
    <w:basedOn w:val="aa"/>
    <w:rsid w:val="0027402B"/>
    <w:pPr>
      <w:spacing w:before="100" w:beforeAutospacing="1" w:after="100" w:afterAutospacing="1" w:line="240" w:lineRule="auto"/>
    </w:pPr>
    <w:rPr>
      <w:rFonts w:ascii="Times New Roman" w:eastAsia="Times New Roman" w:hAnsi="Times New Roman" w:cs="Times New Roman"/>
      <w:vanish/>
      <w:sz w:val="2"/>
      <w:szCs w:val="2"/>
      <w:lang w:eastAsia="ru-RU"/>
    </w:rPr>
  </w:style>
  <w:style w:type="paragraph" w:customStyle="1" w:styleId="gs-spacer-opera1">
    <w:name w:val="gs-spacer-opera1"/>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title2">
    <w:name w:val="gsc-title2"/>
    <w:basedOn w:val="aa"/>
    <w:rsid w:val="0027402B"/>
    <w:pPr>
      <w:spacing w:before="100" w:beforeAutospacing="1" w:after="100" w:afterAutospacing="1" w:line="240" w:lineRule="auto"/>
      <w:ind w:right="150"/>
    </w:pPr>
    <w:rPr>
      <w:rFonts w:ascii="Times New Roman" w:eastAsia="Times New Roman" w:hAnsi="Times New Roman" w:cs="Times New Roman"/>
      <w:vanish/>
      <w:color w:val="676767"/>
      <w:sz w:val="24"/>
      <w:szCs w:val="24"/>
      <w:lang w:eastAsia="ru-RU"/>
    </w:rPr>
  </w:style>
  <w:style w:type="paragraph" w:customStyle="1" w:styleId="gsc-stats3">
    <w:name w:val="gsc-stats3"/>
    <w:basedOn w:val="aa"/>
    <w:rsid w:val="0027402B"/>
    <w:pPr>
      <w:spacing w:before="100" w:beforeAutospacing="1" w:after="100" w:afterAutospacing="1" w:line="240" w:lineRule="auto"/>
    </w:pPr>
    <w:rPr>
      <w:rFonts w:ascii="Times New Roman" w:eastAsia="Times New Roman" w:hAnsi="Times New Roman" w:cs="Times New Roman"/>
      <w:vanish/>
      <w:color w:val="676767"/>
      <w:sz w:val="17"/>
      <w:szCs w:val="17"/>
      <w:lang w:eastAsia="ru-RU"/>
    </w:rPr>
  </w:style>
  <w:style w:type="paragraph" w:customStyle="1" w:styleId="gsc-results-selector2">
    <w:name w:val="gsc-results-selector2"/>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completion-icon-cell1">
    <w:name w:val="gsc-completion-icon-cell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ompletion-promotion-table1">
    <w:name w:val="gsc-completion-promotion-table1"/>
    <w:basedOn w:val="aa"/>
    <w:rsid w:val="0027402B"/>
    <w:pPr>
      <w:spacing w:before="75" w:after="75" w:line="240" w:lineRule="auto"/>
    </w:pPr>
    <w:rPr>
      <w:rFonts w:ascii="Times New Roman" w:eastAsia="Times New Roman" w:hAnsi="Times New Roman" w:cs="Times New Roman"/>
      <w:sz w:val="24"/>
      <w:szCs w:val="24"/>
      <w:lang w:eastAsia="ru-RU"/>
    </w:rPr>
  </w:style>
  <w:style w:type="paragraph" w:customStyle="1" w:styleId="gs-title1">
    <w:name w:val="gs-title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d1">
    <w:name w:val="gsc-ad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ad2">
    <w:name w:val="gsc-ad2"/>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result1">
    <w:name w:val="gsc-result1"/>
    <w:basedOn w:val="aa"/>
    <w:rsid w:val="0027402B"/>
    <w:pPr>
      <w:pBdr>
        <w:bottom w:val="single" w:sz="6" w:space="6" w:color="EBEBEB"/>
      </w:pBdr>
      <w:spacing w:after="0" w:line="240" w:lineRule="auto"/>
    </w:pPr>
    <w:rPr>
      <w:rFonts w:ascii="Times New Roman" w:eastAsia="Times New Roman" w:hAnsi="Times New Roman" w:cs="Times New Roman"/>
      <w:sz w:val="24"/>
      <w:szCs w:val="24"/>
      <w:lang w:eastAsia="ru-RU"/>
    </w:rPr>
  </w:style>
  <w:style w:type="paragraph" w:customStyle="1" w:styleId="gsc-getlink-textbox1">
    <w:name w:val="gsc-getlink-textbox1"/>
    <w:basedOn w:val="aa"/>
    <w:rsid w:val="0027402B"/>
    <w:pPr>
      <w:pBdr>
        <w:top w:val="single" w:sz="6" w:space="8" w:color="EEEEEE"/>
        <w:left w:val="single" w:sz="6" w:space="8" w:color="EEEEEE"/>
        <w:bottom w:val="single" w:sz="6" w:space="8" w:color="EEEEEE"/>
        <w:right w:val="single" w:sz="6" w:space="8" w:color="EEEEEE"/>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gsc-option-selector1">
    <w:name w:val="gsc-option-selector1"/>
    <w:basedOn w:val="aa"/>
    <w:rsid w:val="0027402B"/>
    <w:pPr>
      <w:spacing w:after="100" w:afterAutospacing="1" w:line="240" w:lineRule="auto"/>
    </w:pPr>
    <w:rPr>
      <w:rFonts w:ascii="Times New Roman" w:eastAsia="Times New Roman" w:hAnsi="Times New Roman" w:cs="Times New Roman"/>
      <w:sz w:val="24"/>
      <w:szCs w:val="24"/>
      <w:lang w:eastAsia="ru-RU"/>
    </w:rPr>
  </w:style>
  <w:style w:type="paragraph" w:customStyle="1" w:styleId="gsc-option-menu-container1">
    <w:name w:val="gsc-option-menu-container1"/>
    <w:basedOn w:val="aa"/>
    <w:rsid w:val="0027402B"/>
    <w:pPr>
      <w:spacing w:before="100" w:beforeAutospacing="1" w:after="100" w:afterAutospacing="1" w:line="240" w:lineRule="auto"/>
    </w:pPr>
    <w:rPr>
      <w:rFonts w:ascii="Times New Roman" w:eastAsia="Times New Roman" w:hAnsi="Times New Roman" w:cs="Times New Roman"/>
      <w:color w:val="000000"/>
      <w:sz w:val="19"/>
      <w:szCs w:val="19"/>
      <w:lang w:eastAsia="ru-RU"/>
    </w:rPr>
  </w:style>
  <w:style w:type="paragraph" w:customStyle="1" w:styleId="gsc-option-menu1">
    <w:name w:val="gsc-option-menu1"/>
    <w:basedOn w:val="aa"/>
    <w:rsid w:val="0027402B"/>
    <w:pPr>
      <w:pBdr>
        <w:top w:val="single" w:sz="6" w:space="5" w:color="EEEEEE"/>
        <w:left w:val="single" w:sz="6" w:space="0" w:color="EEEEEE"/>
        <w:bottom w:val="single" w:sz="6" w:space="5" w:color="EEEEEE"/>
        <w:right w:val="single" w:sz="6" w:space="0" w:color="EEEEEE"/>
      </w:pBdr>
      <w:shd w:val="clear" w:color="auto" w:fill="FFFFFF"/>
      <w:spacing w:after="0" w:line="240" w:lineRule="auto"/>
    </w:pPr>
    <w:rPr>
      <w:rFonts w:ascii="Times New Roman" w:eastAsia="Times New Roman" w:hAnsi="Times New Roman" w:cs="Times New Roman"/>
      <w:sz w:val="20"/>
      <w:szCs w:val="20"/>
      <w:lang w:eastAsia="ru-RU"/>
    </w:rPr>
  </w:style>
  <w:style w:type="paragraph" w:customStyle="1" w:styleId="gs-ellipsis1">
    <w:name w:val="gs-ellipsis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box1">
    <w:name w:val="gs-image-box1"/>
    <w:basedOn w:val="aa"/>
    <w:rsid w:val="002740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gs-text-box1">
    <w:name w:val="gs-text-box1"/>
    <w:basedOn w:val="aa"/>
    <w:rsid w:val="0027402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gs-snippet1">
    <w:name w:val="gs-snippet1"/>
    <w:basedOn w:val="aa"/>
    <w:rsid w:val="0027402B"/>
    <w:pPr>
      <w:spacing w:before="15" w:after="100" w:afterAutospacing="1" w:line="240" w:lineRule="atLeast"/>
    </w:pPr>
    <w:rPr>
      <w:rFonts w:ascii="Times New Roman" w:eastAsia="Times New Roman" w:hAnsi="Times New Roman" w:cs="Times New Roman"/>
      <w:color w:val="000000"/>
      <w:sz w:val="24"/>
      <w:szCs w:val="24"/>
      <w:lang w:eastAsia="ru-RU"/>
    </w:rPr>
  </w:style>
  <w:style w:type="paragraph" w:customStyle="1" w:styleId="gs-visibleurl1">
    <w:name w:val="gs-visibleurl1"/>
    <w:basedOn w:val="aa"/>
    <w:rsid w:val="0027402B"/>
    <w:pPr>
      <w:spacing w:before="100" w:beforeAutospacing="1" w:after="100" w:afterAutospacing="1" w:line="312" w:lineRule="atLeast"/>
    </w:pPr>
    <w:rPr>
      <w:rFonts w:ascii="Times New Roman" w:eastAsia="Times New Roman" w:hAnsi="Times New Roman" w:cs="Times New Roman"/>
      <w:sz w:val="24"/>
      <w:szCs w:val="24"/>
      <w:lang w:eastAsia="ru-RU"/>
    </w:rPr>
  </w:style>
  <w:style w:type="paragraph" w:customStyle="1" w:styleId="gs-visibleurl-short1">
    <w:name w:val="gs-visibleurl-short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pelling1">
    <w:name w:val="gs-spelling1"/>
    <w:basedOn w:val="aa"/>
    <w:rsid w:val="0027402B"/>
    <w:pPr>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gs-size1">
    <w:name w:val="gs-size1"/>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title2">
    <w:name w:val="gs-title2"/>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image-box2">
    <w:name w:val="gs-image-box2"/>
    <w:basedOn w:val="aa"/>
    <w:rsid w:val="0027402B"/>
    <w:pPr>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gs-text-box2">
    <w:name w:val="gs-text-box2"/>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title3">
    <w:name w:val="gs-title3"/>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size2">
    <w:name w:val="gs-size2"/>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imageresult-popup1">
    <w:name w:val="gs-imageresult-popup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thumbnail-box1">
    <w:name w:val="gs-image-thumbnail-box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box3">
    <w:name w:val="gs-image-box3"/>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popup-box1">
    <w:name w:val="gs-image-popup-box1"/>
    <w:basedOn w:val="aa"/>
    <w:rsid w:val="0027402B"/>
    <w:pPr>
      <w:pBdr>
        <w:top w:val="single" w:sz="6" w:space="8" w:color="DDDDDD"/>
        <w:left w:val="single" w:sz="6" w:space="8" w:color="DDDDDD"/>
        <w:bottom w:val="single" w:sz="6" w:space="8" w:color="DDDDDD"/>
        <w:right w:val="single" w:sz="6" w:space="8" w:color="DDDDDD"/>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image-box4">
    <w:name w:val="gs-image-box4"/>
    <w:basedOn w:val="aa"/>
    <w:rsid w:val="0027402B"/>
    <w:pPr>
      <w:spacing w:before="100" w:beforeAutospacing="1" w:after="150" w:line="240" w:lineRule="auto"/>
    </w:pPr>
    <w:rPr>
      <w:rFonts w:ascii="Times New Roman" w:eastAsia="Times New Roman" w:hAnsi="Times New Roman" w:cs="Times New Roman"/>
      <w:sz w:val="24"/>
      <w:szCs w:val="24"/>
      <w:lang w:eastAsia="ru-RU"/>
    </w:rPr>
  </w:style>
  <w:style w:type="paragraph" w:customStyle="1" w:styleId="gs-text-box3">
    <w:name w:val="gs-text-box3"/>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title4">
    <w:name w:val="gs-title4"/>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title5">
    <w:name w:val="gs-title5"/>
    <w:basedOn w:val="aa"/>
    <w:rsid w:val="0027402B"/>
    <w:pPr>
      <w:spacing w:before="100" w:beforeAutospacing="1" w:after="100" w:afterAutospacing="1" w:line="312" w:lineRule="atLeast"/>
    </w:pPr>
    <w:rPr>
      <w:rFonts w:ascii="Times New Roman" w:eastAsia="Times New Roman" w:hAnsi="Times New Roman" w:cs="Times New Roman"/>
      <w:sz w:val="24"/>
      <w:szCs w:val="24"/>
      <w:lang w:eastAsia="ru-RU"/>
    </w:rPr>
  </w:style>
  <w:style w:type="paragraph" w:customStyle="1" w:styleId="gs-snippet2">
    <w:name w:val="gs-snippet2"/>
    <w:basedOn w:val="aa"/>
    <w:rsid w:val="0027402B"/>
    <w:pPr>
      <w:spacing w:before="15" w:after="100" w:afterAutospacing="1" w:line="312" w:lineRule="atLeast"/>
    </w:pPr>
    <w:rPr>
      <w:rFonts w:ascii="Times New Roman" w:eastAsia="Times New Roman" w:hAnsi="Times New Roman" w:cs="Times New Roman"/>
      <w:sz w:val="24"/>
      <w:szCs w:val="24"/>
      <w:lang w:eastAsia="ru-RU"/>
    </w:rPr>
  </w:style>
  <w:style w:type="paragraph" w:customStyle="1" w:styleId="gsc-trailing-more-results1">
    <w:name w:val="gsc-trailing-more-results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railing-more-results2">
    <w:name w:val="gsc-trailing-more-results2"/>
    <w:basedOn w:val="aa"/>
    <w:rsid w:val="0027402B"/>
    <w:pPr>
      <w:spacing w:before="100" w:beforeAutospacing="1" w:after="150" w:line="240" w:lineRule="auto"/>
    </w:pPr>
    <w:rPr>
      <w:rFonts w:ascii="Times New Roman" w:eastAsia="Times New Roman" w:hAnsi="Times New Roman" w:cs="Times New Roman"/>
      <w:sz w:val="24"/>
      <w:szCs w:val="24"/>
      <w:lang w:eastAsia="ru-RU"/>
    </w:rPr>
  </w:style>
  <w:style w:type="paragraph" w:customStyle="1" w:styleId="gsc-cursor-box1">
    <w:name w:val="gsc-cursor-box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railing-more-results3">
    <w:name w:val="gsc-trailing-more-results3"/>
    <w:basedOn w:val="aa"/>
    <w:rsid w:val="0027402B"/>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gsc-cursor1">
    <w:name w:val="gsc-cursor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cursor-box2">
    <w:name w:val="gsc-cursor-box2"/>
    <w:basedOn w:val="aa"/>
    <w:rsid w:val="0027402B"/>
    <w:pPr>
      <w:spacing w:before="150" w:after="150" w:line="240" w:lineRule="auto"/>
      <w:ind w:left="150" w:right="150"/>
    </w:pPr>
    <w:rPr>
      <w:rFonts w:ascii="Times New Roman" w:eastAsia="Times New Roman" w:hAnsi="Times New Roman" w:cs="Times New Roman"/>
      <w:sz w:val="24"/>
      <w:szCs w:val="24"/>
      <w:lang w:eastAsia="ru-RU"/>
    </w:rPr>
  </w:style>
  <w:style w:type="paragraph" w:customStyle="1" w:styleId="gsc-cursor-page1">
    <w:name w:val="gsc-cursor-page1"/>
    <w:basedOn w:val="aa"/>
    <w:rsid w:val="0027402B"/>
    <w:pPr>
      <w:shd w:val="clear" w:color="auto" w:fill="FFFFFF"/>
      <w:spacing w:before="100" w:beforeAutospacing="1" w:after="100" w:afterAutospacing="1" w:line="240" w:lineRule="auto"/>
      <w:ind w:right="120"/>
    </w:pPr>
    <w:rPr>
      <w:rFonts w:ascii="Times New Roman" w:eastAsia="Times New Roman" w:hAnsi="Times New Roman" w:cs="Times New Roman"/>
      <w:color w:val="0000CC"/>
      <w:sz w:val="24"/>
      <w:szCs w:val="24"/>
      <w:lang w:eastAsia="ru-RU"/>
    </w:rPr>
  </w:style>
  <w:style w:type="paragraph" w:customStyle="1" w:styleId="gsc-cursor-current-page1">
    <w:name w:val="gsc-cursor-current-page1"/>
    <w:basedOn w:val="aa"/>
    <w:rsid w:val="0027402B"/>
    <w:pPr>
      <w:shd w:val="clear" w:color="auto" w:fill="FFFFFF"/>
      <w:spacing w:before="100" w:beforeAutospacing="1" w:after="100" w:afterAutospacing="1" w:line="240" w:lineRule="auto"/>
    </w:pPr>
    <w:rPr>
      <w:rFonts w:ascii="Times New Roman" w:eastAsia="Times New Roman" w:hAnsi="Times New Roman" w:cs="Times New Roman"/>
      <w:b/>
      <w:bCs/>
      <w:color w:val="0000CC"/>
      <w:sz w:val="24"/>
      <w:szCs w:val="24"/>
      <w:lang w:eastAsia="ru-RU"/>
    </w:rPr>
  </w:style>
  <w:style w:type="paragraph" w:customStyle="1" w:styleId="gs-spelling-original1">
    <w:name w:val="gs-spelling-original1"/>
    <w:basedOn w:val="aa"/>
    <w:rsid w:val="0027402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gs-visibleurl2">
    <w:name w:val="gs-visibleurl2"/>
    <w:basedOn w:val="aa"/>
    <w:rsid w:val="0027402B"/>
    <w:pPr>
      <w:spacing w:before="100" w:beforeAutospacing="1" w:after="100" w:afterAutospacing="1" w:line="240" w:lineRule="auto"/>
    </w:pPr>
    <w:rPr>
      <w:rFonts w:ascii="Times New Roman" w:eastAsia="Times New Roman" w:hAnsi="Times New Roman" w:cs="Times New Roman"/>
      <w:color w:val="009933"/>
      <w:sz w:val="24"/>
      <w:szCs w:val="24"/>
      <w:lang w:eastAsia="ru-RU"/>
    </w:rPr>
  </w:style>
  <w:style w:type="paragraph" w:customStyle="1" w:styleId="gs-clusterurl1">
    <w:name w:val="gs-clusterurl1"/>
    <w:basedOn w:val="aa"/>
    <w:rsid w:val="0027402B"/>
    <w:pPr>
      <w:spacing w:before="100" w:beforeAutospacing="1" w:after="100" w:afterAutospacing="1" w:line="240" w:lineRule="auto"/>
    </w:pPr>
    <w:rPr>
      <w:rFonts w:ascii="Times New Roman" w:eastAsia="Times New Roman" w:hAnsi="Times New Roman" w:cs="Times New Roman"/>
      <w:color w:val="008000"/>
      <w:sz w:val="24"/>
      <w:szCs w:val="24"/>
      <w:u w:val="single"/>
      <w:lang w:eastAsia="ru-RU"/>
    </w:rPr>
  </w:style>
  <w:style w:type="paragraph" w:customStyle="1" w:styleId="gs-publisher1">
    <w:name w:val="gs-publisher1"/>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relativepublisheddate1">
    <w:name w:val="gs-relativepublisheddate1"/>
    <w:basedOn w:val="aa"/>
    <w:rsid w:val="0027402B"/>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ru-RU"/>
    </w:rPr>
  </w:style>
  <w:style w:type="paragraph" w:customStyle="1" w:styleId="gs-publisheddate1">
    <w:name w:val="gs-publisheddate1"/>
    <w:basedOn w:val="aa"/>
    <w:rsid w:val="0027402B"/>
    <w:pPr>
      <w:spacing w:before="100" w:beforeAutospacing="1" w:after="100" w:afterAutospacing="1" w:line="240" w:lineRule="auto"/>
      <w:ind w:left="60"/>
    </w:pPr>
    <w:rPr>
      <w:rFonts w:ascii="Times New Roman" w:eastAsia="Times New Roman" w:hAnsi="Times New Roman" w:cs="Times New Roman"/>
      <w:color w:val="6F6F6F"/>
      <w:sz w:val="24"/>
      <w:szCs w:val="24"/>
      <w:lang w:eastAsia="ru-RU"/>
    </w:rPr>
  </w:style>
  <w:style w:type="paragraph" w:customStyle="1" w:styleId="gs-relativepublisheddate2">
    <w:name w:val="gs-relativepublisheddate2"/>
    <w:basedOn w:val="aa"/>
    <w:rsid w:val="0027402B"/>
    <w:pPr>
      <w:spacing w:before="100" w:beforeAutospacing="1" w:after="100" w:afterAutospacing="1" w:line="240" w:lineRule="auto"/>
    </w:pPr>
    <w:rPr>
      <w:rFonts w:ascii="Times New Roman" w:eastAsia="Times New Roman" w:hAnsi="Times New Roman" w:cs="Times New Roman"/>
      <w:vanish/>
      <w:color w:val="6F6F6F"/>
      <w:sz w:val="24"/>
      <w:szCs w:val="24"/>
      <w:lang w:eastAsia="ru-RU"/>
    </w:rPr>
  </w:style>
  <w:style w:type="paragraph" w:customStyle="1" w:styleId="gs-publisheddate2">
    <w:name w:val="gs-publisheddate2"/>
    <w:basedOn w:val="aa"/>
    <w:rsid w:val="0027402B"/>
    <w:pPr>
      <w:spacing w:before="100" w:beforeAutospacing="1" w:after="100" w:afterAutospacing="1" w:line="240" w:lineRule="auto"/>
    </w:pPr>
    <w:rPr>
      <w:rFonts w:ascii="Times New Roman" w:eastAsia="Times New Roman" w:hAnsi="Times New Roman" w:cs="Times New Roman"/>
      <w:vanish/>
      <w:color w:val="6F6F6F"/>
      <w:sz w:val="24"/>
      <w:szCs w:val="24"/>
      <w:lang w:eastAsia="ru-RU"/>
    </w:rPr>
  </w:style>
  <w:style w:type="paragraph" w:customStyle="1" w:styleId="gs-publisheddate3">
    <w:name w:val="gs-publisheddate3"/>
    <w:basedOn w:val="aa"/>
    <w:rsid w:val="0027402B"/>
    <w:pPr>
      <w:spacing w:before="100" w:beforeAutospacing="1" w:after="100" w:afterAutospacing="1" w:line="240" w:lineRule="auto"/>
      <w:ind w:left="60"/>
    </w:pPr>
    <w:rPr>
      <w:rFonts w:ascii="Times New Roman" w:eastAsia="Times New Roman" w:hAnsi="Times New Roman" w:cs="Times New Roman"/>
      <w:vanish/>
      <w:color w:val="6F6F6F"/>
      <w:sz w:val="24"/>
      <w:szCs w:val="24"/>
      <w:lang w:eastAsia="ru-RU"/>
    </w:rPr>
  </w:style>
  <w:style w:type="paragraph" w:customStyle="1" w:styleId="gs-relativepublisheddate3">
    <w:name w:val="gs-relativepublisheddate3"/>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relativepublisheddate4">
    <w:name w:val="gs-relativepublisheddate4"/>
    <w:basedOn w:val="aa"/>
    <w:rsid w:val="0027402B"/>
    <w:pPr>
      <w:spacing w:before="100" w:beforeAutospacing="1" w:after="100" w:afterAutospacing="1" w:line="240" w:lineRule="auto"/>
      <w:ind w:left="60"/>
    </w:pPr>
    <w:rPr>
      <w:rFonts w:ascii="Times New Roman" w:eastAsia="Times New Roman" w:hAnsi="Times New Roman" w:cs="Times New Roman"/>
      <w:color w:val="6F6F6F"/>
      <w:sz w:val="24"/>
      <w:szCs w:val="24"/>
      <w:lang w:eastAsia="ru-RU"/>
    </w:rPr>
  </w:style>
  <w:style w:type="paragraph" w:customStyle="1" w:styleId="gs-location1">
    <w:name w:val="gs-location1"/>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promotion-title-right1">
    <w:name w:val="gs-promotion-title-right1"/>
    <w:basedOn w:val="aa"/>
    <w:rsid w:val="0027402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gs-directions-to-from1">
    <w:name w:val="gs-directions-to-from1"/>
    <w:basedOn w:val="aa"/>
    <w:rsid w:val="0027402B"/>
    <w:pPr>
      <w:spacing w:before="60" w:after="100" w:afterAutospacing="1" w:line="240" w:lineRule="auto"/>
    </w:pPr>
    <w:rPr>
      <w:rFonts w:ascii="Times New Roman" w:eastAsia="Times New Roman" w:hAnsi="Times New Roman" w:cs="Times New Roman"/>
      <w:vanish/>
      <w:sz w:val="24"/>
      <w:szCs w:val="24"/>
      <w:lang w:eastAsia="ru-RU"/>
    </w:rPr>
  </w:style>
  <w:style w:type="paragraph" w:customStyle="1" w:styleId="gs-label1">
    <w:name w:val="gs-label1"/>
    <w:basedOn w:val="aa"/>
    <w:rsid w:val="0027402B"/>
    <w:pPr>
      <w:spacing w:before="100" w:beforeAutospacing="1" w:after="100" w:afterAutospacing="1" w:line="240" w:lineRule="auto"/>
      <w:ind w:right="60"/>
    </w:pPr>
    <w:rPr>
      <w:rFonts w:ascii="Times New Roman" w:eastAsia="Times New Roman" w:hAnsi="Times New Roman" w:cs="Times New Roman"/>
      <w:sz w:val="24"/>
      <w:szCs w:val="24"/>
      <w:lang w:eastAsia="ru-RU"/>
    </w:rPr>
  </w:style>
  <w:style w:type="paragraph" w:customStyle="1" w:styleId="gs-spacer2">
    <w:name w:val="gs-spacer2"/>
    <w:basedOn w:val="aa"/>
    <w:rsid w:val="0027402B"/>
    <w:pPr>
      <w:spacing w:before="100" w:beforeAutospacing="1" w:after="100" w:afterAutospacing="1" w:line="240" w:lineRule="auto"/>
      <w:ind w:left="45" w:right="45"/>
    </w:pPr>
    <w:rPr>
      <w:rFonts w:ascii="Times New Roman" w:eastAsia="Times New Roman" w:hAnsi="Times New Roman" w:cs="Times New Roman"/>
      <w:sz w:val="24"/>
      <w:szCs w:val="24"/>
      <w:lang w:eastAsia="ru-RU"/>
    </w:rPr>
  </w:style>
  <w:style w:type="paragraph" w:customStyle="1" w:styleId="gs-publisher2">
    <w:name w:val="gs-publisher2"/>
    <w:basedOn w:val="aa"/>
    <w:rsid w:val="0027402B"/>
    <w:pPr>
      <w:spacing w:before="100" w:beforeAutospacing="1" w:after="100" w:afterAutospacing="1" w:line="240" w:lineRule="auto"/>
    </w:pPr>
    <w:rPr>
      <w:rFonts w:ascii="Times New Roman" w:eastAsia="Times New Roman" w:hAnsi="Times New Roman" w:cs="Times New Roman"/>
      <w:color w:val="008000"/>
      <w:sz w:val="24"/>
      <w:szCs w:val="24"/>
      <w:lang w:eastAsia="ru-RU"/>
    </w:rPr>
  </w:style>
  <w:style w:type="paragraph" w:customStyle="1" w:styleId="gs-snippet3">
    <w:name w:val="gs-snippet3"/>
    <w:basedOn w:val="aa"/>
    <w:rsid w:val="0027402B"/>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ru-RU"/>
    </w:rPr>
  </w:style>
  <w:style w:type="paragraph" w:customStyle="1" w:styleId="gs-snippet4">
    <w:name w:val="gs-snippet4"/>
    <w:basedOn w:val="aa"/>
    <w:rsid w:val="0027402B"/>
    <w:pPr>
      <w:pBdr>
        <w:top w:val="single" w:sz="6" w:space="4" w:color="FFCC33"/>
        <w:left w:val="single" w:sz="6" w:space="4" w:color="FFCC33"/>
        <w:bottom w:val="single" w:sz="6" w:space="4" w:color="FFCC33"/>
        <w:right w:val="single" w:sz="6" w:space="4" w:color="FFCC33"/>
      </w:pBdr>
      <w:shd w:val="clear" w:color="auto" w:fill="FFF4C2"/>
      <w:spacing w:before="75" w:after="75" w:line="240" w:lineRule="auto"/>
      <w:ind w:left="75" w:right="75"/>
    </w:pPr>
    <w:rPr>
      <w:rFonts w:ascii="Times New Roman" w:eastAsia="Times New Roman" w:hAnsi="Times New Roman" w:cs="Times New Roman"/>
      <w:sz w:val="24"/>
      <w:szCs w:val="24"/>
      <w:lang w:eastAsia="ru-RU"/>
    </w:rPr>
  </w:style>
  <w:style w:type="paragraph" w:customStyle="1" w:styleId="gs-watermark1">
    <w:name w:val="gs-watermark1"/>
    <w:basedOn w:val="aa"/>
    <w:rsid w:val="0027402B"/>
    <w:pPr>
      <w:spacing w:before="100" w:beforeAutospacing="1" w:after="100" w:afterAutospacing="1" w:line="240" w:lineRule="auto"/>
    </w:pPr>
    <w:rPr>
      <w:rFonts w:ascii="Times New Roman" w:eastAsia="Times New Roman" w:hAnsi="Times New Roman" w:cs="Times New Roman"/>
      <w:color w:val="7777CC"/>
      <w:sz w:val="15"/>
      <w:szCs w:val="15"/>
      <w:lang w:eastAsia="ru-RU"/>
    </w:rPr>
  </w:style>
  <w:style w:type="paragraph" w:customStyle="1" w:styleId="gs-metadata1">
    <w:name w:val="gs-metadata1"/>
    <w:basedOn w:val="aa"/>
    <w:rsid w:val="0027402B"/>
    <w:pPr>
      <w:spacing w:before="100" w:beforeAutospacing="1" w:after="100" w:afterAutospacing="1" w:line="240" w:lineRule="auto"/>
    </w:pPr>
    <w:rPr>
      <w:rFonts w:ascii="Times New Roman" w:eastAsia="Times New Roman" w:hAnsi="Times New Roman" w:cs="Times New Roman"/>
      <w:color w:val="676767"/>
      <w:sz w:val="24"/>
      <w:szCs w:val="24"/>
      <w:lang w:eastAsia="ru-RU"/>
    </w:rPr>
  </w:style>
  <w:style w:type="paragraph" w:customStyle="1" w:styleId="gs-author1">
    <w:name w:val="gs-author1"/>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publisheddate4">
    <w:name w:val="gs-publisheddate4"/>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pagecount1">
    <w:name w:val="gs-pagecount1"/>
    <w:basedOn w:val="aa"/>
    <w:rsid w:val="0027402B"/>
    <w:pPr>
      <w:spacing w:before="100" w:beforeAutospacing="1" w:after="100" w:afterAutospacing="1" w:line="240" w:lineRule="auto"/>
      <w:ind w:left="60"/>
    </w:pPr>
    <w:rPr>
      <w:rFonts w:ascii="Times New Roman" w:eastAsia="Times New Roman" w:hAnsi="Times New Roman" w:cs="Times New Roman"/>
      <w:color w:val="6F6F6F"/>
      <w:sz w:val="24"/>
      <w:szCs w:val="24"/>
      <w:lang w:eastAsia="ru-RU"/>
    </w:rPr>
  </w:style>
  <w:style w:type="paragraph" w:customStyle="1" w:styleId="gs-patent-number1">
    <w:name w:val="gs-patent-number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publisheddate5">
    <w:name w:val="gs-publisheddate5"/>
    <w:basedOn w:val="aa"/>
    <w:rsid w:val="0027402B"/>
    <w:pPr>
      <w:spacing w:before="100" w:beforeAutospacing="1" w:after="100" w:afterAutospacing="1" w:line="240" w:lineRule="auto"/>
    </w:pPr>
    <w:rPr>
      <w:rFonts w:ascii="Times New Roman" w:eastAsia="Times New Roman" w:hAnsi="Times New Roman" w:cs="Times New Roman"/>
      <w:color w:val="6F6F6F"/>
      <w:sz w:val="24"/>
      <w:szCs w:val="24"/>
      <w:lang w:eastAsia="ru-RU"/>
    </w:rPr>
  </w:style>
  <w:style w:type="paragraph" w:customStyle="1" w:styleId="gs-author2">
    <w:name w:val="gs-author2"/>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image-box5">
    <w:name w:val="gs-image-box5"/>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preview-reviews1">
    <w:name w:val="gsc-preview-reviews1"/>
    <w:basedOn w:val="aa"/>
    <w:rsid w:val="0027402B"/>
    <w:pPr>
      <w:spacing w:before="100" w:beforeAutospacing="1" w:after="100" w:afterAutospacing="1" w:line="240" w:lineRule="auto"/>
    </w:pPr>
    <w:rPr>
      <w:rFonts w:ascii="Times New Roman" w:eastAsia="Times New Roman" w:hAnsi="Times New Roman" w:cs="Times New Roman"/>
      <w:vanish/>
      <w:color w:val="333333"/>
      <w:sz w:val="24"/>
      <w:szCs w:val="24"/>
      <w:lang w:eastAsia="ru-RU"/>
    </w:rPr>
  </w:style>
  <w:style w:type="paragraph" w:customStyle="1" w:styleId="gsc-zippy1">
    <w:name w:val="gsc-zippy1"/>
    <w:basedOn w:val="aa"/>
    <w:rsid w:val="0027402B"/>
    <w:pPr>
      <w:spacing w:before="30" w:after="0" w:line="240" w:lineRule="auto"/>
      <w:ind w:right="120"/>
    </w:pPr>
    <w:rPr>
      <w:rFonts w:ascii="Times New Roman" w:eastAsia="Times New Roman" w:hAnsi="Times New Roman" w:cs="Times New Roman"/>
      <w:sz w:val="24"/>
      <w:szCs w:val="24"/>
      <w:lang w:eastAsia="ru-RU"/>
    </w:rPr>
  </w:style>
  <w:style w:type="paragraph" w:customStyle="1" w:styleId="gsc-zippy2">
    <w:name w:val="gsc-zippy2"/>
    <w:basedOn w:val="aa"/>
    <w:rsid w:val="0027402B"/>
    <w:pPr>
      <w:spacing w:before="30" w:after="0" w:line="240" w:lineRule="auto"/>
      <w:ind w:right="120"/>
    </w:pPr>
    <w:rPr>
      <w:rFonts w:ascii="Times New Roman" w:eastAsia="Times New Roman" w:hAnsi="Times New Roman" w:cs="Times New Roman"/>
      <w:sz w:val="24"/>
      <w:szCs w:val="24"/>
      <w:lang w:eastAsia="ru-RU"/>
    </w:rPr>
  </w:style>
  <w:style w:type="paragraph" w:customStyle="1" w:styleId="gsc-control-cse1">
    <w:name w:val="gsc-control-cse1"/>
    <w:basedOn w:val="aa"/>
    <w:rsid w:val="0027402B"/>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gsc-control-wrapper-cse1">
    <w:name w:val="gsc-control-wrapper-cse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branding1">
    <w:name w:val="gsc-branding1"/>
    <w:basedOn w:val="aa"/>
    <w:rsid w:val="0027402B"/>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sc-input1">
    <w:name w:val="gsc-input1"/>
    <w:basedOn w:val="aa"/>
    <w:rsid w:val="002740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inputinput1">
    <w:name w:val="gsc-input&gt;input1"/>
    <w:basedOn w:val="aa"/>
    <w:rsid w:val="0027402B"/>
    <w:pPr>
      <w:pBdr>
        <w:top w:val="single" w:sz="6" w:space="0" w:color="A0A0A0"/>
        <w:left w:val="single" w:sz="6" w:space="0" w:color="B9B9B9"/>
        <w:bottom w:val="single" w:sz="6" w:space="0" w:color="B9B9B9"/>
        <w:right w:val="single" w:sz="6" w:space="0" w:color="B9B9B9"/>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search-button-v21">
    <w:name w:val="gsc-search-button-v21"/>
    <w:basedOn w:val="aa"/>
    <w:rsid w:val="0027402B"/>
    <w:pPr>
      <w:pBdr>
        <w:top w:val="single" w:sz="6" w:space="5" w:color="3079ED"/>
        <w:left w:val="single" w:sz="6" w:space="20" w:color="3079ED"/>
        <w:bottom w:val="single" w:sz="6" w:space="5" w:color="3079ED"/>
        <w:right w:val="single" w:sz="6" w:space="20" w:color="3079ED"/>
      </w:pBdr>
      <w:shd w:val="clear" w:color="auto" w:fill="4D90FE"/>
      <w:spacing w:before="100" w:beforeAutospacing="1" w:after="100" w:afterAutospacing="1" w:line="240" w:lineRule="auto"/>
      <w:textAlignment w:val="center"/>
    </w:pPr>
    <w:rPr>
      <w:rFonts w:ascii="Times New Roman" w:eastAsia="Times New Roman" w:hAnsi="Times New Roman" w:cs="Times New Roman"/>
      <w:sz w:val="2"/>
      <w:szCs w:val="2"/>
      <w:lang w:eastAsia="ru-RU"/>
    </w:rPr>
  </w:style>
  <w:style w:type="paragraph" w:customStyle="1" w:styleId="gsc-search-button-v22">
    <w:name w:val="gsc-search-button-v22"/>
    <w:basedOn w:val="aa"/>
    <w:rsid w:val="0027402B"/>
    <w:pPr>
      <w:pBdr>
        <w:top w:val="single" w:sz="6" w:space="5" w:color="2F5BB7"/>
        <w:left w:val="single" w:sz="6" w:space="20" w:color="2F5BB7"/>
        <w:bottom w:val="single" w:sz="6" w:space="5" w:color="2F5BB7"/>
        <w:right w:val="single" w:sz="6" w:space="20" w:color="2F5BB7"/>
      </w:pBdr>
      <w:shd w:val="clear" w:color="auto" w:fill="357AE8"/>
      <w:spacing w:before="100" w:beforeAutospacing="1" w:after="100" w:afterAutospacing="1" w:line="240" w:lineRule="auto"/>
      <w:textAlignment w:val="center"/>
    </w:pPr>
    <w:rPr>
      <w:rFonts w:ascii="Times New Roman" w:eastAsia="Times New Roman" w:hAnsi="Times New Roman" w:cs="Times New Roman"/>
      <w:sz w:val="2"/>
      <w:szCs w:val="2"/>
      <w:lang w:eastAsia="ru-RU"/>
    </w:rPr>
  </w:style>
  <w:style w:type="paragraph" w:customStyle="1" w:styleId="gs-visibleurl3">
    <w:name w:val="gs-visibleurl3"/>
    <w:basedOn w:val="aa"/>
    <w:rsid w:val="0027402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gs-snippet5">
    <w:name w:val="gs-snippet5"/>
    <w:basedOn w:val="aa"/>
    <w:rsid w:val="0027402B"/>
    <w:pPr>
      <w:spacing w:before="15" w:after="100" w:afterAutospacing="1" w:line="240" w:lineRule="auto"/>
    </w:pPr>
    <w:rPr>
      <w:rFonts w:ascii="Times New Roman" w:eastAsia="Times New Roman" w:hAnsi="Times New Roman" w:cs="Times New Roman"/>
      <w:sz w:val="20"/>
      <w:szCs w:val="20"/>
      <w:lang w:eastAsia="ru-RU"/>
    </w:rPr>
  </w:style>
  <w:style w:type="paragraph" w:customStyle="1" w:styleId="gs-visibleurl4">
    <w:name w:val="gs-visibleurl4"/>
    <w:basedOn w:val="aa"/>
    <w:rsid w:val="0027402B"/>
    <w:pPr>
      <w:spacing w:before="100" w:beforeAutospacing="1" w:after="100" w:afterAutospacing="1" w:line="240" w:lineRule="auto"/>
    </w:pPr>
    <w:rPr>
      <w:rFonts w:ascii="Times New Roman" w:eastAsia="Times New Roman" w:hAnsi="Times New Roman" w:cs="Times New Roman"/>
      <w:color w:val="009933"/>
      <w:sz w:val="24"/>
      <w:szCs w:val="24"/>
      <w:lang w:eastAsia="ru-RU"/>
    </w:rPr>
  </w:style>
  <w:style w:type="paragraph" w:customStyle="1" w:styleId="gs-visibleurl5">
    <w:name w:val="gs-visibleurl5"/>
    <w:basedOn w:val="aa"/>
    <w:rsid w:val="0027402B"/>
    <w:pPr>
      <w:spacing w:before="100" w:beforeAutospacing="1" w:after="100" w:afterAutospacing="1" w:line="240" w:lineRule="auto"/>
    </w:pPr>
    <w:rPr>
      <w:rFonts w:ascii="Times New Roman" w:eastAsia="Times New Roman" w:hAnsi="Times New Roman" w:cs="Times New Roman"/>
      <w:color w:val="008000"/>
      <w:sz w:val="24"/>
      <w:szCs w:val="24"/>
      <w:lang w:eastAsia="ru-RU"/>
    </w:rPr>
  </w:style>
  <w:style w:type="paragraph" w:customStyle="1" w:styleId="gsc-cursor-page2">
    <w:name w:val="gsc-cursor-page2"/>
    <w:basedOn w:val="aa"/>
    <w:rsid w:val="0027402B"/>
    <w:pPr>
      <w:shd w:val="clear" w:color="auto" w:fill="FFFFFF"/>
      <w:spacing w:before="100" w:beforeAutospacing="1" w:after="100" w:afterAutospacing="1" w:line="240" w:lineRule="auto"/>
      <w:ind w:right="120"/>
    </w:pPr>
    <w:rPr>
      <w:rFonts w:ascii="Times New Roman" w:eastAsia="Times New Roman" w:hAnsi="Times New Roman" w:cs="Times New Roman"/>
      <w:color w:val="0000CC"/>
      <w:sz w:val="24"/>
      <w:szCs w:val="24"/>
      <w:u w:val="single"/>
      <w:lang w:eastAsia="ru-RU"/>
    </w:rPr>
  </w:style>
  <w:style w:type="paragraph" w:customStyle="1" w:styleId="gs-snippet6">
    <w:name w:val="gs-snippet6"/>
    <w:basedOn w:val="aa"/>
    <w:rsid w:val="0027402B"/>
    <w:pPr>
      <w:spacing w:before="15" w:after="100" w:afterAutospacing="1" w:line="240" w:lineRule="auto"/>
    </w:pPr>
    <w:rPr>
      <w:rFonts w:ascii="Times New Roman" w:eastAsia="Times New Roman" w:hAnsi="Times New Roman" w:cs="Times New Roman"/>
      <w:color w:val="333333"/>
      <w:sz w:val="24"/>
      <w:szCs w:val="24"/>
      <w:lang w:eastAsia="ru-RU"/>
    </w:rPr>
  </w:style>
  <w:style w:type="paragraph" w:customStyle="1" w:styleId="gsc-col1">
    <w:name w:val="gsc-col1"/>
    <w:basedOn w:val="aa"/>
    <w:rsid w:val="002740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gsc-facet-label1">
    <w:name w:val="gsc-facet-label1"/>
    <w:basedOn w:val="aa"/>
    <w:rsid w:val="0027402B"/>
    <w:pPr>
      <w:spacing w:before="100" w:beforeAutospacing="1" w:after="100" w:afterAutospacing="1" w:line="240" w:lineRule="auto"/>
    </w:pPr>
    <w:rPr>
      <w:rFonts w:ascii="Times New Roman" w:eastAsia="Times New Roman" w:hAnsi="Times New Roman" w:cs="Times New Roman"/>
      <w:color w:val="0000CC"/>
      <w:sz w:val="24"/>
      <w:szCs w:val="24"/>
      <w:u w:val="single"/>
      <w:lang w:eastAsia="ru-RU"/>
    </w:rPr>
  </w:style>
  <w:style w:type="paragraph" w:customStyle="1" w:styleId="gsc-chart1">
    <w:name w:val="gsc-chart1"/>
    <w:basedOn w:val="aa"/>
    <w:rsid w:val="0027402B"/>
    <w:pPr>
      <w:pBdr>
        <w:left w:val="single" w:sz="6" w:space="2" w:color="0000CC"/>
        <w:right w:val="single" w:sz="6" w:space="2" w:color="0000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top1">
    <w:name w:val="gsc-top1"/>
    <w:basedOn w:val="aa"/>
    <w:rsid w:val="0027402B"/>
    <w:pPr>
      <w:pBdr>
        <w:top w:val="single" w:sz="6" w:space="0" w:color="0000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bottom1">
    <w:name w:val="gsc-bottom1"/>
    <w:basedOn w:val="aa"/>
    <w:rsid w:val="0027402B"/>
    <w:pPr>
      <w:pBdr>
        <w:bottom w:val="single" w:sz="6" w:space="0" w:color="0000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sc-facet-result1">
    <w:name w:val="gsc-facet-result1"/>
    <w:basedOn w:val="aa"/>
    <w:rsid w:val="0027402B"/>
    <w:pPr>
      <w:spacing w:before="100" w:beforeAutospacing="1" w:after="100" w:afterAutospacing="1" w:line="240" w:lineRule="auto"/>
      <w:jc w:val="right"/>
    </w:pPr>
    <w:rPr>
      <w:rFonts w:ascii="Times New Roman" w:eastAsia="Times New Roman" w:hAnsi="Times New Roman" w:cs="Times New Roman"/>
      <w:color w:val="0000CC"/>
      <w:sz w:val="24"/>
      <w:szCs w:val="24"/>
      <w:lang w:eastAsia="ru-RU"/>
    </w:rPr>
  </w:style>
  <w:style w:type="paragraph" w:customStyle="1" w:styleId="gs-snippet7">
    <w:name w:val="gs-snippet7"/>
    <w:basedOn w:val="aa"/>
    <w:rsid w:val="0027402B"/>
    <w:pPr>
      <w:spacing w:before="15" w:after="100" w:afterAutospacing="1" w:line="240" w:lineRule="auto"/>
    </w:pPr>
    <w:rPr>
      <w:rFonts w:ascii="Times New Roman" w:eastAsia="Times New Roman" w:hAnsi="Times New Roman" w:cs="Times New Roman"/>
      <w:color w:val="000000"/>
      <w:sz w:val="24"/>
      <w:szCs w:val="24"/>
      <w:lang w:eastAsia="ru-RU"/>
    </w:rPr>
  </w:style>
  <w:style w:type="paragraph" w:customStyle="1" w:styleId="gs-visibleurl-short2">
    <w:name w:val="gs-visibleurl-short2"/>
    <w:basedOn w:val="aa"/>
    <w:rsid w:val="0027402B"/>
    <w:pPr>
      <w:spacing w:before="100" w:beforeAutospacing="1" w:after="100" w:afterAutospacing="1" w:line="240" w:lineRule="auto"/>
    </w:pPr>
    <w:rPr>
      <w:rFonts w:ascii="Times New Roman" w:eastAsia="Times New Roman" w:hAnsi="Times New Roman" w:cs="Times New Roman"/>
      <w:color w:val="008000"/>
      <w:sz w:val="24"/>
      <w:szCs w:val="24"/>
      <w:lang w:eastAsia="ru-RU"/>
    </w:rPr>
  </w:style>
  <w:style w:type="paragraph" w:customStyle="1" w:styleId="gscba1">
    <w:name w:val="gscb_a1"/>
    <w:basedOn w:val="aa"/>
    <w:rsid w:val="0027402B"/>
    <w:pPr>
      <w:spacing w:before="100" w:beforeAutospacing="1" w:after="100" w:afterAutospacing="1" w:line="195" w:lineRule="atLeast"/>
    </w:pPr>
    <w:rPr>
      <w:rFonts w:ascii="Arial" w:eastAsia="Times New Roman" w:hAnsi="Arial" w:cs="Arial"/>
      <w:color w:val="A1B9ED"/>
      <w:sz w:val="41"/>
      <w:szCs w:val="41"/>
      <w:lang w:eastAsia="ru-RU"/>
    </w:rPr>
  </w:style>
  <w:style w:type="paragraph" w:styleId="a5">
    <w:name w:val="List Bullet"/>
    <w:aliases w:val="List Bullet Char + Bold,List Bullet Char2 Char,List Bullet Char Char Char,List Bullet Char1 Char Char Char1,List Bullet Char Char Char Char Char1,List Bullet Char Char Char Char Char Char1 Char Char Char1,Cha,Char"/>
    <w:basedOn w:val="aa"/>
    <w:unhideWhenUsed/>
    <w:qFormat/>
    <w:rsid w:val="0027402B"/>
    <w:pPr>
      <w:numPr>
        <w:numId w:val="53"/>
      </w:numPr>
      <w:contextualSpacing/>
    </w:pPr>
  </w:style>
  <w:style w:type="paragraph" w:styleId="25">
    <w:name w:val="List Bullet 2"/>
    <w:basedOn w:val="aa"/>
    <w:uiPriority w:val="99"/>
    <w:unhideWhenUsed/>
    <w:rsid w:val="0027402B"/>
    <w:pPr>
      <w:numPr>
        <w:numId w:val="54"/>
      </w:numPr>
      <w:contextualSpacing/>
    </w:pPr>
  </w:style>
  <w:style w:type="numbering" w:customStyle="1" w:styleId="4f">
    <w:name w:val="Нет списка4"/>
    <w:next w:val="ad"/>
    <w:uiPriority w:val="99"/>
    <w:semiHidden/>
    <w:unhideWhenUsed/>
    <w:rsid w:val="00AF5419"/>
  </w:style>
  <w:style w:type="table" w:customStyle="1" w:styleId="3f8">
    <w:name w:val="Сетка таблицы3"/>
    <w:basedOn w:val="ac"/>
    <w:next w:val="affa"/>
    <w:uiPriority w:val="59"/>
    <w:rsid w:val="00AF54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c"/>
    <w:next w:val="affa"/>
    <w:uiPriority w:val="59"/>
    <w:rsid w:val="00AF541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d"/>
    <w:uiPriority w:val="99"/>
    <w:semiHidden/>
    <w:unhideWhenUsed/>
    <w:rsid w:val="00AF5419"/>
  </w:style>
  <w:style w:type="table" w:customStyle="1" w:styleId="215">
    <w:name w:val="Сетка таблицы21"/>
    <w:basedOn w:val="ac"/>
    <w:next w:val="affa"/>
    <w:uiPriority w:val="59"/>
    <w:rsid w:val="00AF54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0">
    <w:name w:val="Основной текст (2) + 11"/>
    <w:aliases w:val="5 pt,Не курсив"/>
    <w:rsid w:val="00946F3B"/>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eastAsia="ru-RU" w:bidi="ru-RU"/>
    </w:rPr>
  </w:style>
  <w:style w:type="paragraph" w:customStyle="1" w:styleId="2ffc">
    <w:name w:val="Без интервала2"/>
    <w:rsid w:val="00153F8E"/>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5a">
    <w:name w:val="Нет списка5"/>
    <w:next w:val="ad"/>
    <w:uiPriority w:val="99"/>
    <w:semiHidden/>
    <w:unhideWhenUsed/>
    <w:rsid w:val="00D05103"/>
  </w:style>
  <w:style w:type="character" w:customStyle="1" w:styleId="2Exact">
    <w:name w:val="Основной текст (2) Exact"/>
    <w:rsid w:val="00D05103"/>
    <w:rPr>
      <w:rFonts w:ascii="Arial Narrow" w:eastAsia="Arial Narrow" w:hAnsi="Arial Narrow" w:cs="Arial Narrow"/>
      <w:b w:val="0"/>
      <w:bCs w:val="0"/>
      <w:i/>
      <w:iCs/>
      <w:smallCaps w:val="0"/>
      <w:strike w:val="0"/>
      <w:spacing w:val="-10"/>
      <w:sz w:val="22"/>
      <w:szCs w:val="22"/>
      <w:u w:val="none"/>
    </w:rPr>
  </w:style>
  <w:style w:type="character" w:customStyle="1" w:styleId="20pt">
    <w:name w:val="Основной текст (2) + Не курсив;Интервал 0 pt"/>
    <w:rsid w:val="00D05103"/>
    <w:rPr>
      <w:rFonts w:ascii="Arial Narrow" w:eastAsia="Arial Narrow" w:hAnsi="Arial Narrow" w:cs="Arial Narrow"/>
      <w:b w:val="0"/>
      <w:bCs w:val="0"/>
      <w:i/>
      <w:iCs/>
      <w:smallCaps w:val="0"/>
      <w:strike w:val="0"/>
      <w:color w:val="000000"/>
      <w:spacing w:val="0"/>
      <w:w w:val="100"/>
      <w:position w:val="0"/>
      <w:sz w:val="22"/>
      <w:szCs w:val="22"/>
      <w:u w:val="none"/>
      <w:lang w:val="ru-RU" w:eastAsia="ru-RU" w:bidi="ru-RU"/>
    </w:rPr>
  </w:style>
  <w:style w:type="character" w:customStyle="1" w:styleId="2ArialNarrow95pt0pt">
    <w:name w:val="Основной текст (2) + Arial Narrow;9;5 pt;Полужирный;Интервал 0 pt"/>
    <w:rsid w:val="00D05103"/>
    <w:rPr>
      <w:rFonts w:ascii="Arial Narrow" w:eastAsia="Arial Narrow" w:hAnsi="Arial Narrow" w:cs="Arial Narrow"/>
      <w:b/>
      <w:bCs/>
      <w:i w:val="0"/>
      <w:iCs w:val="0"/>
      <w:smallCaps w:val="0"/>
      <w:strike w:val="0"/>
      <w:color w:val="000000"/>
      <w:spacing w:val="10"/>
      <w:w w:val="100"/>
      <w:position w:val="0"/>
      <w:sz w:val="19"/>
      <w:szCs w:val="19"/>
      <w:u w:val="none"/>
      <w:lang w:val="ru-RU" w:eastAsia="ru-RU" w:bidi="ru-RU"/>
    </w:rPr>
  </w:style>
  <w:style w:type="character" w:customStyle="1" w:styleId="2ArialNarrow105pt0pt">
    <w:name w:val="Основной текст (2) + Arial Narrow;10;5 pt;Полужирный;Курсив;Интервал 0 pt"/>
    <w:rsid w:val="00D05103"/>
    <w:rPr>
      <w:rFonts w:ascii="Arial Narrow" w:eastAsia="Arial Narrow" w:hAnsi="Arial Narrow" w:cs="Arial Narrow"/>
      <w:b/>
      <w:bCs/>
      <w:i/>
      <w:iCs/>
      <w:smallCaps w:val="0"/>
      <w:strike w:val="0"/>
      <w:color w:val="000000"/>
      <w:spacing w:val="-10"/>
      <w:w w:val="100"/>
      <w:position w:val="0"/>
      <w:sz w:val="21"/>
      <w:szCs w:val="21"/>
      <w:u w:val="none"/>
      <w:lang w:val="ru-RU" w:eastAsia="ru-RU" w:bidi="ru-RU"/>
    </w:rPr>
  </w:style>
  <w:style w:type="character" w:customStyle="1" w:styleId="2ArialNarrow12pt0pt">
    <w:name w:val="Основной текст (2) + Arial Narrow;12 pt;Курсив;Интервал 0 pt"/>
    <w:rsid w:val="00D05103"/>
    <w:rPr>
      <w:rFonts w:ascii="Arial Narrow" w:eastAsia="Arial Narrow" w:hAnsi="Arial Narrow" w:cs="Arial Narrow"/>
      <w:b w:val="0"/>
      <w:bCs w:val="0"/>
      <w:i/>
      <w:iCs/>
      <w:smallCaps w:val="0"/>
      <w:strike w:val="0"/>
      <w:color w:val="000000"/>
      <w:spacing w:val="-10"/>
      <w:w w:val="100"/>
      <w:position w:val="0"/>
      <w:sz w:val="24"/>
      <w:szCs w:val="24"/>
      <w:u w:val="none"/>
      <w:lang w:val="en-US" w:eastAsia="en-US" w:bidi="en-US"/>
    </w:rPr>
  </w:style>
  <w:style w:type="character" w:customStyle="1" w:styleId="28Exact">
    <w:name w:val="Основной текст (28) Exact"/>
    <w:rsid w:val="00D05103"/>
    <w:rPr>
      <w:rFonts w:ascii="Arial Narrow" w:eastAsia="Arial Narrow" w:hAnsi="Arial Narrow" w:cs="Arial Narrow"/>
      <w:b/>
      <w:bCs/>
      <w:i/>
      <w:iCs/>
      <w:smallCaps w:val="0"/>
      <w:strike w:val="0"/>
      <w:spacing w:val="-10"/>
      <w:sz w:val="21"/>
      <w:szCs w:val="21"/>
      <w:u w:val="none"/>
    </w:rPr>
  </w:style>
  <w:style w:type="character" w:customStyle="1" w:styleId="280">
    <w:name w:val="Основной текст (28)_"/>
    <w:link w:val="281"/>
    <w:rsid w:val="00D05103"/>
    <w:rPr>
      <w:rFonts w:ascii="Arial Narrow" w:eastAsia="Arial Narrow" w:hAnsi="Arial Narrow" w:cs="Arial Narrow"/>
      <w:b/>
      <w:bCs/>
      <w:i/>
      <w:iCs/>
      <w:spacing w:val="-10"/>
      <w:sz w:val="21"/>
      <w:szCs w:val="21"/>
      <w:shd w:val="clear" w:color="auto" w:fill="FFFFFF"/>
    </w:rPr>
  </w:style>
  <w:style w:type="paragraph" w:customStyle="1" w:styleId="281">
    <w:name w:val="Основной текст (28)"/>
    <w:basedOn w:val="aa"/>
    <w:link w:val="280"/>
    <w:rsid w:val="00D05103"/>
    <w:pPr>
      <w:widowControl w:val="0"/>
      <w:shd w:val="clear" w:color="auto" w:fill="FFFFFF"/>
      <w:spacing w:before="5400" w:after="180" w:line="371" w:lineRule="exact"/>
      <w:ind w:hanging="1480"/>
    </w:pPr>
    <w:rPr>
      <w:rFonts w:ascii="Arial Narrow" w:eastAsia="Arial Narrow" w:hAnsi="Arial Narrow" w:cs="Arial Narrow"/>
      <w:b/>
      <w:bCs/>
      <w:i/>
      <w:iCs/>
      <w:spacing w:val="-10"/>
      <w:sz w:val="21"/>
      <w:szCs w:val="21"/>
    </w:rPr>
  </w:style>
  <w:style w:type="character" w:customStyle="1" w:styleId="28Exact0">
    <w:name w:val="Основной текст (28) + Малые прописные Exact"/>
    <w:rsid w:val="00D05103"/>
    <w:rPr>
      <w:rFonts w:ascii="Arial Narrow" w:eastAsia="Arial Narrow" w:hAnsi="Arial Narrow" w:cs="Arial Narrow"/>
      <w:b/>
      <w:bCs/>
      <w:i/>
      <w:iCs/>
      <w:smallCaps/>
      <w:strike w:val="0"/>
      <w:color w:val="000000"/>
      <w:spacing w:val="-10"/>
      <w:w w:val="100"/>
      <w:position w:val="0"/>
      <w:sz w:val="21"/>
      <w:szCs w:val="21"/>
      <w:u w:val="none"/>
      <w:shd w:val="clear" w:color="auto" w:fill="FFFFFF"/>
      <w:lang w:val="en-US" w:eastAsia="en-US" w:bidi="en-US"/>
    </w:rPr>
  </w:style>
  <w:style w:type="character" w:customStyle="1" w:styleId="2812ptExact">
    <w:name w:val="Основной текст (28) + 12 pt;Не полужирный;Малые прописные Exact"/>
    <w:rsid w:val="00D05103"/>
    <w:rPr>
      <w:rFonts w:ascii="Arial Narrow" w:eastAsia="Arial Narrow" w:hAnsi="Arial Narrow" w:cs="Arial Narrow"/>
      <w:b/>
      <w:bCs/>
      <w:i/>
      <w:iCs/>
      <w:smallCaps/>
      <w:strike w:val="0"/>
      <w:color w:val="000000"/>
      <w:spacing w:val="-10"/>
      <w:w w:val="100"/>
      <w:position w:val="0"/>
      <w:sz w:val="24"/>
      <w:szCs w:val="24"/>
      <w:u w:val="none"/>
      <w:shd w:val="clear" w:color="auto" w:fill="FFFFFF"/>
      <w:lang w:val="en-US" w:eastAsia="en-US" w:bidi="en-US"/>
    </w:rPr>
  </w:style>
  <w:style w:type="character" w:customStyle="1" w:styleId="2ArialNarrow8pt0pt">
    <w:name w:val="Основной текст (2) + Arial Narrow;8 pt;Интервал 0 pt"/>
    <w:rsid w:val="00D05103"/>
    <w:rPr>
      <w:rFonts w:ascii="Arial Narrow" w:eastAsia="Arial Narrow" w:hAnsi="Arial Narrow" w:cs="Arial Narrow"/>
      <w:b w:val="0"/>
      <w:bCs w:val="0"/>
      <w:i w:val="0"/>
      <w:iCs w:val="0"/>
      <w:smallCaps w:val="0"/>
      <w:strike w:val="0"/>
      <w:color w:val="000000"/>
      <w:spacing w:val="-10"/>
      <w:w w:val="100"/>
      <w:position w:val="0"/>
      <w:sz w:val="16"/>
      <w:szCs w:val="16"/>
      <w:u w:val="none"/>
      <w:lang w:val="ru-RU" w:eastAsia="ru-RU" w:bidi="ru-RU"/>
    </w:rPr>
  </w:style>
  <w:style w:type="character" w:customStyle="1" w:styleId="211pt0">
    <w:name w:val="Основной текст (2) + 11 pt;Не курсив"/>
    <w:basedOn w:val="ab"/>
    <w:rsid w:val="00C15940"/>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1ff9">
    <w:name w:val="Стиль Заголовок 1 + по ширине"/>
    <w:basedOn w:val="1b"/>
    <w:rsid w:val="00C159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567"/>
      </w:tabs>
      <w:suppressAutoHyphens/>
      <w:spacing w:before="480" w:after="240" w:line="240" w:lineRule="auto"/>
      <w:ind w:left="567" w:hanging="567"/>
      <w:jc w:val="both"/>
    </w:pPr>
    <w:rPr>
      <w:rFonts w:ascii="Arial" w:eastAsia="Times New Roman" w:hAnsi="Arial" w:cs="Times New Roman"/>
      <w:b/>
      <w:bCs/>
      <w:color w:val="auto"/>
      <w:kern w:val="28"/>
      <w:sz w:val="40"/>
      <w:bdr w:val="none" w:sz="0" w:space="0" w:color="auto"/>
      <w:lang w:val="ru-RU"/>
    </w:rPr>
  </w:style>
  <w:style w:type="numbering" w:customStyle="1" w:styleId="66">
    <w:name w:val="Нет списка6"/>
    <w:next w:val="ad"/>
    <w:uiPriority w:val="99"/>
    <w:semiHidden/>
    <w:unhideWhenUsed/>
    <w:rsid w:val="00891702"/>
  </w:style>
  <w:style w:type="character" w:customStyle="1" w:styleId="WW8Num6z3">
    <w:name w:val="WW8Num6z3"/>
    <w:rsid w:val="00891702"/>
    <w:rPr>
      <w:rFonts w:ascii="Symbol" w:hAnsi="Symbol" w:cs="Symbol" w:hint="default"/>
    </w:rPr>
  </w:style>
  <w:style w:type="character" w:customStyle="1" w:styleId="WW8Num8z3">
    <w:name w:val="WW8Num8z3"/>
    <w:rsid w:val="00891702"/>
  </w:style>
  <w:style w:type="character" w:customStyle="1" w:styleId="WW8Num8z4">
    <w:name w:val="WW8Num8z4"/>
    <w:rsid w:val="00891702"/>
  </w:style>
  <w:style w:type="character" w:customStyle="1" w:styleId="WW8Num8z5">
    <w:name w:val="WW8Num8z5"/>
    <w:rsid w:val="00891702"/>
  </w:style>
  <w:style w:type="character" w:customStyle="1" w:styleId="WW8Num8z6">
    <w:name w:val="WW8Num8z6"/>
    <w:rsid w:val="00891702"/>
  </w:style>
  <w:style w:type="character" w:customStyle="1" w:styleId="WW8Num8z7">
    <w:name w:val="WW8Num8z7"/>
    <w:rsid w:val="00891702"/>
  </w:style>
  <w:style w:type="character" w:customStyle="1" w:styleId="WW8Num8z8">
    <w:name w:val="WW8Num8z8"/>
    <w:rsid w:val="00891702"/>
  </w:style>
  <w:style w:type="character" w:customStyle="1" w:styleId="WW8Num14z1">
    <w:name w:val="WW8Num14z1"/>
    <w:rsid w:val="00891702"/>
    <w:rPr>
      <w:rFonts w:ascii="Courier New" w:hAnsi="Courier New" w:cs="Courier New" w:hint="default"/>
    </w:rPr>
  </w:style>
  <w:style w:type="character" w:customStyle="1" w:styleId="WW8Num14z2">
    <w:name w:val="WW8Num14z2"/>
    <w:rsid w:val="00891702"/>
    <w:rPr>
      <w:rFonts w:ascii="Wingdings" w:hAnsi="Wingdings" w:cs="Wingdings" w:hint="default"/>
    </w:rPr>
  </w:style>
  <w:style w:type="character" w:customStyle="1" w:styleId="WW8Num14z3">
    <w:name w:val="WW8Num14z3"/>
    <w:rsid w:val="00891702"/>
    <w:rPr>
      <w:rFonts w:ascii="Symbol" w:hAnsi="Symbol" w:cs="Symbol" w:hint="default"/>
    </w:rPr>
  </w:style>
  <w:style w:type="character" w:customStyle="1" w:styleId="WW8Num17z1">
    <w:name w:val="WW8Num17z1"/>
    <w:rsid w:val="00891702"/>
    <w:rPr>
      <w:rFonts w:ascii="Courier New" w:hAnsi="Courier New" w:cs="Courier New" w:hint="default"/>
    </w:rPr>
  </w:style>
  <w:style w:type="character" w:customStyle="1" w:styleId="WW8Num17z2">
    <w:name w:val="WW8Num17z2"/>
    <w:rsid w:val="00891702"/>
    <w:rPr>
      <w:rFonts w:ascii="Wingdings" w:hAnsi="Wingdings" w:cs="Wingdings" w:hint="default"/>
    </w:rPr>
  </w:style>
  <w:style w:type="character" w:customStyle="1" w:styleId="WW8Num17z3">
    <w:name w:val="WW8Num17z3"/>
    <w:rsid w:val="00891702"/>
    <w:rPr>
      <w:rFonts w:ascii="Symbol" w:hAnsi="Symbol" w:cs="Symbol" w:hint="default"/>
    </w:rPr>
  </w:style>
  <w:style w:type="character" w:customStyle="1" w:styleId="WW8Num19z1">
    <w:name w:val="WW8Num19z1"/>
    <w:rsid w:val="00891702"/>
    <w:rPr>
      <w:rFonts w:hint="default"/>
    </w:rPr>
  </w:style>
  <w:style w:type="character" w:customStyle="1" w:styleId="WW8Num19z2">
    <w:name w:val="WW8Num19z2"/>
    <w:rsid w:val="00891702"/>
  </w:style>
  <w:style w:type="character" w:customStyle="1" w:styleId="WW8Num19z3">
    <w:name w:val="WW8Num19z3"/>
    <w:rsid w:val="00891702"/>
  </w:style>
  <w:style w:type="character" w:customStyle="1" w:styleId="WW8Num19z4">
    <w:name w:val="WW8Num19z4"/>
    <w:rsid w:val="00891702"/>
  </w:style>
  <w:style w:type="character" w:customStyle="1" w:styleId="WW8Num19z5">
    <w:name w:val="WW8Num19z5"/>
    <w:rsid w:val="00891702"/>
  </w:style>
  <w:style w:type="character" w:customStyle="1" w:styleId="WW8Num19z6">
    <w:name w:val="WW8Num19z6"/>
    <w:rsid w:val="00891702"/>
  </w:style>
  <w:style w:type="character" w:customStyle="1" w:styleId="WW8Num19z7">
    <w:name w:val="WW8Num19z7"/>
    <w:rsid w:val="00891702"/>
  </w:style>
  <w:style w:type="character" w:customStyle="1" w:styleId="WW8Num19z8">
    <w:name w:val="WW8Num19z8"/>
    <w:rsid w:val="00891702"/>
  </w:style>
  <w:style w:type="character" w:customStyle="1" w:styleId="WW8Num20z1">
    <w:name w:val="WW8Num20z1"/>
    <w:rsid w:val="00891702"/>
    <w:rPr>
      <w:rFonts w:ascii="Courier New" w:hAnsi="Courier New" w:cs="Courier New" w:hint="default"/>
    </w:rPr>
  </w:style>
  <w:style w:type="character" w:customStyle="1" w:styleId="WW8Num21z3">
    <w:name w:val="WW8Num21z3"/>
    <w:rsid w:val="00891702"/>
  </w:style>
  <w:style w:type="character" w:customStyle="1" w:styleId="WW8Num21z4">
    <w:name w:val="WW8Num21z4"/>
    <w:rsid w:val="00891702"/>
  </w:style>
  <w:style w:type="character" w:customStyle="1" w:styleId="WW8Num21z5">
    <w:name w:val="WW8Num21z5"/>
    <w:rsid w:val="00891702"/>
  </w:style>
  <w:style w:type="character" w:customStyle="1" w:styleId="WW8Num21z6">
    <w:name w:val="WW8Num21z6"/>
    <w:rsid w:val="00891702"/>
  </w:style>
  <w:style w:type="character" w:customStyle="1" w:styleId="WW8Num21z7">
    <w:name w:val="WW8Num21z7"/>
    <w:rsid w:val="00891702"/>
  </w:style>
  <w:style w:type="character" w:customStyle="1" w:styleId="WW8Num21z8">
    <w:name w:val="WW8Num21z8"/>
    <w:rsid w:val="00891702"/>
  </w:style>
  <w:style w:type="character" w:customStyle="1" w:styleId="WW8Num23z1">
    <w:name w:val="WW8Num23z1"/>
    <w:rsid w:val="00891702"/>
    <w:rPr>
      <w:rFonts w:ascii="Courier New" w:hAnsi="Courier New" w:cs="Courier New" w:hint="default"/>
    </w:rPr>
  </w:style>
  <w:style w:type="character" w:customStyle="1" w:styleId="WW8Num23z2">
    <w:name w:val="WW8Num23z2"/>
    <w:rsid w:val="00891702"/>
    <w:rPr>
      <w:rFonts w:ascii="Wingdings" w:hAnsi="Wingdings" w:cs="Wingdings" w:hint="default"/>
    </w:rPr>
  </w:style>
  <w:style w:type="character" w:customStyle="1" w:styleId="WW8Num24z1">
    <w:name w:val="WW8Num24z1"/>
    <w:rsid w:val="00891702"/>
    <w:rPr>
      <w:rFonts w:ascii="Courier New" w:hAnsi="Courier New" w:cs="Courier New" w:hint="default"/>
    </w:rPr>
  </w:style>
  <w:style w:type="character" w:customStyle="1" w:styleId="WW8Num25z2">
    <w:name w:val="WW8Num25z2"/>
    <w:rsid w:val="00891702"/>
    <w:rPr>
      <w:rFonts w:ascii="Wingdings" w:hAnsi="Wingdings" w:cs="Wingdings" w:hint="default"/>
    </w:rPr>
  </w:style>
  <w:style w:type="character" w:customStyle="1" w:styleId="WW8Num28z2">
    <w:name w:val="WW8Num28z2"/>
    <w:rsid w:val="00891702"/>
    <w:rPr>
      <w:rFonts w:ascii="Wingdings" w:hAnsi="Wingdings" w:cs="Wingdings" w:hint="default"/>
    </w:rPr>
  </w:style>
  <w:style w:type="character" w:customStyle="1" w:styleId="WW8Num28z3">
    <w:name w:val="WW8Num28z3"/>
    <w:rsid w:val="00891702"/>
    <w:rPr>
      <w:rFonts w:ascii="Symbol" w:hAnsi="Symbol" w:cs="Symbol" w:hint="default"/>
    </w:rPr>
  </w:style>
  <w:style w:type="character" w:customStyle="1" w:styleId="WW8Num29z1">
    <w:name w:val="WW8Num29z1"/>
    <w:rsid w:val="00891702"/>
    <w:rPr>
      <w:rFonts w:ascii="Courier New" w:hAnsi="Courier New" w:cs="Courier New" w:hint="default"/>
    </w:rPr>
  </w:style>
  <w:style w:type="character" w:customStyle="1" w:styleId="WW8Num29z2">
    <w:name w:val="WW8Num29z2"/>
    <w:rsid w:val="00891702"/>
    <w:rPr>
      <w:rFonts w:ascii="Wingdings" w:hAnsi="Wingdings" w:cs="Wingdings" w:hint="default"/>
    </w:rPr>
  </w:style>
  <w:style w:type="character" w:customStyle="1" w:styleId="WW8Num30z1">
    <w:name w:val="WW8Num30z1"/>
    <w:rsid w:val="00891702"/>
    <w:rPr>
      <w:rFonts w:ascii="Courier New" w:hAnsi="Courier New" w:cs="Courier New" w:hint="default"/>
    </w:rPr>
  </w:style>
  <w:style w:type="character" w:customStyle="1" w:styleId="WW8Num31z1">
    <w:name w:val="WW8Num31z1"/>
    <w:rsid w:val="00891702"/>
    <w:rPr>
      <w:rFonts w:ascii="Courier New" w:hAnsi="Courier New" w:cs="Courier New" w:hint="default"/>
    </w:rPr>
  </w:style>
  <w:style w:type="character" w:customStyle="1" w:styleId="WW8Num31z2">
    <w:name w:val="WW8Num31z2"/>
    <w:rsid w:val="00891702"/>
    <w:rPr>
      <w:rFonts w:ascii="Wingdings" w:hAnsi="Wingdings" w:cs="Wingdings" w:hint="default"/>
    </w:rPr>
  </w:style>
  <w:style w:type="character" w:customStyle="1" w:styleId="WW8Num33z3">
    <w:name w:val="WW8Num33z3"/>
    <w:rsid w:val="00891702"/>
    <w:rPr>
      <w:rFonts w:ascii="Symbol" w:hAnsi="Symbol" w:cs="Symbol" w:hint="default"/>
    </w:rPr>
  </w:style>
  <w:style w:type="character" w:customStyle="1" w:styleId="WW8Num34z3">
    <w:name w:val="WW8Num34z3"/>
    <w:rsid w:val="00891702"/>
    <w:rPr>
      <w:rFonts w:ascii="Symbol" w:hAnsi="Symbol" w:cs="Symbol" w:hint="default"/>
    </w:rPr>
  </w:style>
  <w:style w:type="character" w:customStyle="1" w:styleId="WW8Num35z3">
    <w:name w:val="WW8Num35z3"/>
    <w:rsid w:val="00891702"/>
    <w:rPr>
      <w:rFonts w:ascii="Symbol" w:hAnsi="Symbol" w:cs="Symbol" w:hint="default"/>
    </w:rPr>
  </w:style>
  <w:style w:type="character" w:customStyle="1" w:styleId="WW8Num36z3">
    <w:name w:val="WW8Num36z3"/>
    <w:rsid w:val="00891702"/>
    <w:rPr>
      <w:rFonts w:ascii="Symbol" w:hAnsi="Symbol" w:cs="Symbol" w:hint="default"/>
    </w:rPr>
  </w:style>
  <w:style w:type="character" w:customStyle="1" w:styleId="blk">
    <w:name w:val="blk"/>
    <w:rsid w:val="00891702"/>
  </w:style>
  <w:style w:type="character" w:customStyle="1" w:styleId="afffffffff9">
    <w:name w:val="Символ нумерации"/>
    <w:rsid w:val="00891702"/>
  </w:style>
  <w:style w:type="paragraph" w:customStyle="1" w:styleId="16">
    <w:name w:val="Нумерованный список1"/>
    <w:basedOn w:val="aa"/>
    <w:rsid w:val="00891702"/>
    <w:pPr>
      <w:numPr>
        <w:numId w:val="2"/>
      </w:numPr>
      <w:suppressAutoHyphens/>
      <w:autoSpaceDE w:val="0"/>
      <w:spacing w:before="60" w:after="0" w:line="360" w:lineRule="auto"/>
      <w:jc w:val="both"/>
    </w:pPr>
    <w:rPr>
      <w:rFonts w:ascii="Times New Roman" w:eastAsia="Times New Roman" w:hAnsi="Times New Roman" w:cs="Times New Roman"/>
      <w:sz w:val="28"/>
      <w:szCs w:val="24"/>
      <w:lang w:eastAsia="ar-SA"/>
    </w:rPr>
  </w:style>
  <w:style w:type="paragraph" w:customStyle="1" w:styleId="1ffa">
    <w:name w:val="Текст примечания1"/>
    <w:basedOn w:val="aa"/>
    <w:rsid w:val="00891702"/>
    <w:pPr>
      <w:suppressAutoHyphens/>
      <w:spacing w:after="0" w:line="240" w:lineRule="auto"/>
    </w:pPr>
    <w:rPr>
      <w:rFonts w:ascii="Times New Roman" w:eastAsia="Times New Roman" w:hAnsi="Times New Roman" w:cs="Times New Roman"/>
      <w:sz w:val="20"/>
      <w:szCs w:val="20"/>
      <w:lang w:eastAsia="ar-SA"/>
    </w:rPr>
  </w:style>
  <w:style w:type="character" w:customStyle="1" w:styleId="312">
    <w:name w:val="Основной текст с отступом 3 Знак1"/>
    <w:uiPriority w:val="99"/>
    <w:semiHidden/>
    <w:rsid w:val="00891702"/>
    <w:rPr>
      <w:sz w:val="16"/>
      <w:szCs w:val="16"/>
      <w:lang w:eastAsia="ar-SA"/>
    </w:rPr>
  </w:style>
  <w:style w:type="paragraph" w:customStyle="1" w:styleId="Standard">
    <w:name w:val="Standard"/>
    <w:rsid w:val="00891702"/>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891702"/>
    <w:pPr>
      <w:spacing w:after="120"/>
      <w:ind w:left="283"/>
    </w:pPr>
  </w:style>
  <w:style w:type="numbering" w:customStyle="1" w:styleId="WWNum12">
    <w:name w:val="WWNum12"/>
    <w:basedOn w:val="ad"/>
    <w:rsid w:val="00891702"/>
    <w:pPr>
      <w:numPr>
        <w:numId w:val="69"/>
      </w:numPr>
    </w:pPr>
  </w:style>
  <w:style w:type="character" w:customStyle="1" w:styleId="1ffb">
    <w:name w:val="Текст примечания Знак1"/>
    <w:uiPriority w:val="99"/>
    <w:semiHidden/>
    <w:rsid w:val="00891702"/>
    <w:rPr>
      <w:lang w:eastAsia="ar-SA"/>
    </w:rPr>
  </w:style>
  <w:style w:type="character" w:customStyle="1" w:styleId="313">
    <w:name w:val="Основной текст 3 Знак1"/>
    <w:uiPriority w:val="99"/>
    <w:rsid w:val="00891702"/>
    <w:rPr>
      <w:sz w:val="16"/>
      <w:szCs w:val="16"/>
      <w:lang w:eastAsia="ar-SA"/>
    </w:rPr>
  </w:style>
  <w:style w:type="character" w:customStyle="1" w:styleId="ConsPlusNonformat0">
    <w:name w:val="ConsPlusNonformat Знак"/>
    <w:link w:val="ConsPlusNonformat"/>
    <w:locked/>
    <w:rsid w:val="0089170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74936456">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0744578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631524222">
      <w:bodyDiv w:val="1"/>
      <w:marLeft w:val="0"/>
      <w:marRight w:val="0"/>
      <w:marTop w:val="0"/>
      <w:marBottom w:val="0"/>
      <w:divBdr>
        <w:top w:val="none" w:sz="0" w:space="0" w:color="auto"/>
        <w:left w:val="none" w:sz="0" w:space="0" w:color="auto"/>
        <w:bottom w:val="none" w:sz="0" w:space="0" w:color="auto"/>
        <w:right w:val="none" w:sz="0" w:space="0" w:color="auto"/>
      </w:divBdr>
    </w:div>
    <w:div w:id="653071911">
      <w:bodyDiv w:val="1"/>
      <w:marLeft w:val="0"/>
      <w:marRight w:val="0"/>
      <w:marTop w:val="0"/>
      <w:marBottom w:val="0"/>
      <w:divBdr>
        <w:top w:val="none" w:sz="0" w:space="0" w:color="auto"/>
        <w:left w:val="none" w:sz="0" w:space="0" w:color="auto"/>
        <w:bottom w:val="none" w:sz="0" w:space="0" w:color="auto"/>
        <w:right w:val="none" w:sz="0" w:space="0" w:color="auto"/>
      </w:divBdr>
    </w:div>
    <w:div w:id="676857124">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260874360">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282541074">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557626451">
      <w:bodyDiv w:val="1"/>
      <w:marLeft w:val="0"/>
      <w:marRight w:val="0"/>
      <w:marTop w:val="0"/>
      <w:marBottom w:val="0"/>
      <w:divBdr>
        <w:top w:val="none" w:sz="0" w:space="0" w:color="auto"/>
        <w:left w:val="none" w:sz="0" w:space="0" w:color="auto"/>
        <w:bottom w:val="none" w:sz="0" w:space="0" w:color="auto"/>
        <w:right w:val="none" w:sz="0" w:space="0" w:color="auto"/>
      </w:divBdr>
    </w:div>
    <w:div w:id="1919170329">
      <w:bodyDiv w:val="1"/>
      <w:marLeft w:val="0"/>
      <w:marRight w:val="0"/>
      <w:marTop w:val="0"/>
      <w:marBottom w:val="0"/>
      <w:divBdr>
        <w:top w:val="none" w:sz="0" w:space="0" w:color="auto"/>
        <w:left w:val="none" w:sz="0" w:space="0" w:color="auto"/>
        <w:bottom w:val="none" w:sz="0" w:space="0" w:color="auto"/>
        <w:right w:val="none" w:sz="0" w:space="0" w:color="auto"/>
      </w:divBdr>
    </w:div>
    <w:div w:id="1958639105">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0001-AD01-48C1-8995-C3C3D0D6D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55</Pages>
  <Words>23435</Words>
  <Characters>133582</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Черных Ольга Петровна</cp:lastModifiedBy>
  <cp:revision>16</cp:revision>
  <cp:lastPrinted>2021-08-19T12:26:00Z</cp:lastPrinted>
  <dcterms:created xsi:type="dcterms:W3CDTF">2022-11-21T07:53:00Z</dcterms:created>
  <dcterms:modified xsi:type="dcterms:W3CDTF">2023-02-28T10:31:00Z</dcterms:modified>
</cp:coreProperties>
</file>